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47089" w14:textId="2FA1FCD8"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380BC3">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w:t>
      </w:r>
      <w:r w:rsidR="00D91123">
        <w:rPr>
          <w:rFonts w:ascii="Arial" w:hAnsi="Arial" w:cs="Arial"/>
          <w:b w:val="0"/>
          <w:i/>
          <w:noProof/>
          <w:sz w:val="20"/>
        </w:rPr>
        <w:t>ZIT</w:t>
      </w:r>
      <w:r w:rsidR="00632321">
        <w:rPr>
          <w:rFonts w:ascii="Arial" w:hAnsi="Arial" w:cs="Arial"/>
          <w:b w:val="0"/>
          <w:i/>
          <w:noProof/>
          <w:sz w:val="20"/>
        </w:rPr>
        <w:t>/IIT</w:t>
      </w:r>
      <w:r w:rsidR="00D91123">
        <w:rPr>
          <w:rFonts w:ascii="Arial" w:hAnsi="Arial" w:cs="Arial"/>
          <w:b w:val="0"/>
          <w:i/>
          <w:noProof/>
          <w:sz w:val="20"/>
        </w:rPr>
        <w:t xml:space="preserve"> </w:t>
      </w:r>
      <w:r w:rsidR="00B35CD0" w:rsidRPr="00F003F6">
        <w:rPr>
          <w:rFonts w:ascii="Arial" w:hAnsi="Arial" w:cs="Arial"/>
          <w:b w:val="0"/>
          <w:i/>
          <w:noProof/>
          <w:sz w:val="20"/>
        </w:rPr>
        <w:t xml:space="preserve">- </w:t>
      </w:r>
      <w:r w:rsidR="009B71A7" w:rsidRPr="009B71A7">
        <w:rPr>
          <w:rFonts w:ascii="Arial" w:hAnsi="Arial" w:cs="Arial"/>
          <w:b w:val="0"/>
          <w:i/>
          <w:noProof/>
          <w:sz w:val="20"/>
        </w:rPr>
        <w:t xml:space="preserve">STAWKI JEDNOSTKOWE </w:t>
      </w:r>
      <w:r w:rsidR="00B35CD0" w:rsidRPr="00F003F6">
        <w:rPr>
          <w:rFonts w:ascii="Arial" w:hAnsi="Arial" w:cs="Arial"/>
          <w:b w:val="0"/>
          <w:i/>
          <w:noProof/>
          <w:sz w:val="20"/>
        </w:rPr>
        <w:t xml:space="preserve">wersja </w:t>
      </w:r>
      <w:r w:rsidR="009D5402">
        <w:rPr>
          <w:rFonts w:ascii="Arial" w:hAnsi="Arial" w:cs="Arial"/>
          <w:b w:val="0"/>
          <w:i/>
          <w:noProof/>
          <w:sz w:val="20"/>
        </w:rPr>
        <w:t>1.</w:t>
      </w:r>
      <w:r w:rsidR="00F47F99">
        <w:rPr>
          <w:rFonts w:ascii="Arial" w:hAnsi="Arial" w:cs="Arial"/>
          <w:b w:val="0"/>
          <w:i/>
          <w:noProof/>
          <w:sz w:val="20"/>
        </w:rPr>
        <w:t>5</w:t>
      </w:r>
      <w:r w:rsidR="00F47F99" w:rsidRPr="00F003F6">
        <w:rPr>
          <w:rFonts w:ascii="Arial" w:hAnsi="Arial" w:cs="Arial"/>
          <w:b w:val="0"/>
          <w:i/>
          <w:noProof/>
          <w:sz w:val="20"/>
        </w:rPr>
        <w:t xml:space="preserve"> </w:t>
      </w:r>
      <w:r w:rsidR="00E3740F" w:rsidRPr="00F003F6">
        <w:rPr>
          <w:rFonts w:ascii="Arial" w:hAnsi="Arial" w:cs="Arial"/>
          <w:b w:val="0"/>
          <w:i/>
          <w:noProof/>
          <w:sz w:val="20"/>
        </w:rPr>
        <w:t>(pełnokolorowa)</w:t>
      </w:r>
      <w:r w:rsidR="00885677">
        <w:rPr>
          <w:rFonts w:ascii="Arial" w:hAnsi="Arial" w:cs="Arial"/>
          <w:b w:val="0"/>
          <w:i/>
          <w:noProof/>
          <w:sz w:val="20"/>
        </w:rPr>
        <w:t xml:space="preserve"> </w:t>
      </w:r>
      <w:r w:rsidR="00F003F6" w:rsidRPr="00F003F6">
        <w:rPr>
          <w:rFonts w:ascii="Arial" w:hAnsi="Arial" w:cs="Arial"/>
          <w:b w:val="0"/>
          <w:i/>
          <w:sz w:val="20"/>
        </w:rPr>
        <w:t xml:space="preserve"> </w:t>
      </w:r>
    </w:p>
    <w:p w14:paraId="48BDFE94" w14:textId="77777777" w:rsidR="009D490C" w:rsidRPr="002A4AA8" w:rsidRDefault="009D490C" w:rsidP="00107EE0">
      <w:pPr>
        <w:pStyle w:val="Tytu"/>
        <w:spacing w:after="240"/>
        <w:jc w:val="left"/>
        <w:rPr>
          <w:rFonts w:ascii="Arial" w:hAnsi="Arial" w:cs="Arial"/>
          <w:b w:val="0"/>
          <w:i/>
          <w:noProof/>
          <w:sz w:val="20"/>
        </w:rPr>
      </w:pPr>
    </w:p>
    <w:p w14:paraId="3BDC4031" w14:textId="77777777" w:rsidR="009D490C" w:rsidRPr="002A4AA8" w:rsidRDefault="009D490C" w:rsidP="004B09C3">
      <w:pPr>
        <w:pStyle w:val="Podtytu"/>
        <w:tabs>
          <w:tab w:val="clear" w:pos="1080"/>
        </w:tabs>
        <w:spacing w:after="240" w:line="240" w:lineRule="auto"/>
        <w:ind w:left="-142"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p>
    <w:p w14:paraId="0B977C22" w14:textId="77777777" w:rsidR="009D490C" w:rsidRPr="002A4AA8" w:rsidRDefault="009D490C" w:rsidP="00350F7A">
      <w:pPr>
        <w:pStyle w:val="Tytu"/>
        <w:spacing w:after="60"/>
        <w:jc w:val="both"/>
        <w:rPr>
          <w:rFonts w:ascii="Arial" w:hAnsi="Arial" w:cs="Arial"/>
          <w:sz w:val="20"/>
        </w:rPr>
      </w:pPr>
    </w:p>
    <w:p w14:paraId="4D81E025"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0A80C356" w14:textId="77777777" w:rsidR="00E47F2A" w:rsidRPr="00E47F2A" w:rsidRDefault="009D490C" w:rsidP="00E47F2A">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t>
      </w:r>
      <w:bookmarkStart w:id="1" w:name="_Hlk139550722"/>
      <w:r w:rsidR="005C0A2C" w:rsidRPr="002A4AA8">
        <w:rPr>
          <w:rFonts w:ascii="Arial" w:hAnsi="Arial" w:cs="Arial"/>
          <w:sz w:val="20"/>
          <w:szCs w:val="20"/>
        </w:rPr>
        <w:t xml:space="preserve">w ramach </w:t>
      </w:r>
      <w:r w:rsidR="00436ED6">
        <w:rPr>
          <w:rFonts w:ascii="Arial" w:hAnsi="Arial" w:cs="Arial"/>
          <w:sz w:val="20"/>
          <w:szCs w:val="20"/>
        </w:rPr>
        <w:t xml:space="preserve">programu </w:t>
      </w:r>
      <w:r w:rsidR="009D5402">
        <w:rPr>
          <w:rFonts w:ascii="Arial" w:hAnsi="Arial" w:cs="Arial"/>
          <w:sz w:val="20"/>
          <w:szCs w:val="20"/>
        </w:rPr>
        <w:t xml:space="preserve">Fundusze Europejskie dla </w:t>
      </w:r>
      <w:r w:rsidR="00287FA3" w:rsidRPr="00E47F2A">
        <w:rPr>
          <w:rFonts w:ascii="Arial" w:hAnsi="Arial" w:cs="Arial"/>
          <w:sz w:val="20"/>
          <w:szCs w:val="20"/>
        </w:rPr>
        <w:t>P</w:t>
      </w:r>
      <w:r w:rsidR="00794306" w:rsidRPr="00E47F2A">
        <w:rPr>
          <w:rFonts w:ascii="Arial" w:hAnsi="Arial" w:cs="Arial"/>
          <w:sz w:val="20"/>
          <w:szCs w:val="20"/>
        </w:rPr>
        <w:t>o</w:t>
      </w:r>
      <w:r w:rsidR="009D5402" w:rsidRPr="00E47F2A">
        <w:rPr>
          <w:rFonts w:ascii="Arial" w:hAnsi="Arial" w:cs="Arial"/>
          <w:sz w:val="20"/>
          <w:szCs w:val="20"/>
        </w:rPr>
        <w:t>morz</w:t>
      </w:r>
      <w:r w:rsidR="00287FA3" w:rsidRPr="00E47F2A">
        <w:rPr>
          <w:rFonts w:ascii="Arial" w:hAnsi="Arial" w:cs="Arial"/>
          <w:sz w:val="20"/>
          <w:szCs w:val="20"/>
        </w:rPr>
        <w:t>a</w:t>
      </w:r>
      <w:r w:rsidR="009D5402" w:rsidRPr="00E47F2A">
        <w:rPr>
          <w:rFonts w:ascii="Arial" w:hAnsi="Arial" w:cs="Arial"/>
          <w:sz w:val="20"/>
          <w:szCs w:val="20"/>
        </w:rPr>
        <w:t xml:space="preserve"> Zachodniego</w:t>
      </w:r>
      <w:bookmarkEnd w:id="1"/>
      <w:r w:rsidR="00673A43" w:rsidRPr="00E47F2A">
        <w:rPr>
          <w:rFonts w:ascii="Arial" w:hAnsi="Arial" w:cs="Arial"/>
          <w:sz w:val="20"/>
          <w:szCs w:val="20"/>
        </w:rPr>
        <w:t xml:space="preserve"> </w:t>
      </w:r>
      <w:r w:rsidRPr="00E47F2A">
        <w:rPr>
          <w:rFonts w:ascii="Arial" w:hAnsi="Arial" w:cs="Arial"/>
          <w:sz w:val="20"/>
          <w:szCs w:val="20"/>
        </w:rPr>
        <w:t>współfinansowanego ze środków Europejskiego Funduszu Społecznego</w:t>
      </w:r>
      <w:r w:rsidR="009D5402" w:rsidRPr="00E47F2A">
        <w:rPr>
          <w:rFonts w:ascii="Arial" w:hAnsi="Arial" w:cs="Arial"/>
          <w:sz w:val="20"/>
          <w:szCs w:val="20"/>
        </w:rPr>
        <w:t xml:space="preserve"> Plus</w:t>
      </w:r>
      <w:r w:rsidRPr="00E47F2A">
        <w:rPr>
          <w:rFonts w:ascii="Arial" w:hAnsi="Arial" w:cs="Arial"/>
          <w:sz w:val="20"/>
          <w:szCs w:val="20"/>
        </w:rPr>
        <w:t xml:space="preserve">, zawarta w ………………… </w:t>
      </w:r>
      <w:r w:rsidRPr="00E47F2A">
        <w:rPr>
          <w:rFonts w:ascii="Arial" w:hAnsi="Arial" w:cs="Arial"/>
          <w:i/>
          <w:sz w:val="20"/>
          <w:szCs w:val="20"/>
        </w:rPr>
        <w:t>[</w:t>
      </w:r>
      <w:r w:rsidRPr="00E47F2A">
        <w:rPr>
          <w:rFonts w:ascii="Arial" w:hAnsi="Arial" w:cs="Arial"/>
          <w:i/>
          <w:sz w:val="20"/>
          <w:szCs w:val="20"/>
          <w:shd w:val="clear" w:color="auto" w:fill="BFBFBF" w:themeFill="background1" w:themeFillShade="BF"/>
        </w:rPr>
        <w:t>miejsce zawarcia umowy</w:t>
      </w:r>
      <w:r w:rsidRPr="00E47F2A">
        <w:rPr>
          <w:rFonts w:ascii="Arial" w:hAnsi="Arial" w:cs="Arial"/>
          <w:i/>
          <w:sz w:val="20"/>
          <w:szCs w:val="20"/>
        </w:rPr>
        <w:t>]</w:t>
      </w:r>
      <w:r w:rsidRPr="00E47F2A">
        <w:rPr>
          <w:rFonts w:ascii="Arial" w:hAnsi="Arial" w:cs="Arial"/>
          <w:sz w:val="20"/>
          <w:szCs w:val="20"/>
        </w:rPr>
        <w:t xml:space="preserve"> w dniu ….................. </w:t>
      </w:r>
      <w:r w:rsidR="00E47F2A" w:rsidRPr="00E47F2A">
        <w:rPr>
          <w:rFonts w:ascii="Arial" w:hAnsi="Arial" w:cs="Arial"/>
          <w:sz w:val="20"/>
          <w:szCs w:val="20"/>
        </w:rPr>
        <w:t>[</w:t>
      </w:r>
      <w:r w:rsidR="00E47F2A" w:rsidRPr="00E47F2A">
        <w:rPr>
          <w:rFonts w:ascii="Arial" w:hAnsi="Arial" w:cs="Arial"/>
          <w:i/>
          <w:sz w:val="20"/>
          <w:szCs w:val="20"/>
          <w:highlight w:val="darkGray"/>
          <w:shd w:val="clear" w:color="auto" w:fill="BFBFBF" w:themeFill="background1" w:themeFillShade="BF"/>
        </w:rPr>
        <w:t>uzupełnić datę</w:t>
      </w:r>
      <w:r w:rsidR="00E47F2A" w:rsidRPr="00E47F2A">
        <w:rPr>
          <w:rFonts w:ascii="Arial" w:hAnsi="Arial" w:cs="Arial"/>
          <w:sz w:val="20"/>
          <w:szCs w:val="20"/>
        </w:rPr>
        <w:t>]</w:t>
      </w:r>
      <w:r w:rsidR="00E47F2A" w:rsidRPr="00E47F2A">
        <w:rPr>
          <w:rStyle w:val="Odwoanieprzypisudolnego"/>
          <w:rFonts w:ascii="Arial" w:hAnsi="Arial" w:cs="Arial"/>
          <w:sz w:val="20"/>
          <w:szCs w:val="20"/>
        </w:rPr>
        <w:footnoteReference w:id="3"/>
      </w:r>
    </w:p>
    <w:p w14:paraId="08D27032" w14:textId="77777777" w:rsidR="00E47F2A" w:rsidRPr="00E47F2A" w:rsidRDefault="00E47F2A" w:rsidP="00E47F2A">
      <w:pPr>
        <w:spacing w:line="271" w:lineRule="auto"/>
        <w:rPr>
          <w:rFonts w:ascii="Arial" w:hAnsi="Arial" w:cs="Arial"/>
          <w:sz w:val="20"/>
          <w:szCs w:val="20"/>
        </w:rPr>
      </w:pPr>
      <w:r w:rsidRPr="00E47F2A">
        <w:rPr>
          <w:rFonts w:ascii="Arial" w:hAnsi="Arial" w:cs="Arial"/>
          <w:i/>
          <w:sz w:val="20"/>
          <w:szCs w:val="20"/>
        </w:rPr>
        <w:t>/ elektronicznie w dniu podpisania przez ostatnią ze Stron</w:t>
      </w:r>
      <w:r w:rsidRPr="00E47F2A">
        <w:rPr>
          <w:rStyle w:val="Odwoanieprzypisudolnego"/>
          <w:rFonts w:ascii="Arial" w:hAnsi="Arial" w:cs="Arial"/>
          <w:sz w:val="20"/>
          <w:szCs w:val="20"/>
        </w:rPr>
        <w:footnoteReference w:id="4"/>
      </w:r>
      <w:r w:rsidRPr="00E47F2A">
        <w:rPr>
          <w:rFonts w:ascii="Arial" w:hAnsi="Arial" w:cs="Arial"/>
          <w:sz w:val="20"/>
          <w:szCs w:val="20"/>
        </w:rPr>
        <w:t>.</w:t>
      </w:r>
    </w:p>
    <w:p w14:paraId="0C26D940" w14:textId="77777777" w:rsidR="00E47F2A" w:rsidRPr="00E47F2A" w:rsidRDefault="00E47F2A" w:rsidP="00E47F2A">
      <w:pPr>
        <w:spacing w:line="271" w:lineRule="auto"/>
        <w:rPr>
          <w:rFonts w:ascii="Arial" w:hAnsi="Arial" w:cs="Arial"/>
          <w:sz w:val="20"/>
          <w:szCs w:val="20"/>
        </w:rPr>
      </w:pPr>
    </w:p>
    <w:p w14:paraId="496930BC" w14:textId="77777777" w:rsidR="009D490C" w:rsidRPr="002A4AA8" w:rsidRDefault="00E47F2A" w:rsidP="00E47F2A">
      <w:pPr>
        <w:spacing w:after="60"/>
        <w:jc w:val="both"/>
        <w:rPr>
          <w:rFonts w:ascii="Arial" w:hAnsi="Arial" w:cs="Arial"/>
          <w:sz w:val="20"/>
          <w:szCs w:val="20"/>
        </w:rPr>
      </w:pPr>
      <w:r w:rsidRPr="00E47F2A">
        <w:rPr>
          <w:rFonts w:ascii="Arial" w:hAnsi="Arial" w:cs="Arial"/>
          <w:sz w:val="20"/>
          <w:szCs w:val="20"/>
        </w:rPr>
        <w:t xml:space="preserve">Niniejsza umowa zawarta została </w:t>
      </w:r>
      <w:r w:rsidR="009D490C" w:rsidRPr="00E47F2A">
        <w:rPr>
          <w:rFonts w:ascii="Arial" w:hAnsi="Arial" w:cs="Arial"/>
          <w:sz w:val="20"/>
          <w:szCs w:val="20"/>
        </w:rPr>
        <w:t>pomiędzy</w:t>
      </w:r>
      <w:r w:rsidR="009D490C" w:rsidRPr="002A4AA8">
        <w:rPr>
          <w:rFonts w:ascii="Arial" w:hAnsi="Arial" w:cs="Arial"/>
          <w:sz w:val="20"/>
          <w:szCs w:val="20"/>
        </w:rPr>
        <w:t xml:space="preserve">: </w:t>
      </w:r>
    </w:p>
    <w:p w14:paraId="637F76E2"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0FD4843"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7FCA044F"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04143FF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17E6A48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0643631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623CD666"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2F9E29E" w14:textId="1C8CD2F6" w:rsidR="0074511E" w:rsidRPr="00123A19" w:rsidRDefault="00963359" w:rsidP="009D3F46">
      <w:pPr>
        <w:numPr>
          <w:ilvl w:val="0"/>
          <w:numId w:val="35"/>
        </w:numPr>
        <w:spacing w:before="120" w:after="60"/>
        <w:ind w:left="357" w:hanging="357"/>
        <w:jc w:val="both"/>
        <w:rPr>
          <w:rFonts w:ascii="Arial" w:hAnsi="Arial" w:cs="Arial"/>
          <w:sz w:val="20"/>
          <w:szCs w:val="20"/>
        </w:rPr>
      </w:pPr>
      <w:bookmarkStart w:id="3"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4B0FCF" w:rsidRPr="004B0FCF">
        <w:rPr>
          <w:rFonts w:ascii="Arial" w:hAnsi="Arial" w:cs="Arial"/>
          <w:sz w:val="20"/>
          <w:szCs w:val="20"/>
        </w:rPr>
        <w:t xml:space="preserve">z 2021 r. Nr </w:t>
      </w:r>
      <w:r w:rsidR="003E01E9">
        <w:rPr>
          <w:rFonts w:ascii="Arial" w:hAnsi="Arial" w:cs="Arial"/>
          <w:sz w:val="20"/>
          <w:szCs w:val="20"/>
        </w:rPr>
        <w:t>231</w:t>
      </w:r>
      <w:r w:rsidR="004B0FCF" w:rsidRPr="004B0FCF">
        <w:rPr>
          <w:rFonts w:ascii="Arial" w:hAnsi="Arial" w:cs="Arial"/>
          <w:sz w:val="20"/>
          <w:szCs w:val="20"/>
        </w:rPr>
        <w:t>, str. 159</w:t>
      </w:r>
      <w:r w:rsidR="003E01E9">
        <w:rPr>
          <w:rFonts w:ascii="Arial" w:hAnsi="Arial" w:cs="Arial"/>
          <w:sz w:val="20"/>
          <w:szCs w:val="20"/>
        </w:rPr>
        <w:t>)</w:t>
      </w:r>
      <w:r w:rsidR="00984EDE" w:rsidRPr="00862FB8">
        <w:rPr>
          <w:rFonts w:ascii="Arial" w:hAnsi="Arial" w:cs="Arial"/>
          <w:sz w:val="20"/>
          <w:szCs w:val="20"/>
        </w:rPr>
        <w:t>, zwane dalej rozporządzeniem 2021/1060</w:t>
      </w:r>
      <w:bookmarkEnd w:id="3"/>
      <w:r w:rsidR="00F47F99" w:rsidRPr="00F47F99">
        <w:t xml:space="preserve"> </w:t>
      </w:r>
      <w:r w:rsidR="00F47F99" w:rsidRPr="00F47F99">
        <w:rPr>
          <w:rFonts w:ascii="Arial" w:hAnsi="Arial" w:cs="Arial"/>
          <w:sz w:val="20"/>
          <w:szCs w:val="20"/>
        </w:rPr>
        <w:t>albo rozporządzeniem ogólnym</w:t>
      </w:r>
      <w:r w:rsidR="00632321">
        <w:rPr>
          <w:rFonts w:ascii="Arial" w:hAnsi="Arial" w:cs="Arial"/>
          <w:sz w:val="20"/>
          <w:szCs w:val="20"/>
        </w:rPr>
        <w:t>;</w:t>
      </w:r>
      <w:r w:rsidR="007B1B6F">
        <w:rPr>
          <w:rFonts w:ascii="Arial" w:hAnsi="Arial" w:cs="Arial"/>
          <w:sz w:val="20"/>
          <w:szCs w:val="20"/>
        </w:rPr>
        <w:t xml:space="preserve"> </w:t>
      </w:r>
    </w:p>
    <w:p w14:paraId="57779FE3" w14:textId="1C4E6142" w:rsidR="00123A19" w:rsidRDefault="00963359"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 UE L </w:t>
      </w:r>
      <w:r w:rsidR="00FB7B88" w:rsidRPr="00FB7B88">
        <w:rPr>
          <w:rFonts w:ascii="Arial" w:hAnsi="Arial" w:cs="Arial"/>
          <w:sz w:val="20"/>
          <w:szCs w:val="20"/>
        </w:rPr>
        <w:t xml:space="preserve">z 2021 r. Nr </w:t>
      </w:r>
      <w:r w:rsidR="0074511E" w:rsidRPr="007B1B6F">
        <w:rPr>
          <w:rFonts w:ascii="Arial" w:hAnsi="Arial" w:cs="Arial"/>
          <w:sz w:val="20"/>
          <w:szCs w:val="20"/>
        </w:rPr>
        <w:t>231</w:t>
      </w:r>
      <w:r w:rsidR="00FB7B88" w:rsidRPr="00FB7B88">
        <w:rPr>
          <w:rFonts w:ascii="Arial" w:hAnsi="Arial" w:cs="Arial"/>
          <w:sz w:val="20"/>
          <w:szCs w:val="20"/>
        </w:rPr>
        <w:t>, str. 21</w:t>
      </w:r>
      <w:r w:rsidR="0074511E" w:rsidRPr="007B1B6F">
        <w:rPr>
          <w:rFonts w:ascii="Arial" w:hAnsi="Arial" w:cs="Arial"/>
          <w:sz w:val="20"/>
          <w:szCs w:val="20"/>
        </w:rPr>
        <w:t>)</w:t>
      </w:r>
      <w:r w:rsidR="00632321">
        <w:rPr>
          <w:rFonts w:ascii="Arial" w:hAnsi="Arial" w:cs="Arial"/>
          <w:sz w:val="20"/>
          <w:szCs w:val="20"/>
        </w:rPr>
        <w:t>;</w:t>
      </w:r>
      <w:r w:rsidR="0074511E">
        <w:rPr>
          <w:rFonts w:ascii="Arial" w:hAnsi="Arial" w:cs="Arial"/>
          <w:sz w:val="20"/>
          <w:szCs w:val="20"/>
        </w:rPr>
        <w:t xml:space="preserve"> </w:t>
      </w:r>
    </w:p>
    <w:p w14:paraId="489251E7" w14:textId="692EB692" w:rsidR="00632321" w:rsidRPr="00632321" w:rsidRDefault="00632321" w:rsidP="00632321">
      <w:pPr>
        <w:pStyle w:val="Akapitzlist"/>
        <w:numPr>
          <w:ilvl w:val="0"/>
          <w:numId w:val="35"/>
        </w:numPr>
        <w:rPr>
          <w:rFonts w:ascii="Arial" w:eastAsiaTheme="minorHAnsi" w:hAnsi="Arial" w:cs="Arial"/>
          <w:sz w:val="20"/>
          <w:szCs w:val="20"/>
        </w:rPr>
      </w:pPr>
      <w:r w:rsidRPr="00632321">
        <w:rPr>
          <w:rFonts w:ascii="Arial" w:eastAsiaTheme="minorHAnsi" w:hAnsi="Arial" w:cs="Arial"/>
          <w:sz w:val="20"/>
          <w:szCs w:val="20"/>
        </w:rPr>
        <w:t>Rozporządzeni</w:t>
      </w:r>
      <w:r w:rsidR="00963359">
        <w:rPr>
          <w:rFonts w:ascii="Arial" w:eastAsiaTheme="minorHAnsi" w:hAnsi="Arial" w:cs="Arial"/>
          <w:sz w:val="20"/>
          <w:szCs w:val="20"/>
        </w:rPr>
        <w:t>a</w:t>
      </w:r>
      <w:r w:rsidRPr="00632321">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632321">
        <w:rPr>
          <w:rFonts w:ascii="Arial" w:eastAsiaTheme="minorHAnsi" w:hAnsi="Arial" w:cs="Arial"/>
          <w:sz w:val="20"/>
          <w:szCs w:val="20"/>
        </w:rPr>
        <w:t>minimis</w:t>
      </w:r>
      <w:proofErr w:type="spellEnd"/>
      <w:r w:rsidRPr="00632321">
        <w:rPr>
          <w:rFonts w:ascii="Arial" w:eastAsiaTheme="minorHAnsi" w:hAnsi="Arial" w:cs="Arial"/>
          <w:sz w:val="20"/>
          <w:szCs w:val="20"/>
        </w:rPr>
        <w:t xml:space="preserve"> (Dz. Urz. UE L </w:t>
      </w:r>
      <w:r w:rsidR="00F47F99">
        <w:rPr>
          <w:rFonts w:ascii="Arial" w:eastAsiaTheme="minorHAnsi" w:hAnsi="Arial" w:cs="Arial"/>
          <w:sz w:val="20"/>
          <w:szCs w:val="20"/>
        </w:rPr>
        <w:t>2023</w:t>
      </w:r>
      <w:r w:rsidRPr="00632321">
        <w:rPr>
          <w:rFonts w:ascii="Arial" w:eastAsiaTheme="minorHAnsi" w:hAnsi="Arial" w:cs="Arial"/>
          <w:sz w:val="20"/>
          <w:szCs w:val="20"/>
        </w:rPr>
        <w:t>, str. 2831);</w:t>
      </w:r>
    </w:p>
    <w:p w14:paraId="115BBCBD" w14:textId="401EEC0F"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w:t>
      </w:r>
      <w:r w:rsidRPr="002A4AA8">
        <w:rPr>
          <w:rFonts w:ascii="Arial" w:hAnsi="Arial" w:cs="Arial"/>
          <w:sz w:val="20"/>
          <w:szCs w:val="20"/>
        </w:rPr>
        <w:t>);</w:t>
      </w:r>
    </w:p>
    <w:p w14:paraId="26CEEE57" w14:textId="77777777" w:rsidR="00D246AC" w:rsidRPr="00D246AC" w:rsidRDefault="00D246AC" w:rsidP="00D246AC">
      <w:pPr>
        <w:pStyle w:val="Akapitzlist"/>
        <w:numPr>
          <w:ilvl w:val="0"/>
          <w:numId w:val="35"/>
        </w:numPr>
        <w:jc w:val="both"/>
        <w:rPr>
          <w:rFonts w:ascii="Arial" w:eastAsiaTheme="minorHAnsi" w:hAnsi="Arial" w:cs="Arial"/>
          <w:sz w:val="20"/>
          <w:szCs w:val="20"/>
        </w:rPr>
      </w:pPr>
      <w:r w:rsidRPr="00D246AC">
        <w:rPr>
          <w:rFonts w:ascii="Arial" w:eastAsiaTheme="minorHAnsi" w:hAnsi="Arial" w:cs="Arial"/>
          <w:sz w:val="20"/>
          <w:szCs w:val="20"/>
        </w:rPr>
        <w:t>Rozporządzenie Parlamentu Europejskiego i Rady (UE, EURATOM) 2024/2509 z dnia 23 września 2024 r. w sprawie zasad finansowych mających zastosowanie do budżetu ogólnego unii (wersja przekształcona) (DZ.U.UE L 2024.2509 z dnia 26 września 2024 r.)</w:t>
      </w:r>
    </w:p>
    <w:p w14:paraId="31AF57DC" w14:textId="4669673F" w:rsidR="006E3FAA" w:rsidRPr="006E3FAA" w:rsidRDefault="00963359"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w:t>
      </w:r>
      <w:r w:rsidR="00D246AC">
        <w:rPr>
          <w:rFonts w:ascii="Arial" w:hAnsi="Arial" w:cs="Arial"/>
          <w:sz w:val="20"/>
          <w:szCs w:val="20"/>
        </w:rPr>
        <w:t xml:space="preserve">2025 </w:t>
      </w:r>
      <w:r w:rsidR="00647938">
        <w:rPr>
          <w:rFonts w:ascii="Arial" w:hAnsi="Arial" w:cs="Arial"/>
          <w:sz w:val="20"/>
          <w:szCs w:val="20"/>
        </w:rPr>
        <w:t xml:space="preserve">r. poz. </w:t>
      </w:r>
      <w:r w:rsidR="00D246AC">
        <w:rPr>
          <w:rFonts w:ascii="Arial" w:hAnsi="Arial" w:cs="Arial"/>
          <w:sz w:val="20"/>
          <w:szCs w:val="20"/>
        </w:rPr>
        <w:t>37</w:t>
      </w:r>
      <w:r w:rsidR="002333E8">
        <w:rPr>
          <w:rFonts w:ascii="Arial" w:hAnsi="Arial" w:cs="Arial"/>
          <w:sz w:val="20"/>
          <w:szCs w:val="20"/>
        </w:rPr>
        <w:t>);</w:t>
      </w:r>
    </w:p>
    <w:p w14:paraId="2ECA522A"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3C146C">
        <w:rPr>
          <w:rFonts w:ascii="Arial" w:hAnsi="Arial" w:cs="Arial"/>
          <w:sz w:val="20"/>
          <w:szCs w:val="20"/>
        </w:rPr>
        <w:t xml:space="preserve"> – zwaną ustawą wdrożeniową</w:t>
      </w:r>
      <w:r w:rsidR="00D139F8" w:rsidRPr="002A4AA8">
        <w:rPr>
          <w:rFonts w:ascii="Arial" w:hAnsi="Arial" w:cs="Arial"/>
          <w:sz w:val="20"/>
          <w:szCs w:val="20"/>
        </w:rPr>
        <w:t>;</w:t>
      </w:r>
    </w:p>
    <w:bookmarkEnd w:id="5"/>
    <w:p w14:paraId="22BED46D" w14:textId="722EEAB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D246AC" w:rsidRPr="006B005D">
        <w:rPr>
          <w:rFonts w:ascii="Arial" w:hAnsi="Arial" w:cs="Arial"/>
          <w:sz w:val="20"/>
          <w:szCs w:val="20"/>
        </w:rPr>
        <w:t>202</w:t>
      </w:r>
      <w:r w:rsidR="00D246AC">
        <w:rPr>
          <w:rFonts w:ascii="Arial" w:hAnsi="Arial" w:cs="Arial"/>
          <w:sz w:val="20"/>
          <w:szCs w:val="20"/>
        </w:rPr>
        <w:t>5</w:t>
      </w:r>
      <w:r w:rsidR="00D246AC" w:rsidRPr="006B005D">
        <w:rPr>
          <w:rFonts w:ascii="Arial" w:hAnsi="Arial" w:cs="Arial"/>
          <w:sz w:val="20"/>
          <w:szCs w:val="20"/>
        </w:rPr>
        <w:t xml:space="preserve"> </w:t>
      </w:r>
      <w:r w:rsidR="006B005D" w:rsidRPr="006B005D">
        <w:rPr>
          <w:rFonts w:ascii="Arial" w:hAnsi="Arial" w:cs="Arial"/>
          <w:sz w:val="20"/>
          <w:szCs w:val="20"/>
        </w:rPr>
        <w:t xml:space="preserve">r. poz. </w:t>
      </w:r>
      <w:r w:rsidR="00D246AC">
        <w:rPr>
          <w:rFonts w:ascii="Arial" w:hAnsi="Arial" w:cs="Arial"/>
          <w:sz w:val="20"/>
          <w:szCs w:val="20"/>
        </w:rPr>
        <w:t>1071</w:t>
      </w:r>
      <w:r w:rsidR="006B005D" w:rsidRPr="006B005D">
        <w:rPr>
          <w:rFonts w:ascii="Arial" w:hAnsi="Arial" w:cs="Arial"/>
          <w:sz w:val="20"/>
          <w:szCs w:val="20"/>
        </w:rPr>
        <w:t>, z</w:t>
      </w:r>
      <w:r w:rsidR="00D246AC">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DE811CC" w14:textId="3CDAB1A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2B7F3B">
        <w:rPr>
          <w:rFonts w:ascii="Arial" w:hAnsi="Arial" w:cs="Arial"/>
          <w:sz w:val="20"/>
          <w:szCs w:val="20"/>
        </w:rPr>
        <w:t xml:space="preserve">Dz. U. z </w:t>
      </w:r>
      <w:r w:rsidR="00D246AC">
        <w:rPr>
          <w:rFonts w:ascii="Arial" w:hAnsi="Arial" w:cs="Arial"/>
          <w:sz w:val="20"/>
          <w:szCs w:val="20"/>
        </w:rPr>
        <w:t xml:space="preserve">2025 </w:t>
      </w:r>
      <w:r w:rsidR="002B7F3B">
        <w:rPr>
          <w:rFonts w:ascii="Arial" w:hAnsi="Arial" w:cs="Arial"/>
          <w:sz w:val="20"/>
          <w:szCs w:val="20"/>
        </w:rPr>
        <w:t xml:space="preserve">r. poz. </w:t>
      </w:r>
      <w:r w:rsidR="00D246AC">
        <w:rPr>
          <w:rFonts w:ascii="Arial" w:hAnsi="Arial" w:cs="Arial"/>
          <w:sz w:val="20"/>
          <w:szCs w:val="20"/>
        </w:rPr>
        <w:t>1483</w:t>
      </w:r>
      <w:r w:rsidR="00D246AC" w:rsidRPr="006B005D">
        <w:rPr>
          <w:rFonts w:ascii="Arial" w:hAnsi="Arial" w:cs="Arial"/>
          <w:sz w:val="20"/>
          <w:szCs w:val="20"/>
        </w:rPr>
        <w:t xml:space="preserve"> </w:t>
      </w:r>
      <w:r w:rsidR="006B005D" w:rsidRPr="006B005D">
        <w:rPr>
          <w:rFonts w:ascii="Arial" w:hAnsi="Arial" w:cs="Arial"/>
          <w:sz w:val="20"/>
          <w:szCs w:val="20"/>
        </w:rPr>
        <w:t>z</w:t>
      </w:r>
      <w:r w:rsidR="00D246AC">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1AFF7B6E" w14:textId="63FF4859"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D246AC">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562EE6E7" w14:textId="4A69694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D246AC" w:rsidRPr="006B005D">
        <w:rPr>
          <w:rFonts w:ascii="Arial" w:hAnsi="Arial" w:cs="Arial"/>
          <w:sz w:val="20"/>
          <w:szCs w:val="20"/>
        </w:rPr>
        <w:t>202</w:t>
      </w:r>
      <w:r w:rsidR="00D246AC">
        <w:rPr>
          <w:rFonts w:ascii="Arial" w:hAnsi="Arial" w:cs="Arial"/>
          <w:sz w:val="20"/>
          <w:szCs w:val="20"/>
        </w:rPr>
        <w:t xml:space="preserve">4 </w:t>
      </w:r>
      <w:r w:rsidR="00963359" w:rsidRPr="006B005D">
        <w:rPr>
          <w:rFonts w:ascii="Arial" w:hAnsi="Arial" w:cs="Arial"/>
          <w:sz w:val="20"/>
          <w:szCs w:val="20"/>
        </w:rPr>
        <w:t>r</w:t>
      </w:r>
      <w:r w:rsidR="006B005D" w:rsidRPr="006B005D">
        <w:rPr>
          <w:rFonts w:ascii="Arial" w:hAnsi="Arial" w:cs="Arial"/>
          <w:sz w:val="20"/>
          <w:szCs w:val="20"/>
        </w:rPr>
        <w:t xml:space="preserve">. poz. </w:t>
      </w:r>
      <w:r w:rsidR="00D246AC">
        <w:rPr>
          <w:rFonts w:ascii="Arial" w:hAnsi="Arial" w:cs="Arial"/>
          <w:sz w:val="20"/>
          <w:szCs w:val="20"/>
        </w:rPr>
        <w:t>1320</w:t>
      </w:r>
      <w:r w:rsidR="00D246AC" w:rsidRPr="006B005D">
        <w:rPr>
          <w:rFonts w:ascii="Arial" w:hAnsi="Arial" w:cs="Arial"/>
          <w:sz w:val="20"/>
          <w:szCs w:val="20"/>
        </w:rPr>
        <w:t xml:space="preserve"> </w:t>
      </w:r>
      <w:r w:rsidR="006B005D" w:rsidRPr="006B005D">
        <w:rPr>
          <w:rFonts w:ascii="Arial" w:hAnsi="Arial" w:cs="Arial"/>
          <w:sz w:val="20"/>
          <w:szCs w:val="20"/>
        </w:rPr>
        <w:t>z</w:t>
      </w:r>
      <w:r w:rsidR="00D246AC">
        <w:rPr>
          <w:rFonts w:ascii="Arial" w:hAnsi="Arial" w:cs="Arial"/>
          <w:sz w:val="20"/>
          <w:szCs w:val="20"/>
        </w:rPr>
        <w:t>e</w:t>
      </w:r>
      <w:r w:rsidR="006B005D" w:rsidRPr="006B005D">
        <w:rPr>
          <w:rFonts w:ascii="Arial" w:hAnsi="Arial" w:cs="Arial"/>
          <w:sz w:val="20"/>
          <w:szCs w:val="20"/>
        </w:rPr>
        <w:t xml:space="preserve"> zm.)</w:t>
      </w:r>
      <w:r w:rsidRPr="0075143A">
        <w:rPr>
          <w:rFonts w:ascii="Arial" w:hAnsi="Arial" w:cs="Arial"/>
          <w:sz w:val="20"/>
          <w:szCs w:val="20"/>
        </w:rPr>
        <w:t>;</w:t>
      </w:r>
    </w:p>
    <w:p w14:paraId="605D11BE" w14:textId="0488305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3C6B3F" w:rsidRPr="006B005D">
        <w:rPr>
          <w:rFonts w:ascii="Arial" w:hAnsi="Arial" w:cs="Arial"/>
          <w:sz w:val="20"/>
          <w:szCs w:val="20"/>
        </w:rPr>
        <w:t>202</w:t>
      </w:r>
      <w:r w:rsidR="003C6B3F">
        <w:rPr>
          <w:rFonts w:ascii="Arial" w:hAnsi="Arial" w:cs="Arial"/>
          <w:sz w:val="20"/>
          <w:szCs w:val="20"/>
        </w:rPr>
        <w:t>5</w:t>
      </w:r>
      <w:r w:rsidR="003C6B3F" w:rsidRPr="006B005D">
        <w:rPr>
          <w:rFonts w:ascii="Arial" w:hAnsi="Arial" w:cs="Arial"/>
          <w:sz w:val="20"/>
          <w:szCs w:val="20"/>
        </w:rPr>
        <w:t xml:space="preserve"> </w:t>
      </w:r>
      <w:r w:rsidR="006B005D" w:rsidRPr="006B005D">
        <w:rPr>
          <w:rFonts w:ascii="Arial" w:hAnsi="Arial" w:cs="Arial"/>
          <w:sz w:val="20"/>
          <w:szCs w:val="20"/>
        </w:rPr>
        <w:t xml:space="preserve">r. poz. </w:t>
      </w:r>
      <w:r w:rsidR="003C6B3F">
        <w:rPr>
          <w:rFonts w:ascii="Arial" w:hAnsi="Arial" w:cs="Arial"/>
          <w:sz w:val="20"/>
          <w:szCs w:val="20"/>
        </w:rPr>
        <w:t>111</w:t>
      </w:r>
      <w:r w:rsidR="003C6B3F" w:rsidRPr="006B005D">
        <w:rPr>
          <w:rFonts w:ascii="Arial" w:hAnsi="Arial" w:cs="Arial"/>
          <w:sz w:val="20"/>
          <w:szCs w:val="20"/>
        </w:rPr>
        <w:t xml:space="preserve"> </w:t>
      </w:r>
      <w:r w:rsidR="006B005D" w:rsidRPr="006B005D">
        <w:rPr>
          <w:rFonts w:ascii="Arial" w:hAnsi="Arial" w:cs="Arial"/>
          <w:sz w:val="20"/>
          <w:szCs w:val="20"/>
        </w:rPr>
        <w:t>z</w:t>
      </w:r>
      <w:r w:rsidR="003C6B3F">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6D7EA074" w14:textId="51095908"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3C6B3F" w:rsidRPr="006B005D">
        <w:rPr>
          <w:rFonts w:ascii="Arial" w:hAnsi="Arial" w:cs="Arial"/>
          <w:sz w:val="20"/>
          <w:szCs w:val="20"/>
        </w:rPr>
        <w:t>202</w:t>
      </w:r>
      <w:r w:rsidR="003C6B3F">
        <w:rPr>
          <w:rFonts w:ascii="Arial" w:hAnsi="Arial" w:cs="Arial"/>
          <w:sz w:val="20"/>
          <w:szCs w:val="20"/>
        </w:rPr>
        <w:t>5</w:t>
      </w:r>
      <w:r w:rsidR="003C6B3F" w:rsidRPr="006B005D">
        <w:rPr>
          <w:rFonts w:ascii="Arial" w:hAnsi="Arial" w:cs="Arial"/>
          <w:sz w:val="20"/>
          <w:szCs w:val="20"/>
        </w:rPr>
        <w:t xml:space="preserve"> </w:t>
      </w:r>
      <w:r w:rsidR="006B005D" w:rsidRPr="006B005D">
        <w:rPr>
          <w:rFonts w:ascii="Arial" w:hAnsi="Arial" w:cs="Arial"/>
          <w:sz w:val="20"/>
          <w:szCs w:val="20"/>
        </w:rPr>
        <w:t xml:space="preserve">r. poz. </w:t>
      </w:r>
      <w:r w:rsidR="003C6B3F">
        <w:rPr>
          <w:rFonts w:ascii="Arial" w:hAnsi="Arial" w:cs="Arial"/>
          <w:sz w:val="20"/>
          <w:szCs w:val="20"/>
        </w:rPr>
        <w:t>468</w:t>
      </w:r>
      <w:r w:rsidRPr="006B005D">
        <w:rPr>
          <w:rFonts w:ascii="Arial" w:hAnsi="Arial" w:cs="Arial"/>
          <w:sz w:val="20"/>
          <w:szCs w:val="20"/>
        </w:rPr>
        <w:t>);</w:t>
      </w:r>
    </w:p>
    <w:p w14:paraId="2DDE7AB4" w14:textId="01739CA9"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3C6B3F" w:rsidRPr="006B005D">
        <w:rPr>
          <w:rFonts w:ascii="Arial" w:hAnsi="Arial" w:cs="Arial"/>
          <w:sz w:val="20"/>
          <w:szCs w:val="20"/>
        </w:rPr>
        <w:t>202</w:t>
      </w:r>
      <w:r w:rsidR="003C6B3F">
        <w:rPr>
          <w:rFonts w:ascii="Arial" w:hAnsi="Arial" w:cs="Arial"/>
          <w:sz w:val="20"/>
          <w:szCs w:val="20"/>
        </w:rPr>
        <w:t>5</w:t>
      </w:r>
      <w:r w:rsidR="003C6B3F" w:rsidRPr="006B005D">
        <w:rPr>
          <w:rFonts w:ascii="Arial" w:hAnsi="Arial" w:cs="Arial"/>
          <w:sz w:val="20"/>
          <w:szCs w:val="20"/>
        </w:rPr>
        <w:t xml:space="preserve"> </w:t>
      </w:r>
      <w:r w:rsidR="006B005D" w:rsidRPr="006B005D">
        <w:rPr>
          <w:rFonts w:ascii="Arial" w:hAnsi="Arial" w:cs="Arial"/>
          <w:sz w:val="20"/>
          <w:szCs w:val="20"/>
        </w:rPr>
        <w:t xml:space="preserve">r. poz. </w:t>
      </w:r>
      <w:r w:rsidR="003C6B3F">
        <w:rPr>
          <w:rFonts w:ascii="Arial" w:hAnsi="Arial" w:cs="Arial"/>
          <w:sz w:val="20"/>
          <w:szCs w:val="20"/>
        </w:rPr>
        <w:t xml:space="preserve">581 </w:t>
      </w:r>
      <w:r w:rsidR="00493BAB">
        <w:rPr>
          <w:rFonts w:ascii="Arial" w:hAnsi="Arial" w:cs="Arial"/>
          <w:sz w:val="20"/>
          <w:szCs w:val="20"/>
        </w:rPr>
        <w:t>z</w:t>
      </w:r>
      <w:r w:rsidR="003C6B3F">
        <w:rPr>
          <w:rFonts w:ascii="Arial" w:hAnsi="Arial" w:cs="Arial"/>
          <w:sz w:val="20"/>
          <w:szCs w:val="20"/>
        </w:rPr>
        <w:t>e</w:t>
      </w:r>
      <w:r w:rsidR="00493BAB">
        <w:rPr>
          <w:rFonts w:ascii="Arial" w:hAnsi="Arial" w:cs="Arial"/>
          <w:sz w:val="20"/>
          <w:szCs w:val="20"/>
        </w:rPr>
        <w:t xml:space="preserve"> zm.</w:t>
      </w:r>
      <w:r w:rsidRPr="002A4AA8">
        <w:rPr>
          <w:rFonts w:ascii="Arial" w:hAnsi="Arial" w:cs="Arial"/>
          <w:sz w:val="20"/>
          <w:szCs w:val="20"/>
        </w:rPr>
        <w:t>);</w:t>
      </w:r>
    </w:p>
    <w:p w14:paraId="4B1608E8" w14:textId="4B4DA5D5" w:rsidR="00D139F8" w:rsidRPr="00B06F0F" w:rsidRDefault="00963359"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w:t>
      </w:r>
      <w:r>
        <w:rPr>
          <w:rFonts w:ascii="Arial" w:hAnsi="Arial" w:cs="Arial"/>
          <w:bCs/>
          <w:sz w:val="20"/>
          <w:szCs w:val="20"/>
        </w:rPr>
        <w:t>a</w:t>
      </w:r>
      <w:r w:rsidRPr="00C763BB">
        <w:rPr>
          <w:rFonts w:ascii="Arial" w:hAnsi="Arial" w:cs="Arial"/>
          <w:bCs/>
          <w:sz w:val="20"/>
          <w:szCs w:val="20"/>
        </w:rPr>
        <w:t xml:space="preserve"> </w:t>
      </w:r>
      <w:r w:rsidR="00F132F8" w:rsidRPr="00C763BB">
        <w:rPr>
          <w:rFonts w:ascii="Arial" w:hAnsi="Arial" w:cs="Arial"/>
          <w:bCs/>
          <w:sz w:val="20"/>
          <w:szCs w:val="20"/>
        </w:rPr>
        <w:t>Ministra Funduszy i Polityki Regionalnej z dnia 21 września 2022 r. w sprawie zaliczek w ramach programów finansowanych z udziałem środków europejskich (Dz.U. z 2022 r. poz. 2055 z</w:t>
      </w:r>
      <w:r w:rsidR="003C6B3F">
        <w:rPr>
          <w:rFonts w:ascii="Arial" w:hAnsi="Arial" w:cs="Arial"/>
          <w:bCs/>
          <w:sz w:val="20"/>
          <w:szCs w:val="20"/>
        </w:rPr>
        <w:t xml:space="preserve">e </w:t>
      </w:r>
      <w:proofErr w:type="spellStart"/>
      <w:r w:rsidR="00F132F8" w:rsidRPr="00C763BB">
        <w:rPr>
          <w:rFonts w:ascii="Arial" w:hAnsi="Arial" w:cs="Arial"/>
          <w:bCs/>
          <w:sz w:val="20"/>
          <w:szCs w:val="20"/>
        </w:rPr>
        <w:t>zm</w:t>
      </w:r>
      <w:proofErr w:type="spellEnd"/>
      <w:r w:rsidR="00F132F8"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27608AFE"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3DC0FC87" w14:textId="7CDFBD2F"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3C6B3F" w:rsidRPr="003C6B3F">
        <w:t xml:space="preserve"> </w:t>
      </w:r>
      <w:r w:rsidR="003C6B3F" w:rsidRPr="003C6B3F">
        <w:rPr>
          <w:rFonts w:ascii="Arial" w:hAnsi="Arial" w:cs="Arial"/>
          <w:sz w:val="20"/>
          <w:szCs w:val="20"/>
        </w:rPr>
        <w:t>zwanym dalej RODO</w:t>
      </w:r>
      <w:r w:rsidRPr="002A4AA8">
        <w:rPr>
          <w:rFonts w:ascii="Arial" w:hAnsi="Arial" w:cs="Arial"/>
          <w:sz w:val="20"/>
          <w:szCs w:val="20"/>
        </w:rPr>
        <w:t>;</w:t>
      </w:r>
    </w:p>
    <w:p w14:paraId="2FA4A11C" w14:textId="77DDF6D2"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Pr="002A4AA8">
        <w:rPr>
          <w:rFonts w:ascii="Arial" w:hAnsi="Arial" w:cs="Arial"/>
          <w:sz w:val="20"/>
          <w:szCs w:val="20"/>
        </w:rPr>
        <w:t>);</w:t>
      </w:r>
    </w:p>
    <w:p w14:paraId="59C56F62" w14:textId="77777777" w:rsidR="009D490C" w:rsidRDefault="009D490C" w:rsidP="00350F7A">
      <w:pPr>
        <w:pStyle w:val="Tekstpodstawowy"/>
        <w:spacing w:after="60"/>
        <w:rPr>
          <w:rFonts w:ascii="Arial" w:hAnsi="Arial" w:cs="Arial"/>
          <w:b/>
          <w:sz w:val="20"/>
          <w:szCs w:val="20"/>
        </w:rPr>
      </w:pPr>
    </w:p>
    <w:p w14:paraId="064EF5FF" w14:textId="77777777" w:rsidR="00A85343" w:rsidRDefault="00A85343" w:rsidP="00350F7A">
      <w:pPr>
        <w:pStyle w:val="Tekstpodstawowy"/>
        <w:spacing w:after="60"/>
        <w:rPr>
          <w:rFonts w:ascii="Arial" w:hAnsi="Arial" w:cs="Arial"/>
          <w:b/>
          <w:sz w:val="20"/>
          <w:szCs w:val="20"/>
        </w:rPr>
      </w:pPr>
    </w:p>
    <w:p w14:paraId="1E3FE0A0" w14:textId="77777777" w:rsidR="00A85343" w:rsidRPr="002A4AA8" w:rsidRDefault="00A85343" w:rsidP="00350F7A">
      <w:pPr>
        <w:pStyle w:val="Tekstpodstawowy"/>
        <w:spacing w:after="60"/>
        <w:rPr>
          <w:rFonts w:ascii="Arial" w:hAnsi="Arial" w:cs="Arial"/>
          <w:b/>
          <w:sz w:val="20"/>
          <w:szCs w:val="20"/>
        </w:rPr>
      </w:pPr>
    </w:p>
    <w:p w14:paraId="13991B51"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73B9A6F3"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34469EC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44624B8"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61FB53F3" w14:textId="5D6E4F0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lastRenderedPageBreak/>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6BD9B29A" w14:textId="33C3FE77" w:rsidR="00727B62" w:rsidRPr="00727B62" w:rsidRDefault="009970FF" w:rsidP="00727B62">
      <w:pPr>
        <w:pStyle w:val="Akapitzlist"/>
        <w:numPr>
          <w:ilvl w:val="0"/>
          <w:numId w:val="6"/>
        </w:numPr>
        <w:spacing w:after="60"/>
        <w:jc w:val="both"/>
        <w:rPr>
          <w:rFonts w:ascii="Arial" w:hAnsi="Arial" w:cs="Arial"/>
          <w:sz w:val="20"/>
          <w:szCs w:val="20"/>
        </w:rPr>
      </w:pPr>
      <w:r>
        <w:rPr>
          <w:rFonts w:ascii="Arial" w:hAnsi="Arial" w:cs="Arial"/>
          <w:sz w:val="20"/>
          <w:szCs w:val="20"/>
        </w:rPr>
        <w:t>„</w:t>
      </w:r>
      <w:r w:rsidR="00963359">
        <w:rPr>
          <w:rFonts w:ascii="Arial" w:hAnsi="Arial" w:cs="Arial"/>
          <w:sz w:val="20"/>
          <w:szCs w:val="20"/>
        </w:rPr>
        <w:t>b</w:t>
      </w:r>
      <w:r w:rsidR="00727B62">
        <w:rPr>
          <w:rFonts w:ascii="Arial" w:hAnsi="Arial" w:cs="Arial"/>
          <w:sz w:val="20"/>
          <w:szCs w:val="20"/>
        </w:rPr>
        <w:t>udżecie środków europejskich</w:t>
      </w:r>
      <w:r w:rsidR="00963359">
        <w:rPr>
          <w:rFonts w:ascii="Arial" w:hAnsi="Arial" w:cs="Arial"/>
          <w:sz w:val="20"/>
          <w:szCs w:val="20"/>
        </w:rPr>
        <w:t>”</w:t>
      </w:r>
      <w:r w:rsidR="00727B62">
        <w:rPr>
          <w:rFonts w:ascii="Arial" w:hAnsi="Arial" w:cs="Arial"/>
          <w:sz w:val="20"/>
          <w:szCs w:val="20"/>
        </w:rPr>
        <w:t xml:space="preserve">  - należy przez to rozumieć budżet, o którym mowa w art. 117 UFP;</w:t>
      </w:r>
    </w:p>
    <w:p w14:paraId="01D07875"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5A9D88D"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4FE56DF8" w14:textId="77777777" w:rsidR="002E6AC5" w:rsidRPr="002E6AC5" w:rsidRDefault="002E6AC5" w:rsidP="002E6AC5">
      <w:pPr>
        <w:pStyle w:val="Akapitzlist"/>
        <w:numPr>
          <w:ilvl w:val="0"/>
          <w:numId w:val="6"/>
        </w:numPr>
        <w:rPr>
          <w:rFonts w:ascii="Arial" w:hAnsi="Arial" w:cs="Arial"/>
          <w:sz w:val="20"/>
          <w:szCs w:val="20"/>
        </w:rPr>
      </w:pPr>
      <w:r>
        <w:rPr>
          <w:rFonts w:ascii="Arial" w:hAnsi="Arial" w:cs="Arial"/>
          <w:sz w:val="20"/>
          <w:szCs w:val="20"/>
        </w:rPr>
        <w:t>„</w:t>
      </w:r>
      <w:bookmarkStart w:id="7"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7"/>
    </w:p>
    <w:p w14:paraId="2FB89E48"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589D0C2B" w14:textId="314D0AA9"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9ED5F9" w14:textId="7675182F" w:rsidR="00963359" w:rsidRPr="002A4AA8" w:rsidRDefault="00963359" w:rsidP="00350F7A">
      <w:pPr>
        <w:numPr>
          <w:ilvl w:val="0"/>
          <w:numId w:val="6"/>
        </w:numPr>
        <w:spacing w:after="60"/>
        <w:jc w:val="both"/>
        <w:rPr>
          <w:rFonts w:ascii="Arial" w:hAnsi="Arial" w:cs="Arial"/>
          <w:sz w:val="20"/>
          <w:szCs w:val="20"/>
        </w:rPr>
      </w:pPr>
      <w:r>
        <w:rPr>
          <w:rFonts w:ascii="Arial" w:hAnsi="Arial" w:cs="Arial"/>
          <w:sz w:val="20"/>
          <w:szCs w:val="20"/>
        </w:rPr>
        <w:t xml:space="preserve"> „d</w:t>
      </w:r>
      <w:r w:rsidRPr="00963359">
        <w:rPr>
          <w:rFonts w:ascii="Arial" w:hAnsi="Arial" w:cs="Arial"/>
          <w:sz w:val="20"/>
          <w:szCs w:val="20"/>
        </w:rPr>
        <w:t>otacji celowej</w:t>
      </w:r>
      <w:r>
        <w:rPr>
          <w:rFonts w:ascii="Arial" w:hAnsi="Arial" w:cs="Arial"/>
          <w:sz w:val="20"/>
          <w:szCs w:val="20"/>
        </w:rPr>
        <w:t>”</w:t>
      </w:r>
      <w:r w:rsidRPr="00963359">
        <w:rPr>
          <w:rFonts w:ascii="Arial" w:hAnsi="Arial" w:cs="Arial"/>
          <w:sz w:val="20"/>
          <w:szCs w:val="20"/>
        </w:rPr>
        <w:t xml:space="preserve">  - należy przez to rozumieć dotację celową, o której mowa w art. 127 </w:t>
      </w:r>
      <w:r>
        <w:rPr>
          <w:rFonts w:ascii="Arial" w:hAnsi="Arial" w:cs="Arial"/>
          <w:sz w:val="20"/>
          <w:szCs w:val="20"/>
        </w:rPr>
        <w:t xml:space="preserve">ust. 2 </w:t>
      </w:r>
      <w:r w:rsidRPr="00963359">
        <w:rPr>
          <w:rFonts w:ascii="Arial" w:hAnsi="Arial" w:cs="Arial"/>
          <w:sz w:val="20"/>
          <w:szCs w:val="20"/>
        </w:rPr>
        <w:t>UFP</w:t>
      </w:r>
    </w:p>
    <w:p w14:paraId="1BE8A990" w14:textId="3569EF53"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7BDA7EB" w14:textId="7BA7C59F"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51DFBB76"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0F277696" w14:textId="1952C6C2"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r w:rsidR="003C6B3F" w:rsidRPr="003C6B3F">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77FD0E5D"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21CF6A1" w14:textId="77777777" w:rsidR="00CA47F5" w:rsidRPr="004B09C3" w:rsidRDefault="002518A3" w:rsidP="004B09C3">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6C2E473E" w14:textId="77777777" w:rsidR="00740028" w:rsidRPr="00E467AA" w:rsidRDefault="00740028" w:rsidP="00740028">
      <w:pPr>
        <w:pStyle w:val="Akapitzlist"/>
        <w:numPr>
          <w:ilvl w:val="0"/>
          <w:numId w:val="6"/>
        </w:numPr>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466FFDAC" w14:textId="04F59656"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C47361" w:rsidRPr="00C47361">
        <w:t xml:space="preserve"> </w:t>
      </w:r>
      <w:r w:rsidR="00C47361" w:rsidRPr="00C47361">
        <w:rPr>
          <w:rFonts w:ascii="Arial" w:hAnsi="Arial" w:cs="Arial"/>
          <w:sz w:val="20"/>
          <w:szCs w:val="20"/>
        </w:rPr>
        <w:t>wdrożeniowej</w:t>
      </w:r>
      <w:r w:rsidR="00FD044D" w:rsidRPr="00E467AA">
        <w:rPr>
          <w:rFonts w:ascii="Arial" w:hAnsi="Arial" w:cs="Arial"/>
          <w:sz w:val="20"/>
          <w:szCs w:val="20"/>
        </w:rPr>
        <w:t xml:space="preserve">,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w:t>
      </w:r>
      <w:r w:rsidR="00FD044D" w:rsidRPr="00E467AA">
        <w:rPr>
          <w:rFonts w:ascii="Arial" w:hAnsi="Arial" w:cs="Arial"/>
          <w:sz w:val="20"/>
          <w:szCs w:val="20"/>
        </w:rPr>
        <w:lastRenderedPageBreak/>
        <w:t>zasoby ludzkie, organizacyjne, techniczne lub finansowe, bez którego realizacja projektu nie byłaby możliwa;</w:t>
      </w:r>
    </w:p>
    <w:p w14:paraId="51639BE8"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7560E6C0"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21813AEE"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75BE7494" w14:textId="555EA2FA"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2A9F396C" w14:textId="0B24060D" w:rsidR="00632321" w:rsidRPr="00632321" w:rsidRDefault="00632321" w:rsidP="00632321">
      <w:pPr>
        <w:pStyle w:val="Akapitzlist"/>
        <w:numPr>
          <w:ilvl w:val="0"/>
          <w:numId w:val="6"/>
        </w:numPr>
        <w:jc w:val="both"/>
        <w:rPr>
          <w:rFonts w:ascii="Arial" w:eastAsiaTheme="minorHAnsi" w:hAnsi="Arial" w:cs="Arial"/>
          <w:sz w:val="20"/>
          <w:szCs w:val="20"/>
        </w:rPr>
      </w:pPr>
      <w:r w:rsidRPr="00F00692">
        <w:rPr>
          <w:rFonts w:ascii="Arial" w:eastAsiaTheme="minorHAnsi" w:hAnsi="Arial" w:cs="Arial"/>
          <w:sz w:val="20"/>
          <w:szCs w:val="20"/>
        </w:rPr>
        <w:t xml:space="preserve">„rachunku IP” należy przez to rozumieć rachunek </w:t>
      </w:r>
      <w:r w:rsidR="008D2959">
        <w:rPr>
          <w:rFonts w:ascii="Arial" w:eastAsiaTheme="minorHAnsi" w:hAnsi="Arial" w:cs="Arial"/>
          <w:sz w:val="20"/>
          <w:szCs w:val="20"/>
        </w:rPr>
        <w:t xml:space="preserve">bankowy </w:t>
      </w:r>
      <w:r w:rsidRPr="00F00692">
        <w:rPr>
          <w:rFonts w:ascii="Arial" w:eastAsiaTheme="minorHAnsi" w:hAnsi="Arial" w:cs="Arial"/>
          <w:sz w:val="20"/>
          <w:szCs w:val="20"/>
        </w:rPr>
        <w:t>służący do zwrotu środków</w:t>
      </w:r>
      <w:r w:rsidR="00727B62">
        <w:rPr>
          <w:rFonts w:ascii="Arial" w:eastAsiaTheme="minorHAnsi" w:hAnsi="Arial" w:cs="Arial"/>
          <w:sz w:val="20"/>
          <w:szCs w:val="20"/>
        </w:rPr>
        <w:t xml:space="preserve"> </w:t>
      </w:r>
      <w:r w:rsidR="00963359">
        <w:rPr>
          <w:rFonts w:ascii="Arial" w:eastAsiaTheme="minorHAnsi" w:hAnsi="Arial" w:cs="Arial"/>
          <w:sz w:val="20"/>
          <w:szCs w:val="20"/>
        </w:rPr>
        <w:t xml:space="preserve">w ramach </w:t>
      </w:r>
      <w:r w:rsidR="00727B62">
        <w:rPr>
          <w:rFonts w:ascii="Arial" w:eastAsiaTheme="minorHAnsi" w:hAnsi="Arial" w:cs="Arial"/>
          <w:sz w:val="20"/>
          <w:szCs w:val="20"/>
        </w:rPr>
        <w:t>dotacji celowej oraz budżetu środków europejskich</w:t>
      </w:r>
      <w:r w:rsidRPr="00F00692">
        <w:rPr>
          <w:rFonts w:ascii="Arial" w:eastAsiaTheme="minorHAnsi" w:hAnsi="Arial" w:cs="Arial"/>
          <w:sz w:val="20"/>
          <w:szCs w:val="20"/>
        </w:rPr>
        <w:t>;</w:t>
      </w:r>
    </w:p>
    <w:p w14:paraId="268B53D8" w14:textId="53C8F8BC"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963359" w:rsidRPr="00963359">
        <w:rPr>
          <w:rFonts w:ascii="Arial" w:hAnsi="Arial" w:cs="Arial"/>
          <w:sz w:val="20"/>
          <w:szCs w:val="20"/>
        </w:rPr>
        <w:t>wyodrębniony przez Beneficjenta zgodnie z zasadami przyjętymi przez dany podmiot,</w:t>
      </w:r>
      <w:r w:rsidR="00963359">
        <w:rPr>
          <w:rFonts w:ascii="Arial" w:hAnsi="Arial" w:cs="Arial"/>
          <w:sz w:val="20"/>
          <w:szCs w:val="20"/>
        </w:rPr>
        <w:t xml:space="preserve"> </w:t>
      </w:r>
      <w:r w:rsidRPr="002A4AA8">
        <w:rPr>
          <w:rFonts w:ascii="Arial" w:hAnsi="Arial" w:cs="Arial"/>
          <w:sz w:val="20"/>
          <w:szCs w:val="20"/>
        </w:rPr>
        <w:t xml:space="preserve">rachunek </w:t>
      </w:r>
      <w:r w:rsidR="00963359">
        <w:rPr>
          <w:rFonts w:ascii="Arial" w:hAnsi="Arial" w:cs="Arial"/>
          <w:sz w:val="20"/>
          <w:szCs w:val="20"/>
        </w:rPr>
        <w:t>bankowy</w:t>
      </w:r>
      <w:r w:rsidRPr="002A4AA8">
        <w:rPr>
          <w:rFonts w:ascii="Arial" w:hAnsi="Arial" w:cs="Arial"/>
          <w:sz w:val="20"/>
          <w:szCs w:val="20"/>
        </w:rPr>
        <w:t xml:space="preserve">, na który trafia kwota </w:t>
      </w:r>
      <w:r w:rsidR="00963359">
        <w:rPr>
          <w:rFonts w:ascii="Arial" w:hAnsi="Arial" w:cs="Arial"/>
          <w:sz w:val="20"/>
          <w:szCs w:val="20"/>
        </w:rPr>
        <w:t xml:space="preserve">przeznaczona na </w:t>
      </w:r>
      <w:r w:rsidR="00963359" w:rsidRPr="002A4AA8">
        <w:rPr>
          <w:rFonts w:ascii="Arial" w:hAnsi="Arial" w:cs="Arial"/>
          <w:sz w:val="20"/>
          <w:szCs w:val="20"/>
        </w:rPr>
        <w:t>dofinansowani</w:t>
      </w:r>
      <w:r w:rsidR="00963359">
        <w:rPr>
          <w:rFonts w:ascii="Arial" w:hAnsi="Arial" w:cs="Arial"/>
          <w:sz w:val="20"/>
          <w:szCs w:val="20"/>
        </w:rPr>
        <w:t>e</w:t>
      </w:r>
      <w:r w:rsidR="00963359" w:rsidRPr="002A4AA8">
        <w:rPr>
          <w:rFonts w:ascii="Arial" w:hAnsi="Arial" w:cs="Arial"/>
          <w:sz w:val="20"/>
          <w:szCs w:val="20"/>
        </w:rPr>
        <w:t xml:space="preserve"> </w:t>
      </w:r>
      <w:r w:rsidRPr="002A4AA8">
        <w:rPr>
          <w:rFonts w:ascii="Arial" w:hAnsi="Arial" w:cs="Arial"/>
          <w:sz w:val="20"/>
          <w:szCs w:val="20"/>
        </w:rPr>
        <w:t>projektu;</w:t>
      </w:r>
    </w:p>
    <w:p w14:paraId="61045400" w14:textId="434B69F7" w:rsidR="00632321" w:rsidRDefault="00632321" w:rsidP="00632321">
      <w:pPr>
        <w:pStyle w:val="Akapitzlist"/>
        <w:numPr>
          <w:ilvl w:val="0"/>
          <w:numId w:val="6"/>
        </w:numPr>
        <w:jc w:val="both"/>
        <w:rPr>
          <w:rFonts w:ascii="Arial" w:hAnsi="Arial" w:cs="Arial"/>
          <w:sz w:val="20"/>
          <w:szCs w:val="20"/>
        </w:rPr>
      </w:pPr>
      <w:r w:rsidRPr="00E86F24">
        <w:rPr>
          <w:rFonts w:ascii="Arial" w:hAnsi="Arial" w:cs="Arial"/>
          <w:sz w:val="20"/>
          <w:szCs w:val="20"/>
        </w:rPr>
        <w:t xml:space="preserve">„rachunku </w:t>
      </w:r>
      <w:r w:rsidR="002C6162" w:rsidRPr="002C6162">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2C6162">
        <w:rPr>
          <w:rFonts w:ascii="Arial" w:hAnsi="Arial" w:cs="Arial"/>
          <w:sz w:val="20"/>
          <w:szCs w:val="20"/>
        </w:rPr>
        <w:t>;</w:t>
      </w:r>
    </w:p>
    <w:p w14:paraId="3F2CF814" w14:textId="20EDBCAB" w:rsidR="000C3B5C" w:rsidRPr="00632321" w:rsidRDefault="000C3B5C" w:rsidP="00632321">
      <w:pPr>
        <w:pStyle w:val="Akapitzlist"/>
        <w:numPr>
          <w:ilvl w:val="0"/>
          <w:numId w:val="6"/>
        </w:numPr>
        <w:jc w:val="both"/>
        <w:rPr>
          <w:rFonts w:ascii="Arial" w:hAnsi="Arial" w:cs="Arial"/>
          <w:sz w:val="20"/>
          <w:szCs w:val="20"/>
        </w:rPr>
      </w:pPr>
      <w:r w:rsidRPr="000C3B5C">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0C3B5C">
        <w:rPr>
          <w:rFonts w:ascii="Arial" w:hAnsi="Arial" w:cs="Arial"/>
          <w:sz w:val="20"/>
          <w:szCs w:val="20"/>
        </w:rPr>
        <w:t xml:space="preserve"> a realizatorem</w:t>
      </w:r>
      <w:r>
        <w:rPr>
          <w:rFonts w:ascii="Arial" w:hAnsi="Arial" w:cs="Arial"/>
          <w:sz w:val="20"/>
          <w:szCs w:val="20"/>
        </w:rPr>
        <w:t>;</w:t>
      </w:r>
    </w:p>
    <w:p w14:paraId="4A1C4588"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A457DC"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70CB6A83"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46C20A64"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1D158043"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5CE64D53" w14:textId="5FFB3164"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A35633" w:rsidRPr="00A35633">
        <w:rPr>
          <w:rFonts w:ascii="Arial" w:hAnsi="Arial" w:cs="Arial"/>
          <w:sz w:val="20"/>
          <w:szCs w:val="20"/>
        </w:rPr>
        <w:t>https://funduszeue.wzp.pl</w:t>
      </w:r>
      <w:r w:rsidR="00D63F29" w:rsidRPr="0067740F">
        <w:rPr>
          <w:rFonts w:ascii="Arial" w:hAnsi="Arial" w:cs="Arial"/>
          <w:sz w:val="20"/>
          <w:szCs w:val="20"/>
        </w:rPr>
        <w:t>.</w:t>
      </w:r>
    </w:p>
    <w:p w14:paraId="5EA0A5B4" w14:textId="77777777" w:rsidR="004465D3" w:rsidRPr="004465D3"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0A3151D5" w14:textId="179FCCAE"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8"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w:t>
      </w:r>
      <w:r w:rsidRPr="00095756">
        <w:rPr>
          <w:rFonts w:ascii="Arial" w:hAnsi="Arial" w:cs="Arial"/>
          <w:sz w:val="20"/>
          <w:szCs w:val="20"/>
        </w:rPr>
        <w:t>);</w:t>
      </w:r>
    </w:p>
    <w:p w14:paraId="211D0257" w14:textId="1C0CBCC4"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072035">
        <w:rPr>
          <w:rFonts w:ascii="Arial" w:hAnsi="Arial" w:cs="Arial"/>
          <w:sz w:val="20"/>
          <w:szCs w:val="20"/>
        </w:rPr>
        <w:t xml:space="preserve"> </w:t>
      </w:r>
      <w:bookmarkStart w:id="9" w:name="_Hlk139029190"/>
      <w:r w:rsidR="00EC7563">
        <w:rPr>
          <w:rFonts w:ascii="Arial" w:hAnsi="Arial" w:cs="Arial"/>
          <w:sz w:val="20"/>
          <w:szCs w:val="20"/>
        </w:rPr>
        <w:t xml:space="preserve">(Dz. U. z </w:t>
      </w:r>
      <w:r w:rsidR="004465D3">
        <w:rPr>
          <w:rFonts w:ascii="Arial" w:hAnsi="Arial" w:cs="Arial"/>
          <w:sz w:val="20"/>
          <w:szCs w:val="20"/>
        </w:rPr>
        <w:t>2024 r</w:t>
      </w:r>
      <w:r w:rsidR="00EC7563">
        <w:rPr>
          <w:rFonts w:ascii="Arial" w:hAnsi="Arial" w:cs="Arial"/>
          <w:sz w:val="20"/>
          <w:szCs w:val="20"/>
        </w:rPr>
        <w:t xml:space="preserve">. poz. </w:t>
      </w:r>
      <w:r w:rsidR="004465D3">
        <w:rPr>
          <w:rFonts w:ascii="Arial" w:hAnsi="Arial" w:cs="Arial"/>
          <w:sz w:val="20"/>
          <w:szCs w:val="20"/>
        </w:rPr>
        <w:t xml:space="preserve">1320 </w:t>
      </w:r>
      <w:r w:rsidR="00072035" w:rsidRPr="00072035">
        <w:rPr>
          <w:rFonts w:ascii="Arial" w:hAnsi="Arial" w:cs="Arial"/>
          <w:sz w:val="20"/>
          <w:szCs w:val="20"/>
        </w:rPr>
        <w:t>z</w:t>
      </w:r>
      <w:r w:rsidR="004465D3">
        <w:rPr>
          <w:rFonts w:ascii="Arial" w:hAnsi="Arial" w:cs="Arial"/>
          <w:sz w:val="20"/>
          <w:szCs w:val="20"/>
        </w:rPr>
        <w:t>e</w:t>
      </w:r>
      <w:r w:rsidR="00072035" w:rsidRPr="00072035">
        <w:rPr>
          <w:rFonts w:ascii="Arial" w:hAnsi="Arial" w:cs="Arial"/>
          <w:sz w:val="20"/>
          <w:szCs w:val="20"/>
        </w:rPr>
        <w:t xml:space="preserve"> zm.)</w:t>
      </w:r>
      <w:bookmarkEnd w:id="9"/>
      <w:r w:rsidRPr="00E467AA">
        <w:rPr>
          <w:rFonts w:ascii="Arial" w:hAnsi="Arial" w:cs="Arial"/>
          <w:sz w:val="20"/>
          <w:szCs w:val="20"/>
        </w:rPr>
        <w:t>;</w:t>
      </w:r>
    </w:p>
    <w:p w14:paraId="70EF92A7" w14:textId="11AE1F9D"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EC7563">
        <w:rPr>
          <w:rFonts w:ascii="Arial" w:hAnsi="Arial" w:cs="Arial"/>
          <w:sz w:val="20"/>
          <w:szCs w:val="20"/>
        </w:rPr>
        <w:t xml:space="preserve">Dz. U. z </w:t>
      </w:r>
      <w:r w:rsidR="004465D3">
        <w:rPr>
          <w:rFonts w:ascii="Arial" w:hAnsi="Arial" w:cs="Arial"/>
          <w:sz w:val="20"/>
          <w:szCs w:val="20"/>
        </w:rPr>
        <w:t xml:space="preserve">2025 </w:t>
      </w:r>
      <w:r w:rsidR="00EC7563">
        <w:rPr>
          <w:rFonts w:ascii="Arial" w:hAnsi="Arial" w:cs="Arial"/>
          <w:sz w:val="20"/>
          <w:szCs w:val="20"/>
        </w:rPr>
        <w:t xml:space="preserve">r. poz. </w:t>
      </w:r>
      <w:r w:rsidR="004465D3">
        <w:rPr>
          <w:rFonts w:ascii="Arial" w:hAnsi="Arial" w:cs="Arial"/>
          <w:sz w:val="20"/>
          <w:szCs w:val="20"/>
        </w:rPr>
        <w:t>1483</w:t>
      </w:r>
      <w:r w:rsidR="004465D3" w:rsidRPr="00E467AA">
        <w:rPr>
          <w:rFonts w:ascii="Arial" w:hAnsi="Arial" w:cs="Arial"/>
          <w:sz w:val="20"/>
          <w:szCs w:val="20"/>
        </w:rPr>
        <w:t xml:space="preserve"> </w:t>
      </w:r>
      <w:r w:rsidR="00095756" w:rsidRPr="00E467AA">
        <w:rPr>
          <w:rFonts w:ascii="Arial" w:hAnsi="Arial" w:cs="Arial"/>
          <w:sz w:val="20"/>
          <w:szCs w:val="20"/>
        </w:rPr>
        <w:t>z</w:t>
      </w:r>
      <w:r w:rsidR="004465D3">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31DA02B6"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„wkładzie własnym” oznacza to wkład Beneficjenta do projektu (pieniężny lub niepieniężny) przeznaczony na pokrycie wydatków kwalifikowalnych, które nie zostaną Beneficjentowi </w:t>
      </w:r>
      <w:r w:rsidRPr="00E467AA">
        <w:rPr>
          <w:rFonts w:ascii="Arial" w:hAnsi="Arial" w:cs="Arial"/>
          <w:sz w:val="20"/>
          <w:szCs w:val="20"/>
        </w:rPr>
        <w:lastRenderedPageBreak/>
        <w:t>przekazany w formie dofinansowania (różnica między kwotą wydatków kwalifikowalnych a kwotą dofinansowania przekazaną beneficjentowi, zgodnie ze stopą dofinansowania dla projektu rozumianą jako % dofinansowania wydatków kwalifikowalnych);</w:t>
      </w:r>
    </w:p>
    <w:p w14:paraId="13A6C547" w14:textId="77777777" w:rsidR="00AB1C18" w:rsidRPr="00AB1C18"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B1C18">
        <w:rPr>
          <w:rFonts w:ascii="Arial" w:hAnsi="Arial" w:cs="Arial"/>
          <w:i/>
          <w:sz w:val="20"/>
          <w:szCs w:val="20"/>
        </w:rPr>
        <w:t>;</w:t>
      </w:r>
      <w:r w:rsidR="003F4B28" w:rsidRPr="003F4B28" w:rsidDel="003F4B28">
        <w:rPr>
          <w:rFonts w:ascii="Arial" w:hAnsi="Arial" w:cs="Arial"/>
          <w:i/>
          <w:sz w:val="20"/>
          <w:szCs w:val="20"/>
        </w:rPr>
        <w:t xml:space="preserve"> </w:t>
      </w:r>
    </w:p>
    <w:p w14:paraId="7FEB015E"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06569"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0"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0"/>
      <w:r w:rsidR="000F2CBA" w:rsidRPr="002A4AA8">
        <w:rPr>
          <w:rFonts w:ascii="Arial" w:hAnsi="Arial" w:cs="Arial"/>
          <w:i/>
          <w:sz w:val="20"/>
          <w:szCs w:val="20"/>
        </w:rPr>
        <w:t>;</w:t>
      </w:r>
    </w:p>
    <w:p w14:paraId="255F6D80"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58F880D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072D067"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1" w:name="_Hlk132791213"/>
      <w:r w:rsidRPr="00B85F0B">
        <w:rPr>
          <w:rFonts w:ascii="Arial" w:hAnsi="Arial" w:cs="Arial"/>
          <w:sz w:val="20"/>
          <w:szCs w:val="20"/>
        </w:rPr>
        <w:t>wydatków na lata 2021-2027</w:t>
      </w:r>
      <w:bookmarkEnd w:id="11"/>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5FB1F0A2"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bookmarkStart w:id="12" w:name="_Hlk139282939"/>
      <w:r w:rsidRPr="00B85F0B">
        <w:rPr>
          <w:rFonts w:ascii="Arial" w:hAnsi="Arial" w:cs="Arial"/>
          <w:sz w:val="20"/>
          <w:szCs w:val="20"/>
        </w:rPr>
        <w:t>Wytyczne dotyczące realizacji projektów z udziałem środków Europejskiego Funduszu Społecznego Plus</w:t>
      </w:r>
      <w:bookmarkEnd w:id="12"/>
      <w:r w:rsidRPr="00B85F0B">
        <w:rPr>
          <w:rFonts w:ascii="Arial" w:hAnsi="Arial" w:cs="Arial"/>
          <w:sz w:val="20"/>
          <w:szCs w:val="20"/>
        </w:rPr>
        <w:t xml:space="preserve">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4869624C"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DECE996"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54C9C927"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C36B6B5"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3A0C19EB" w14:textId="77777777" w:rsidR="009D490C" w:rsidRPr="002A4AA8" w:rsidRDefault="00F44DAE" w:rsidP="00C2112A">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D4B0FE1" w14:textId="77777777" w:rsidR="009D490C" w:rsidRPr="002A4AA8" w:rsidRDefault="009D490C" w:rsidP="00C2112A">
      <w:pPr>
        <w:pStyle w:val="xl33"/>
        <w:keepNext/>
        <w:spacing w:after="60" w:line="360" w:lineRule="auto"/>
        <w:rPr>
          <w:rFonts w:ascii="Arial" w:hAnsi="Arial" w:cs="Arial"/>
          <w:szCs w:val="20"/>
        </w:rPr>
      </w:pPr>
      <w:r w:rsidRPr="002A4AA8">
        <w:rPr>
          <w:rFonts w:ascii="Arial" w:hAnsi="Arial" w:cs="Arial"/>
          <w:szCs w:val="20"/>
        </w:rPr>
        <w:t>§ 2.</w:t>
      </w:r>
    </w:p>
    <w:p w14:paraId="43AD1DD4"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bookmarkStart w:id="13" w:name="_Hlk138943279"/>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635E27D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4"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E2BCE3B"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19386D2" w14:textId="354AB391" w:rsidR="003D6705" w:rsidRPr="00DB1843" w:rsidRDefault="003D6705" w:rsidP="00DB1843">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 xml:space="preserve">w kwocie … zł (słownie: </w:t>
      </w:r>
      <w:r w:rsidRPr="00DB1843">
        <w:rPr>
          <w:rFonts w:ascii="Arial" w:hAnsi="Arial" w:cs="Arial"/>
          <w:iCs/>
          <w:sz w:val="20"/>
          <w:szCs w:val="20"/>
        </w:rPr>
        <w:t>…), co stanowi</w:t>
      </w:r>
      <w:r w:rsidR="00FD2C37" w:rsidRPr="00DB1843">
        <w:rPr>
          <w:rFonts w:ascii="Arial" w:hAnsi="Arial" w:cs="Arial"/>
          <w:iCs/>
          <w:sz w:val="20"/>
          <w:szCs w:val="20"/>
        </w:rPr>
        <w:t xml:space="preserve"> </w:t>
      </w:r>
      <w:r w:rsidR="00E96DE7" w:rsidRPr="00DB1843">
        <w:rPr>
          <w:rFonts w:ascii="Arial" w:hAnsi="Arial" w:cs="Arial"/>
          <w:iCs/>
          <w:sz w:val="20"/>
          <w:szCs w:val="20"/>
        </w:rPr>
        <w:t>maksymalnie</w:t>
      </w:r>
      <w:r w:rsidRPr="00DB1843">
        <w:rPr>
          <w:rFonts w:ascii="Arial" w:hAnsi="Arial" w:cs="Arial"/>
          <w:iCs/>
          <w:sz w:val="20"/>
          <w:szCs w:val="20"/>
        </w:rPr>
        <w:t xml:space="preserve">  </w:t>
      </w:r>
      <w:r w:rsidR="001C0A3F">
        <w:rPr>
          <w:rFonts w:ascii="Arial" w:hAnsi="Arial" w:cs="Arial"/>
          <w:iCs/>
          <w:sz w:val="20"/>
          <w:szCs w:val="20"/>
        </w:rPr>
        <w:t>85,00</w:t>
      </w:r>
      <w:r w:rsidR="001C0A3F" w:rsidRPr="00DB1843">
        <w:rPr>
          <w:rFonts w:ascii="Arial" w:hAnsi="Arial" w:cs="Arial"/>
          <w:iCs/>
          <w:sz w:val="20"/>
          <w:szCs w:val="20"/>
        </w:rPr>
        <w:t xml:space="preserve"> </w:t>
      </w:r>
      <w:r w:rsidRPr="00DB1843">
        <w:rPr>
          <w:rFonts w:ascii="Arial" w:hAnsi="Arial" w:cs="Arial"/>
          <w:iCs/>
          <w:sz w:val="20"/>
          <w:szCs w:val="20"/>
        </w:rPr>
        <w:t>%</w:t>
      </w:r>
      <w:r w:rsidR="00E96DE7" w:rsidRPr="00DB1843">
        <w:rPr>
          <w:rStyle w:val="Odwoanieprzypisudolnego"/>
          <w:rFonts w:ascii="Arial" w:hAnsi="Arial" w:cs="Arial"/>
          <w:iCs/>
          <w:sz w:val="20"/>
          <w:szCs w:val="20"/>
        </w:rPr>
        <w:footnoteReference w:id="11"/>
      </w:r>
      <w:r w:rsidRPr="00DB1843">
        <w:rPr>
          <w:rFonts w:ascii="Arial" w:hAnsi="Arial" w:cs="Arial"/>
          <w:iCs/>
          <w:sz w:val="20"/>
          <w:szCs w:val="20"/>
        </w:rPr>
        <w:t xml:space="preserve"> wydatków kwalifikowalnych Projektu,</w:t>
      </w:r>
    </w:p>
    <w:p w14:paraId="73A81AE0" w14:textId="77777777" w:rsidR="003D6705" w:rsidRPr="00DB1843" w:rsidRDefault="003D6705" w:rsidP="00DB1843">
      <w:pPr>
        <w:pStyle w:val="Tekstpodstawowy"/>
        <w:numPr>
          <w:ilvl w:val="1"/>
          <w:numId w:val="32"/>
        </w:numPr>
        <w:tabs>
          <w:tab w:val="clear" w:pos="900"/>
        </w:tabs>
        <w:spacing w:after="60"/>
        <w:rPr>
          <w:rFonts w:ascii="Arial" w:hAnsi="Arial" w:cs="Arial"/>
          <w:sz w:val="20"/>
          <w:szCs w:val="20"/>
        </w:rPr>
      </w:pPr>
      <w:r w:rsidRPr="00DB1843">
        <w:rPr>
          <w:rFonts w:ascii="Arial" w:hAnsi="Arial" w:cs="Arial"/>
          <w:sz w:val="20"/>
          <w:szCs w:val="20"/>
        </w:rPr>
        <w:t xml:space="preserve">ze środków dotacji celowej </w:t>
      </w:r>
      <w:r w:rsidRPr="00DB1843">
        <w:rPr>
          <w:rFonts w:ascii="Arial" w:hAnsi="Arial" w:cs="Arial"/>
          <w:iCs/>
          <w:sz w:val="20"/>
          <w:szCs w:val="20"/>
        </w:rPr>
        <w:t>w kwocie … zł (słownie: …)</w:t>
      </w:r>
      <w:r w:rsidRPr="00DB1843">
        <w:rPr>
          <w:rFonts w:ascii="Arial" w:hAnsi="Arial" w:cs="Arial"/>
          <w:sz w:val="20"/>
          <w:szCs w:val="20"/>
        </w:rPr>
        <w:t>;</w:t>
      </w:r>
    </w:p>
    <w:p w14:paraId="131BF57E" w14:textId="38EC0D65" w:rsidR="003D6705" w:rsidRPr="00DB1843" w:rsidRDefault="003D6705" w:rsidP="00DB1843">
      <w:pPr>
        <w:pStyle w:val="Tekstpodstawowy"/>
        <w:numPr>
          <w:ilvl w:val="0"/>
          <w:numId w:val="23"/>
        </w:numPr>
        <w:spacing w:after="60"/>
        <w:rPr>
          <w:rFonts w:ascii="Arial" w:hAnsi="Arial" w:cs="Arial"/>
          <w:sz w:val="20"/>
          <w:szCs w:val="20"/>
        </w:rPr>
      </w:pPr>
      <w:r w:rsidRPr="00DB1843">
        <w:rPr>
          <w:rFonts w:ascii="Arial" w:hAnsi="Arial" w:cs="Arial"/>
          <w:sz w:val="20"/>
          <w:szCs w:val="20"/>
        </w:rPr>
        <w:t>wkład własny w kwocie … zł (słownie …)</w:t>
      </w:r>
      <w:r w:rsidRPr="00DB1843">
        <w:rPr>
          <w:rFonts w:ascii="Arial" w:hAnsi="Arial" w:cs="Arial"/>
          <w:iCs/>
          <w:sz w:val="20"/>
          <w:szCs w:val="20"/>
        </w:rPr>
        <w:t xml:space="preserve">, </w:t>
      </w:r>
      <w:r w:rsidR="000445EB" w:rsidRPr="00DB1843">
        <w:rPr>
          <w:rFonts w:ascii="Arial" w:hAnsi="Arial" w:cs="Arial"/>
          <w:iCs/>
          <w:sz w:val="20"/>
          <w:szCs w:val="20"/>
        </w:rPr>
        <w:t xml:space="preserve">który stanowi </w:t>
      </w:r>
      <w:r w:rsidR="001C0A3F" w:rsidRPr="001C0A3F">
        <w:rPr>
          <w:rFonts w:ascii="Arial" w:hAnsi="Arial" w:cs="Arial"/>
          <w:iCs/>
          <w:sz w:val="20"/>
          <w:szCs w:val="20"/>
        </w:rPr>
        <w:t>nie mniej niż</w:t>
      </w:r>
      <w:r w:rsidR="008D0841" w:rsidRPr="00DB1843">
        <w:rPr>
          <w:rFonts w:ascii="Arial" w:hAnsi="Arial" w:cs="Arial"/>
          <w:iCs/>
          <w:sz w:val="20"/>
          <w:szCs w:val="20"/>
        </w:rPr>
        <w:t xml:space="preserve"> </w:t>
      </w:r>
      <w:r w:rsidR="000445EB" w:rsidRPr="00DB1843">
        <w:rPr>
          <w:rFonts w:ascii="Arial" w:hAnsi="Arial" w:cs="Arial"/>
          <w:iCs/>
          <w:sz w:val="20"/>
          <w:szCs w:val="20"/>
        </w:rPr>
        <w:t>... %</w:t>
      </w:r>
      <w:r w:rsidR="00E96DE7" w:rsidRPr="00DB1843">
        <w:rPr>
          <w:rStyle w:val="Odwoanieprzypisudolnego"/>
          <w:rFonts w:ascii="Arial" w:hAnsi="Arial" w:cs="Arial"/>
          <w:iCs/>
          <w:sz w:val="20"/>
          <w:szCs w:val="20"/>
        </w:rPr>
        <w:footnoteReference w:id="12"/>
      </w:r>
      <w:r w:rsidR="000445EB" w:rsidRPr="00DB1843">
        <w:rPr>
          <w:rFonts w:ascii="Arial" w:hAnsi="Arial" w:cs="Arial"/>
          <w:iCs/>
          <w:sz w:val="20"/>
          <w:szCs w:val="20"/>
        </w:rPr>
        <w:t xml:space="preserve">wydatków kwalifikowalnych Projektu, </w:t>
      </w:r>
      <w:r w:rsidRPr="00DB1843">
        <w:rPr>
          <w:rFonts w:ascii="Arial" w:hAnsi="Arial" w:cs="Arial"/>
          <w:iCs/>
          <w:sz w:val="20"/>
          <w:szCs w:val="20"/>
        </w:rPr>
        <w:t>z następujących źródeł</w:t>
      </w:r>
      <w:r w:rsidR="000F6793" w:rsidRPr="00DB1843">
        <w:rPr>
          <w:rStyle w:val="Odwoanieprzypisudolnego"/>
          <w:rFonts w:ascii="Arial" w:hAnsi="Arial" w:cs="Arial"/>
          <w:iCs/>
          <w:sz w:val="20"/>
          <w:szCs w:val="20"/>
        </w:rPr>
        <w:footnoteReference w:id="13"/>
      </w:r>
      <w:r w:rsidRPr="00DB1843">
        <w:rPr>
          <w:rFonts w:ascii="Arial" w:hAnsi="Arial" w:cs="Arial"/>
          <w:sz w:val="20"/>
          <w:szCs w:val="20"/>
        </w:rPr>
        <w:t>:</w:t>
      </w:r>
    </w:p>
    <w:p w14:paraId="32A5AED4" w14:textId="77777777" w:rsidR="003D6705" w:rsidRPr="00DB1843" w:rsidRDefault="003D6705" w:rsidP="00DB1843">
      <w:pPr>
        <w:pStyle w:val="Tekstpodstawowy"/>
        <w:numPr>
          <w:ilvl w:val="0"/>
          <w:numId w:val="33"/>
        </w:numPr>
        <w:tabs>
          <w:tab w:val="clear" w:pos="900"/>
        </w:tabs>
        <w:spacing w:after="60"/>
        <w:rPr>
          <w:rFonts w:ascii="Arial" w:hAnsi="Arial" w:cs="Arial"/>
          <w:sz w:val="20"/>
          <w:szCs w:val="20"/>
        </w:rPr>
      </w:pPr>
      <w:r w:rsidRPr="00DB1843">
        <w:rPr>
          <w:rFonts w:ascii="Arial" w:hAnsi="Arial" w:cs="Arial"/>
          <w:sz w:val="20"/>
          <w:szCs w:val="20"/>
        </w:rPr>
        <w:t>ze środków …… w kwocie … zł (słownie …),</w:t>
      </w:r>
    </w:p>
    <w:p w14:paraId="1930BC81" w14:textId="77777777" w:rsidR="003D6705" w:rsidRPr="00DB1843" w:rsidRDefault="003D6705" w:rsidP="00DB1843">
      <w:pPr>
        <w:pStyle w:val="Tekstpodstawowy"/>
        <w:numPr>
          <w:ilvl w:val="0"/>
          <w:numId w:val="33"/>
        </w:numPr>
        <w:tabs>
          <w:tab w:val="clear" w:pos="900"/>
        </w:tabs>
        <w:spacing w:after="60"/>
        <w:rPr>
          <w:rFonts w:ascii="Arial" w:hAnsi="Arial" w:cs="Arial"/>
          <w:sz w:val="20"/>
          <w:szCs w:val="20"/>
        </w:rPr>
      </w:pPr>
      <w:r w:rsidRPr="00DB1843">
        <w:rPr>
          <w:rFonts w:ascii="Arial" w:hAnsi="Arial" w:cs="Arial"/>
          <w:sz w:val="20"/>
          <w:szCs w:val="20"/>
        </w:rPr>
        <w:t>ze środków …… w kwocie … zł (słownie …).</w:t>
      </w:r>
    </w:p>
    <w:bookmarkEnd w:id="13"/>
    <w:bookmarkEnd w:id="14"/>
    <w:p w14:paraId="7DBC7142" w14:textId="77777777" w:rsidR="003E0F1C" w:rsidRPr="002A4AA8" w:rsidRDefault="008064CA" w:rsidP="00DB1843">
      <w:pPr>
        <w:pStyle w:val="Tekstpodstawowy"/>
        <w:numPr>
          <w:ilvl w:val="0"/>
          <w:numId w:val="18"/>
        </w:numPr>
        <w:tabs>
          <w:tab w:val="clear" w:pos="900"/>
        </w:tabs>
        <w:autoSpaceDE w:val="0"/>
        <w:autoSpaceDN w:val="0"/>
        <w:spacing w:after="60"/>
        <w:rPr>
          <w:rFonts w:ascii="Arial" w:hAnsi="Arial" w:cs="Arial"/>
          <w:iCs/>
          <w:sz w:val="20"/>
          <w:szCs w:val="20"/>
        </w:rPr>
      </w:pPr>
      <w:r w:rsidRPr="00DB1843">
        <w:rPr>
          <w:rFonts w:ascii="Arial" w:hAnsi="Arial" w:cs="Arial"/>
          <w:sz w:val="20"/>
          <w:szCs w:val="20"/>
        </w:rPr>
        <w:lastRenderedPageBreak/>
        <w:t>D</w:t>
      </w:r>
      <w:r w:rsidR="009D490C" w:rsidRPr="00DB1843">
        <w:rPr>
          <w:rFonts w:ascii="Arial" w:hAnsi="Arial" w:cs="Arial"/>
          <w:sz w:val="20"/>
          <w:szCs w:val="20"/>
        </w:rPr>
        <w:t>ofinansowanie</w:t>
      </w:r>
      <w:r w:rsidRPr="00DB1843">
        <w:rPr>
          <w:rFonts w:ascii="Arial" w:hAnsi="Arial" w:cs="Arial"/>
          <w:sz w:val="20"/>
          <w:szCs w:val="20"/>
        </w:rPr>
        <w:t xml:space="preserve">, o którym mowa w ust. </w:t>
      </w:r>
      <w:r w:rsidR="008752C0" w:rsidRPr="00DB1843">
        <w:rPr>
          <w:rFonts w:ascii="Arial" w:hAnsi="Arial" w:cs="Arial"/>
          <w:sz w:val="20"/>
          <w:szCs w:val="20"/>
        </w:rPr>
        <w:t xml:space="preserve">2 pkt </w:t>
      </w:r>
      <w:r w:rsidR="0081354D" w:rsidRPr="00DB1843">
        <w:rPr>
          <w:rFonts w:ascii="Arial" w:hAnsi="Arial" w:cs="Arial"/>
          <w:sz w:val="20"/>
          <w:szCs w:val="20"/>
        </w:rPr>
        <w:t>1</w:t>
      </w:r>
      <w:r w:rsidR="001E6817" w:rsidRPr="00DB1843">
        <w:rPr>
          <w:rFonts w:ascii="Arial" w:hAnsi="Arial" w:cs="Arial"/>
          <w:sz w:val="20"/>
          <w:szCs w:val="20"/>
        </w:rPr>
        <w:t>,</w:t>
      </w:r>
      <w:r w:rsidR="00DF6FE3" w:rsidRPr="00DB1843">
        <w:rPr>
          <w:rFonts w:ascii="Arial" w:hAnsi="Arial" w:cs="Arial"/>
          <w:sz w:val="20"/>
          <w:szCs w:val="20"/>
        </w:rPr>
        <w:t xml:space="preserve"> </w:t>
      </w:r>
      <w:r w:rsidRPr="00DB1843">
        <w:rPr>
          <w:rFonts w:ascii="Arial" w:hAnsi="Arial" w:cs="Arial"/>
          <w:sz w:val="20"/>
          <w:szCs w:val="20"/>
        </w:rPr>
        <w:t>jest przeznaczone</w:t>
      </w:r>
      <w:r w:rsidRPr="002A4AA8">
        <w:rPr>
          <w:rFonts w:ascii="Arial" w:hAnsi="Arial" w:cs="Arial"/>
          <w:sz w:val="20"/>
          <w:szCs w:val="20"/>
        </w:rPr>
        <w:t xml:space="preserv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151ED5C"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7F0BA9FA"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7D84C790" w14:textId="0717E947"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DB1843">
        <w:rPr>
          <w:rFonts w:ascii="Arial" w:hAnsi="Arial" w:cs="Arial"/>
          <w:sz w:val="20"/>
          <w:szCs w:val="20"/>
        </w:rPr>
        <w:t>%</w:t>
      </w:r>
      <w:r w:rsidR="00D72B7C" w:rsidRPr="00DB184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5D0184" w14:textId="77777777" w:rsidR="00DB1843" w:rsidRPr="002A4AA8" w:rsidRDefault="00DB1843" w:rsidP="00DB1843">
      <w:pPr>
        <w:pStyle w:val="Tekstpodstawowy"/>
        <w:tabs>
          <w:tab w:val="clear" w:pos="900"/>
        </w:tabs>
        <w:autoSpaceDE w:val="0"/>
        <w:autoSpaceDN w:val="0"/>
        <w:spacing w:after="60"/>
        <w:ind w:left="360"/>
        <w:rPr>
          <w:rFonts w:ascii="Arial" w:hAnsi="Arial" w:cs="Arial"/>
          <w:sz w:val="20"/>
          <w:szCs w:val="20"/>
        </w:rPr>
      </w:pPr>
    </w:p>
    <w:p w14:paraId="69E8E74E" w14:textId="77777777" w:rsidR="00B86C41" w:rsidRPr="002A4AA8" w:rsidRDefault="00B86C41" w:rsidP="00350F7A">
      <w:pPr>
        <w:pStyle w:val="Tekstpodstawowy"/>
        <w:spacing w:after="60"/>
        <w:ind w:left="360"/>
        <w:rPr>
          <w:rFonts w:ascii="Arial" w:hAnsi="Arial" w:cs="Arial"/>
          <w:sz w:val="20"/>
          <w:szCs w:val="20"/>
        </w:rPr>
      </w:pPr>
    </w:p>
    <w:p w14:paraId="26FE8F40" w14:textId="77777777" w:rsidR="004E28E0" w:rsidRPr="002A4AA8" w:rsidRDefault="004E28E0" w:rsidP="00C2112A">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0ECA6404"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56BB829"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084B40C"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4DFBD7D9"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51946F1B" w14:textId="77777777" w:rsidR="004E28E0" w:rsidRPr="002A4AA8" w:rsidRDefault="004E28E0" w:rsidP="00350F7A">
      <w:pPr>
        <w:pStyle w:val="Tekstpodstawowy"/>
        <w:spacing w:after="60"/>
        <w:jc w:val="center"/>
        <w:rPr>
          <w:rFonts w:ascii="Arial" w:hAnsi="Arial" w:cs="Arial"/>
          <w:sz w:val="20"/>
          <w:szCs w:val="20"/>
        </w:rPr>
      </w:pPr>
    </w:p>
    <w:p w14:paraId="46773F64" w14:textId="77777777" w:rsidR="009D490C" w:rsidRPr="002A4AA8" w:rsidRDefault="009D490C" w:rsidP="00C2112A">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67C7BE56"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74DDCF5E"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7C693917"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6BC00F94"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xml:space="preserve">; w przypadku zmiany na stanowisku koordynatora projektu, Beneficjent zobowiązany jest do dostarczenia Instytucji Pośredniczącej aktualnego oświadczenia </w:t>
      </w:r>
      <w:r w:rsidR="005A22E1" w:rsidRPr="00E467AA">
        <w:rPr>
          <w:rFonts w:ascii="Arial" w:hAnsi="Arial" w:cs="Arial"/>
          <w:sz w:val="20"/>
          <w:szCs w:val="20"/>
        </w:rPr>
        <w:lastRenderedPageBreak/>
        <w:t>zawierającego dane koordynatora w terminie 14 dni kalendarzowych od wystąpienia zmiany na stanowisku koordynatora;</w:t>
      </w:r>
    </w:p>
    <w:p w14:paraId="42229415"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4397B216"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2D97C245"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3204A776" w14:textId="77777777" w:rsidR="003D53A3" w:rsidRPr="003D53A3" w:rsidRDefault="005812E8" w:rsidP="003D53A3">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3D53A3">
        <w:rPr>
          <w:rFonts w:ascii="Arial" w:hAnsi="Arial" w:cs="Arial"/>
          <w:sz w:val="20"/>
          <w:szCs w:val="20"/>
        </w:rPr>
        <w:t xml:space="preserve"> </w:t>
      </w:r>
      <w:r w:rsidR="003D53A3" w:rsidRPr="003D53A3">
        <w:rPr>
          <w:rFonts w:ascii="Arial" w:hAnsi="Arial" w:cs="Arial"/>
          <w:sz w:val="20"/>
          <w:szCs w:val="20"/>
        </w:rPr>
        <w:t>na wszystkich etapach wdrażania projektu zasad horyzontalnych                     tj.:</w:t>
      </w:r>
    </w:p>
    <w:p w14:paraId="77991DE6"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481CFE0F"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równości kobiet i mężczyzn; </w:t>
      </w:r>
    </w:p>
    <w:p w14:paraId="1B4B68E2"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zrównoważonego rozwoju; </w:t>
      </w:r>
    </w:p>
    <w:p w14:paraId="37035B00"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„nie czyń poważnych szkód” (DNSH - Do Not Significant Harm) </w:t>
      </w:r>
    </w:p>
    <w:p w14:paraId="16C6F1FC" w14:textId="77777777" w:rsidR="00F44DAE" w:rsidRPr="002A4AA8" w:rsidRDefault="003D53A3" w:rsidP="003D53A3">
      <w:pPr>
        <w:tabs>
          <w:tab w:val="left" w:pos="142"/>
        </w:tabs>
        <w:spacing w:after="60"/>
        <w:ind w:left="680"/>
        <w:jc w:val="both"/>
        <w:rPr>
          <w:rFonts w:ascii="Arial" w:hAnsi="Arial" w:cs="Arial"/>
          <w:sz w:val="20"/>
          <w:szCs w:val="20"/>
        </w:rPr>
      </w:pPr>
      <w:r w:rsidRPr="003D53A3">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3D53A3">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sidR="0054173B" w:rsidRPr="002A4AA8">
        <w:rPr>
          <w:rFonts w:ascii="Arial" w:hAnsi="Arial" w:cs="Arial"/>
          <w:sz w:val="20"/>
          <w:szCs w:val="20"/>
        </w:rPr>
        <w:t>;</w:t>
      </w:r>
    </w:p>
    <w:p w14:paraId="693E01FF" w14:textId="323AE25B"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4465D3" w:rsidRPr="00BB5189">
        <w:rPr>
          <w:rFonts w:ascii="Arial" w:hAnsi="Arial" w:cs="Arial"/>
          <w:i/>
          <w:sz w:val="20"/>
          <w:szCs w:val="20"/>
        </w:rPr>
        <w:t>202</w:t>
      </w:r>
      <w:r w:rsidR="004465D3">
        <w:rPr>
          <w:rFonts w:ascii="Arial" w:hAnsi="Arial" w:cs="Arial"/>
          <w:i/>
          <w:sz w:val="20"/>
          <w:szCs w:val="20"/>
        </w:rPr>
        <w:t>5</w:t>
      </w:r>
      <w:r w:rsidR="004465D3" w:rsidRPr="00BB5189">
        <w:rPr>
          <w:rFonts w:ascii="Arial" w:hAnsi="Arial" w:cs="Arial"/>
          <w:i/>
          <w:sz w:val="20"/>
          <w:szCs w:val="20"/>
        </w:rPr>
        <w:t xml:space="preserve"> </w:t>
      </w:r>
      <w:r w:rsidR="00B04252" w:rsidRPr="00BB5189">
        <w:rPr>
          <w:rFonts w:ascii="Arial" w:hAnsi="Arial" w:cs="Arial"/>
          <w:i/>
          <w:sz w:val="20"/>
          <w:szCs w:val="20"/>
        </w:rPr>
        <w:t xml:space="preserve">r. poz. </w:t>
      </w:r>
      <w:r w:rsidR="004465D3">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0ADF8F59"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D8AF88A"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76D8A3F"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605D4AA2"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76050815"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3A1408A9"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lastRenderedPageBreak/>
        <w:t>Projekt będzie realizowany przez:  ................</w:t>
      </w:r>
      <w:r w:rsidRPr="006A0757">
        <w:rPr>
          <w:rStyle w:val="Odwoanieprzypisudolnego"/>
          <w:rFonts w:ascii="Arial" w:hAnsi="Arial" w:cs="Arial"/>
          <w:sz w:val="20"/>
          <w:szCs w:val="20"/>
        </w:rPr>
        <w:footnoteReference w:id="31"/>
      </w:r>
    </w:p>
    <w:p w14:paraId="2D9D1F20"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7FBFDF65"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7EEA1E8C"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6A2E09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18FB555"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612C7709"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DF8976" w14:textId="77777777" w:rsidR="00C6656B" w:rsidRPr="00D278C2" w:rsidRDefault="00C6656B" w:rsidP="009D3F46">
      <w:pPr>
        <w:pStyle w:val="Tekstpodstawowy"/>
        <w:numPr>
          <w:ilvl w:val="0"/>
          <w:numId w:val="60"/>
        </w:numPr>
        <w:tabs>
          <w:tab w:val="clear" w:pos="900"/>
        </w:tabs>
        <w:autoSpaceDE w:val="0"/>
        <w:autoSpaceDN w:val="0"/>
        <w:spacing w:after="60"/>
        <w:ind w:left="709"/>
        <w:rPr>
          <w:rFonts w:ascii="Arial" w:hAnsi="Arial" w:cs="Arial"/>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w:t>
      </w:r>
      <w:r w:rsidRPr="00D278C2">
        <w:rPr>
          <w:rFonts w:ascii="Arial" w:hAnsi="Arial" w:cs="Arial"/>
          <w:sz w:val="20"/>
          <w:szCs w:val="20"/>
        </w:rPr>
        <w:t xml:space="preserve">stosowania nowej wersji Wytycznych. </w:t>
      </w:r>
    </w:p>
    <w:p w14:paraId="77A92AA3" w14:textId="77777777" w:rsidR="00025136" w:rsidRPr="003542F3" w:rsidRDefault="00025136" w:rsidP="00D278C2">
      <w:pPr>
        <w:pStyle w:val="Tekstpodstawowy"/>
        <w:numPr>
          <w:ilvl w:val="0"/>
          <w:numId w:val="26"/>
        </w:numPr>
        <w:tabs>
          <w:tab w:val="clear" w:pos="900"/>
        </w:tabs>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8"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2FD5A6F4"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9" w:name="_Hlk5345834"/>
      <w:bookmarkStart w:id="20"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9"/>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8"/>
    <w:bookmarkEnd w:id="20"/>
    <w:p w14:paraId="3272B33C"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1" w:name="_Hlk5345882"/>
      <w:r w:rsidRPr="002A4AA8">
        <w:rPr>
          <w:rFonts w:ascii="Arial" w:hAnsi="Arial" w:cs="Arial"/>
          <w:sz w:val="20"/>
          <w:szCs w:val="20"/>
        </w:rPr>
        <w:t xml:space="preserve">za pośrednictwem </w:t>
      </w:r>
      <w:bookmarkEnd w:id="21"/>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7552E168"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079E401B"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5D0DFFE2"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D1E6427"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w:t>
      </w:r>
      <w:r w:rsidR="00117C8D" w:rsidRPr="00117C8D">
        <w:rPr>
          <w:rFonts w:ascii="Arial" w:hAnsi="Arial" w:cs="Arial"/>
          <w:sz w:val="20"/>
          <w:szCs w:val="20"/>
        </w:rPr>
        <w:lastRenderedPageBreak/>
        <w:t>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11F53152" w14:textId="77777777" w:rsidR="00790C4D" w:rsidRPr="00790C4D" w:rsidRDefault="00790C4D" w:rsidP="00B54872">
      <w:pPr>
        <w:pStyle w:val="Akapitzlist"/>
        <w:numPr>
          <w:ilvl w:val="0"/>
          <w:numId w:val="26"/>
        </w:numPr>
        <w:jc w:val="both"/>
        <w:rPr>
          <w:rFonts w:ascii="Arial" w:hAnsi="Arial" w:cs="Arial"/>
          <w:sz w:val="20"/>
          <w:szCs w:val="20"/>
        </w:rPr>
      </w:pPr>
      <w:r w:rsidRPr="00790C4D">
        <w:rPr>
          <w:rFonts w:ascii="Arial" w:hAnsi="Arial" w:cs="Arial"/>
          <w:sz w:val="20"/>
          <w:szCs w:val="20"/>
        </w:rPr>
        <w:t>Beneficjent zapewni, że uczestnik projektu nie otrzymuje jednocześnie wsparcia w więcej niż jednym projekcie z zakresu aktywizacji społeczno-zawodowej dofinansowanym ze środków EFS+. Beneficjent zobowiązany jest informować uczestników projektu o braku możliwości jednoczesnego otrzymywania wsparcia w więcej niż jednym projekcie z zakresu aktywizacji społeczno-zawodowej dofinansowanym ze środków EFS+. Informacja taka musi zostać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w:t>
      </w:r>
      <w:r w:rsidR="00B54872">
        <w:rPr>
          <w:rFonts w:ascii="Arial" w:hAnsi="Arial" w:cs="Arial"/>
          <w:sz w:val="20"/>
          <w:szCs w:val="20"/>
        </w:rPr>
        <w:t>ę</w:t>
      </w:r>
      <w:r w:rsidRPr="00790C4D">
        <w:rPr>
          <w:rFonts w:ascii="Arial" w:hAnsi="Arial" w:cs="Arial"/>
          <w:sz w:val="20"/>
          <w:szCs w:val="20"/>
        </w:rPr>
        <w:t xml:space="preserve"> o tym fakcie.  Ponad to, Beneficjent zobowiązany jest potwierdzić fakt przeprowadzenia wyżej opisanej weryfikacji w postępie rzeczowym wniosku o płatność . </w:t>
      </w:r>
      <w:r>
        <w:rPr>
          <w:rStyle w:val="Odwoanieprzypisudolnego"/>
          <w:rFonts w:ascii="Arial" w:hAnsi="Arial" w:cs="Arial"/>
          <w:sz w:val="20"/>
          <w:szCs w:val="20"/>
        </w:rPr>
        <w:footnoteReference w:id="36"/>
      </w:r>
    </w:p>
    <w:p w14:paraId="0671C1BA"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521B31E"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2"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08E168BC" w14:textId="77777777" w:rsidR="00884811" w:rsidRPr="00E467AA" w:rsidRDefault="00884811" w:rsidP="00596006">
      <w:pPr>
        <w:pStyle w:val="Akapitzlist"/>
        <w:numPr>
          <w:ilvl w:val="0"/>
          <w:numId w:val="26"/>
        </w:numPr>
        <w:jc w:val="both"/>
        <w:rPr>
          <w:rFonts w:ascii="Arial" w:hAnsi="Arial" w:cs="Arial"/>
          <w:sz w:val="20"/>
          <w:szCs w:val="20"/>
        </w:rPr>
      </w:pPr>
      <w:bookmarkStart w:id="23" w:name="_Hlk136332130"/>
      <w:bookmarkEnd w:id="22"/>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4A7B97D0" w14:textId="77777777" w:rsidR="00884811" w:rsidRPr="00E467AA" w:rsidRDefault="00884811" w:rsidP="00596006">
      <w:pPr>
        <w:pStyle w:val="Akapitzlist"/>
        <w:numPr>
          <w:ilvl w:val="0"/>
          <w:numId w:val="26"/>
        </w:numPr>
        <w:jc w:val="both"/>
        <w:rPr>
          <w:rFonts w:ascii="Arial" w:hAnsi="Arial" w:cs="Arial"/>
          <w:sz w:val="20"/>
          <w:szCs w:val="20"/>
        </w:rPr>
      </w:pPr>
      <w:bookmarkStart w:id="24" w:name="_Hlk136332138"/>
      <w:bookmarkEnd w:id="23"/>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27BE427" w14:textId="77777777" w:rsidR="00327356" w:rsidRPr="00E467AA" w:rsidRDefault="00853C1D" w:rsidP="00596006">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853C1D">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853C1D">
        <w:rPr>
          <w:rFonts w:ascii="Arial" w:hAnsi="Arial" w:cs="Arial"/>
          <w:sz w:val="20"/>
          <w:szCs w:val="20"/>
        </w:rPr>
        <w:t>o tym fakcie IP oraz do podjęcia środków zaradczych mających na celu zapobieżenie ewentualnej szkodzie lub naprawienie szkody spowodowanej przez konflikt interesów.</w:t>
      </w:r>
    </w:p>
    <w:p w14:paraId="65EC5A9F" w14:textId="77777777" w:rsidR="00853C1D" w:rsidRPr="00853C1D" w:rsidRDefault="00853C1D" w:rsidP="00853C1D">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853C1D">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853C1D">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p w14:paraId="375D7748" w14:textId="7DB2A050" w:rsidR="00BE6883" w:rsidRDefault="00BE6883" w:rsidP="00853C1D">
      <w:pPr>
        <w:pStyle w:val="Akapitzlist"/>
        <w:ind w:left="360"/>
        <w:rPr>
          <w:rFonts w:ascii="Arial" w:hAnsi="Arial" w:cs="Arial"/>
          <w:sz w:val="20"/>
          <w:szCs w:val="20"/>
        </w:rPr>
      </w:pPr>
    </w:p>
    <w:p w14:paraId="48BD2728" w14:textId="7167B295" w:rsidR="00B34AAB" w:rsidRDefault="00B34AAB" w:rsidP="00853C1D">
      <w:pPr>
        <w:pStyle w:val="Akapitzlist"/>
        <w:ind w:left="360"/>
        <w:rPr>
          <w:rFonts w:ascii="Arial" w:hAnsi="Arial" w:cs="Arial"/>
          <w:sz w:val="20"/>
          <w:szCs w:val="20"/>
        </w:rPr>
      </w:pPr>
    </w:p>
    <w:p w14:paraId="323AEC20" w14:textId="77777777" w:rsidR="00B34AAB" w:rsidRPr="00E467AA" w:rsidRDefault="00B34AAB" w:rsidP="00853C1D">
      <w:pPr>
        <w:pStyle w:val="Akapitzlist"/>
        <w:ind w:left="360"/>
        <w:rPr>
          <w:rFonts w:ascii="Arial" w:hAnsi="Arial" w:cs="Arial"/>
          <w:sz w:val="20"/>
          <w:szCs w:val="20"/>
        </w:rPr>
      </w:pPr>
    </w:p>
    <w:bookmarkEnd w:id="24"/>
    <w:p w14:paraId="17B5D6C2" w14:textId="77777777" w:rsidR="00415E04" w:rsidRDefault="00415E04" w:rsidP="00350F7A">
      <w:pPr>
        <w:pStyle w:val="Tekstpodstawowy"/>
        <w:spacing w:after="60"/>
        <w:jc w:val="center"/>
        <w:rPr>
          <w:rFonts w:ascii="Arial" w:hAnsi="Arial" w:cs="Arial"/>
          <w:i/>
          <w:sz w:val="20"/>
          <w:szCs w:val="20"/>
        </w:rPr>
      </w:pPr>
    </w:p>
    <w:p w14:paraId="35FC7C89" w14:textId="77777777" w:rsidR="00464EE9" w:rsidRPr="00464EE9" w:rsidRDefault="00464EE9" w:rsidP="00C2112A">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3242661E"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854584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16CB6B4B" w14:textId="77777777" w:rsidR="00464EE9" w:rsidRPr="00FE0866" w:rsidRDefault="00464EE9" w:rsidP="00350F7A">
      <w:pPr>
        <w:pStyle w:val="Tekstpodstawowy"/>
        <w:spacing w:after="60"/>
        <w:jc w:val="center"/>
        <w:rPr>
          <w:rFonts w:ascii="Arial" w:hAnsi="Arial" w:cs="Arial"/>
          <w:sz w:val="20"/>
          <w:szCs w:val="20"/>
        </w:rPr>
      </w:pPr>
    </w:p>
    <w:p w14:paraId="14DFEB60" w14:textId="77777777" w:rsidR="009D490C" w:rsidRPr="002A4AA8" w:rsidRDefault="003E0F1C" w:rsidP="00C2112A">
      <w:pPr>
        <w:pStyle w:val="Tekstpodstawowy"/>
        <w:spacing w:after="60" w:line="360" w:lineRule="auto"/>
        <w:jc w:val="center"/>
        <w:rPr>
          <w:rFonts w:ascii="Arial" w:hAnsi="Arial" w:cs="Arial"/>
          <w:sz w:val="20"/>
          <w:szCs w:val="20"/>
        </w:rPr>
      </w:pPr>
      <w:bookmarkStart w:id="25"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5"/>
    <w:p w14:paraId="6D556E2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016FDBC9"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xml:space="preserve">, podczas zatwierdzania wniosku </w:t>
      </w:r>
      <w:r w:rsidR="005B2B98">
        <w:rPr>
          <w:rFonts w:ascii="Arial" w:hAnsi="Arial" w:cs="Arial"/>
          <w:sz w:val="20"/>
          <w:szCs w:val="20"/>
        </w:rPr>
        <w:t>o płatność, o którym mowa w § 12</w:t>
      </w:r>
      <w:r w:rsidR="003B784D" w:rsidRPr="002A4AA8">
        <w:rPr>
          <w:rFonts w:ascii="Arial" w:hAnsi="Arial" w:cs="Arial"/>
          <w:sz w:val="20"/>
          <w:szCs w:val="20"/>
        </w:rPr>
        <w:t xml:space="preserve">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3B4F6D2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711C82A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6DCC6EF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56CB071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7A6B15" w:rsidRPr="002A4AA8">
        <w:rPr>
          <w:rFonts w:ascii="Arial" w:hAnsi="Arial" w:cs="Arial"/>
          <w:sz w:val="20"/>
          <w:szCs w:val="20"/>
        </w:rPr>
        <w:t>zasad</w:t>
      </w:r>
      <w:r w:rsidR="007A6B15">
        <w:rPr>
          <w:rFonts w:ascii="Arial" w:hAnsi="Arial" w:cs="Arial"/>
          <w:sz w:val="20"/>
          <w:szCs w:val="20"/>
        </w:rPr>
        <w:t>y</w:t>
      </w:r>
      <w:r w:rsidRPr="002A4AA8">
        <w:rPr>
          <w:rFonts w:ascii="Arial" w:hAnsi="Arial" w:cs="Arial"/>
          <w:sz w:val="20"/>
          <w:szCs w:val="20"/>
        </w:rPr>
        <w:t xml:space="preserve"> </w:t>
      </w:r>
      <w:r w:rsidR="007A6B15" w:rsidRPr="007A6B15">
        <w:rPr>
          <w:rFonts w:ascii="Arial" w:hAnsi="Arial" w:cs="Arial"/>
          <w:sz w:val="20"/>
          <w:szCs w:val="20"/>
        </w:rPr>
        <w:t xml:space="preserve">horyzontalne, wskazane w § 4 ust.1 pkt 7 oraz nie dochował obowiązków w zakresie </w:t>
      </w:r>
      <w:r w:rsidR="007A6B15" w:rsidRPr="007A6B15">
        <w:rPr>
          <w:rFonts w:ascii="Arial" w:hAnsi="Arial" w:cs="Arial"/>
          <w:i/>
          <w:sz w:val="20"/>
          <w:szCs w:val="20"/>
        </w:rPr>
        <w:t>Standardu dostępności dla polityki spójności</w:t>
      </w:r>
      <w:r w:rsidR="007A6B15" w:rsidRPr="007A6B15">
        <w:rPr>
          <w:rFonts w:ascii="Arial" w:hAnsi="Arial" w:cs="Arial"/>
          <w:sz w:val="20"/>
          <w:szCs w:val="20"/>
        </w:rPr>
        <w:t xml:space="preserve">, określonych w załączniku nr 2 do </w:t>
      </w:r>
      <w:r w:rsidR="007A6B15" w:rsidRPr="007A6B15">
        <w:rPr>
          <w:rFonts w:ascii="Arial" w:hAnsi="Arial" w:cs="Arial"/>
          <w:i/>
          <w:sz w:val="20"/>
          <w:szCs w:val="20"/>
        </w:rPr>
        <w:t>Wytycznych dotyczących zasad równościowych</w:t>
      </w:r>
      <w:r w:rsidR="007A6B15" w:rsidRPr="002A4AA8">
        <w:rPr>
          <w:rFonts w:ascii="Arial" w:hAnsi="Arial" w:cs="Arial"/>
          <w:sz w:val="20"/>
          <w:szCs w:val="20"/>
        </w:rPr>
        <w:t>;</w:t>
      </w:r>
    </w:p>
    <w:p w14:paraId="45DB470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0840E3AA"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3C6A977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042B974"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7AD17A91" w14:textId="0B9A1BC4"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51580E4D" w14:textId="698230FA"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w:t>
      </w:r>
      <w:r>
        <w:rPr>
          <w:rFonts w:ascii="Arial" w:hAnsi="Arial" w:cs="Arial"/>
          <w:sz w:val="20"/>
          <w:szCs w:val="20"/>
        </w:rPr>
        <w:t>pkt 1</w:t>
      </w:r>
      <w:r w:rsidR="003D7E5C">
        <w:rPr>
          <w:rFonts w:ascii="Arial" w:hAnsi="Arial" w:cs="Arial"/>
          <w:sz w:val="20"/>
          <w:szCs w:val="20"/>
        </w:rPr>
        <w:t>4</w:t>
      </w:r>
      <w:r>
        <w:rPr>
          <w:rFonts w:ascii="Arial" w:hAnsi="Arial" w:cs="Arial"/>
          <w:sz w:val="20"/>
          <w:szCs w:val="20"/>
        </w:rPr>
        <w:t>.</w:t>
      </w:r>
    </w:p>
    <w:p w14:paraId="3A29831A"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65976232" w14:textId="77777777" w:rsidR="009D490C" w:rsidRPr="002A4AA8" w:rsidRDefault="009D490C" w:rsidP="00350F7A">
      <w:pPr>
        <w:pStyle w:val="xl33"/>
        <w:autoSpaceDE/>
        <w:autoSpaceDN/>
        <w:spacing w:before="0" w:after="60"/>
        <w:rPr>
          <w:rFonts w:ascii="Arial" w:hAnsi="Arial" w:cs="Arial"/>
          <w:szCs w:val="20"/>
        </w:rPr>
      </w:pPr>
    </w:p>
    <w:p w14:paraId="7B9F0BA0"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6.</w:t>
      </w:r>
    </w:p>
    <w:p w14:paraId="1F8DF5CF"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241BC34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lastRenderedPageBreak/>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581EE2F7"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33F600B6"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7F861DEE"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7372F2B" w14:textId="77777777" w:rsidR="009D490C" w:rsidRDefault="009D490C" w:rsidP="00350F7A">
      <w:pPr>
        <w:spacing w:after="60"/>
        <w:rPr>
          <w:rFonts w:ascii="Arial" w:hAnsi="Arial" w:cs="Arial"/>
          <w:sz w:val="20"/>
          <w:szCs w:val="20"/>
        </w:rPr>
      </w:pPr>
    </w:p>
    <w:p w14:paraId="16A8ADC9" w14:textId="77777777" w:rsidR="00A85343" w:rsidRPr="002A4AA8" w:rsidRDefault="00A85343" w:rsidP="00350F7A">
      <w:pPr>
        <w:spacing w:after="60"/>
        <w:rPr>
          <w:rFonts w:ascii="Arial" w:hAnsi="Arial" w:cs="Arial"/>
          <w:sz w:val="20"/>
          <w:szCs w:val="20"/>
        </w:rPr>
      </w:pPr>
    </w:p>
    <w:p w14:paraId="601FABCB" w14:textId="77777777" w:rsidR="00053B22" w:rsidRPr="00053B22" w:rsidRDefault="00053B22" w:rsidP="00C2112A">
      <w:pPr>
        <w:spacing w:after="60" w:line="360" w:lineRule="auto"/>
        <w:jc w:val="center"/>
        <w:rPr>
          <w:rFonts w:ascii="Arial" w:eastAsia="Times New Roman" w:hAnsi="Arial" w:cs="Arial"/>
          <w:b/>
          <w:sz w:val="20"/>
          <w:szCs w:val="20"/>
          <w:lang w:eastAsia="pl-PL"/>
        </w:rPr>
      </w:pPr>
      <w:r w:rsidRPr="00053B22">
        <w:rPr>
          <w:rFonts w:ascii="Arial" w:eastAsia="Times New Roman" w:hAnsi="Arial" w:cs="Arial"/>
          <w:b/>
          <w:sz w:val="20"/>
          <w:szCs w:val="20"/>
          <w:lang w:eastAsia="pl-PL"/>
        </w:rPr>
        <w:t>Stawki jednostkowe</w:t>
      </w:r>
    </w:p>
    <w:p w14:paraId="3A0E784B"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7.</w:t>
      </w:r>
    </w:p>
    <w:p w14:paraId="58299E26" w14:textId="6E69D595"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 xml:space="preserve">Beneficjent rozlicza usługi objęte stawkami jednostkowymi, zgodnie z </w:t>
      </w:r>
      <w:r w:rsidRPr="00053B22">
        <w:rPr>
          <w:rFonts w:ascii="Arial" w:eastAsia="Times New Roman" w:hAnsi="Arial" w:cs="Arial"/>
          <w:i/>
          <w:sz w:val="20"/>
          <w:szCs w:val="20"/>
        </w:rPr>
        <w:t xml:space="preserve">Regulaminem </w:t>
      </w:r>
      <w:r w:rsidR="001A66BD">
        <w:rPr>
          <w:rFonts w:ascii="Arial" w:eastAsia="Times New Roman" w:hAnsi="Arial" w:cs="Arial"/>
          <w:i/>
          <w:sz w:val="20"/>
          <w:szCs w:val="20"/>
        </w:rPr>
        <w:t>wyboru projektów</w:t>
      </w:r>
      <w:r w:rsidR="001A66BD" w:rsidRPr="00053B22">
        <w:rPr>
          <w:rFonts w:ascii="Arial" w:eastAsia="Times New Roman" w:hAnsi="Arial" w:cs="Arial"/>
          <w:i/>
          <w:sz w:val="20"/>
          <w:szCs w:val="20"/>
        </w:rPr>
        <w:t xml:space="preserve"> </w:t>
      </w:r>
      <w:r w:rsidRPr="00053B22">
        <w:rPr>
          <w:rFonts w:ascii="Arial" w:eastAsia="Times New Roman" w:hAnsi="Arial" w:cs="Arial"/>
          <w:sz w:val="20"/>
          <w:szCs w:val="20"/>
        </w:rPr>
        <w:t xml:space="preserve">oraz </w:t>
      </w:r>
      <w:r w:rsidRPr="00053B22">
        <w:rPr>
          <w:rFonts w:ascii="Arial" w:eastAsia="Times New Roman" w:hAnsi="Arial" w:cs="Arial"/>
          <w:i/>
          <w:sz w:val="20"/>
          <w:szCs w:val="20"/>
        </w:rPr>
        <w:t>Wytycznymi</w:t>
      </w:r>
      <w:r w:rsidRPr="00053B22">
        <w:rPr>
          <w:rFonts w:ascii="Arial" w:eastAsia="Times New Roman" w:hAnsi="Arial" w:cs="Arial"/>
          <w:sz w:val="20"/>
          <w:szCs w:val="20"/>
        </w:rPr>
        <w:t xml:space="preserve"> wskazanymi w § 1 ust. </w:t>
      </w:r>
      <w:r w:rsidR="005B2B98">
        <w:rPr>
          <w:rFonts w:ascii="Arial" w:eastAsia="Times New Roman" w:hAnsi="Arial" w:cs="Arial"/>
          <w:sz w:val="20"/>
          <w:szCs w:val="20"/>
        </w:rPr>
        <w:t>31 lit.</w:t>
      </w:r>
      <w:r w:rsidRPr="00053B22">
        <w:rPr>
          <w:rFonts w:ascii="Arial" w:eastAsia="Times New Roman" w:hAnsi="Arial" w:cs="Arial"/>
          <w:sz w:val="20"/>
          <w:szCs w:val="20"/>
        </w:rPr>
        <w:t xml:space="preserve"> </w:t>
      </w:r>
      <w:r w:rsidR="00047118">
        <w:rPr>
          <w:rFonts w:ascii="Arial" w:eastAsia="Times New Roman" w:hAnsi="Arial" w:cs="Arial"/>
          <w:sz w:val="20"/>
          <w:szCs w:val="20"/>
        </w:rPr>
        <w:t>d</w:t>
      </w:r>
      <w:r w:rsidR="005B2B98">
        <w:rPr>
          <w:rFonts w:ascii="Arial" w:eastAsia="Times New Roman" w:hAnsi="Arial" w:cs="Arial"/>
          <w:sz w:val="20"/>
          <w:szCs w:val="20"/>
        </w:rPr>
        <w:t>)</w:t>
      </w:r>
      <w:r w:rsidRPr="00053B22">
        <w:rPr>
          <w:rFonts w:ascii="Arial" w:eastAsia="Times New Roman" w:hAnsi="Arial" w:cs="Arial"/>
          <w:sz w:val="20"/>
          <w:szCs w:val="20"/>
        </w:rPr>
        <w:t xml:space="preserve"> oraz zgodnie z zatwierdzonym wnioskiem o dofinansowanie projektu, tj.:</w:t>
      </w:r>
      <w:r w:rsidRPr="00053B22">
        <w:rPr>
          <w:rFonts w:ascii="Arial" w:eastAsia="Times New Roman" w:hAnsi="Arial" w:cs="Arial"/>
          <w:sz w:val="20"/>
          <w:szCs w:val="20"/>
          <w:vertAlign w:val="superscript"/>
        </w:rPr>
        <w:footnoteReference w:id="44"/>
      </w:r>
    </w:p>
    <w:p w14:paraId="4FA50DE4" w14:textId="77777777" w:rsidR="00053B22" w:rsidRPr="00053B22" w:rsidRDefault="00053B22" w:rsidP="00053B22">
      <w:pPr>
        <w:numPr>
          <w:ilvl w:val="0"/>
          <w:numId w:val="90"/>
        </w:numPr>
        <w:autoSpaceDE w:val="0"/>
        <w:autoSpaceDN w:val="0"/>
        <w:spacing w:after="60" w:line="276" w:lineRule="auto"/>
        <w:ind w:left="567" w:hanging="141"/>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0A12C7DC" w14:textId="77777777" w:rsidR="00053B22" w:rsidRPr="00053B22" w:rsidRDefault="00053B22" w:rsidP="00053B22">
      <w:pPr>
        <w:numPr>
          <w:ilvl w:val="0"/>
          <w:numId w:val="90"/>
        </w:numPr>
        <w:tabs>
          <w:tab w:val="num" w:pos="1800"/>
        </w:tabs>
        <w:autoSpaceDE w:val="0"/>
        <w:autoSpaceDN w:val="0"/>
        <w:spacing w:after="60" w:line="276" w:lineRule="auto"/>
        <w:ind w:left="709" w:hanging="283"/>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0D8A0935" w14:textId="77777777"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Dokumentami potwierdzającymi wykonanie stawki jednostkowej, o której mowa w ust. 1 są:</w:t>
      </w:r>
      <w:r w:rsidRPr="00053B22">
        <w:rPr>
          <w:rFonts w:ascii="Arial" w:eastAsia="Times New Roman" w:hAnsi="Arial" w:cs="Arial"/>
          <w:sz w:val="20"/>
          <w:szCs w:val="20"/>
          <w:vertAlign w:val="superscript"/>
        </w:rPr>
        <w:footnoteReference w:id="45"/>
      </w:r>
    </w:p>
    <w:p w14:paraId="038FF845"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1):</w:t>
      </w:r>
    </w:p>
    <w:p w14:paraId="45342384" w14:textId="694FBE95"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A35633" w:rsidRPr="00A27BE2">
        <w:rPr>
          <w:rFonts w:ascii="Arial" w:eastAsia="Times New Roman" w:hAnsi="Arial" w:cs="Arial"/>
          <w:sz w:val="20"/>
          <w:szCs w:val="20"/>
        </w:rPr>
        <w:t>1</w:t>
      </w:r>
      <w:r w:rsidR="00A35633">
        <w:rPr>
          <w:rFonts w:ascii="Arial" w:eastAsia="Times New Roman" w:hAnsi="Arial" w:cs="Arial"/>
          <w:sz w:val="20"/>
          <w:szCs w:val="20"/>
        </w:rPr>
        <w:t>6</w:t>
      </w:r>
      <w:r w:rsidR="00A35633"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6"/>
      </w:r>
    </w:p>
    <w:p w14:paraId="7C435E7C"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7"/>
      </w:r>
      <w:r w:rsidRPr="00053B22">
        <w:rPr>
          <w:rFonts w:ascii="Arial" w:eastAsia="Times New Roman" w:hAnsi="Arial" w:cs="Arial"/>
          <w:sz w:val="20"/>
          <w:szCs w:val="20"/>
        </w:rPr>
        <w:t>:</w:t>
      </w:r>
    </w:p>
    <w:p w14:paraId="3F8CAB97" w14:textId="77777777" w:rsidR="00053B22" w:rsidRPr="00053B22" w:rsidRDefault="00053B22" w:rsidP="00053B22">
      <w:pPr>
        <w:autoSpaceDE w:val="0"/>
        <w:autoSpaceDN w:val="0"/>
        <w:spacing w:after="60"/>
        <w:ind w:left="1785"/>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129F931B"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2):</w:t>
      </w:r>
    </w:p>
    <w:p w14:paraId="0EDB1EB8" w14:textId="4D7B5D93"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A35633" w:rsidRPr="00A27BE2">
        <w:rPr>
          <w:rFonts w:ascii="Arial" w:eastAsia="Times New Roman" w:hAnsi="Arial" w:cs="Arial"/>
          <w:sz w:val="20"/>
          <w:szCs w:val="20"/>
        </w:rPr>
        <w:t>1</w:t>
      </w:r>
      <w:r w:rsidR="00A35633">
        <w:rPr>
          <w:rFonts w:ascii="Arial" w:eastAsia="Times New Roman" w:hAnsi="Arial" w:cs="Arial"/>
          <w:sz w:val="20"/>
          <w:szCs w:val="20"/>
        </w:rPr>
        <w:t>6</w:t>
      </w:r>
      <w:r w:rsidR="00A35633"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8"/>
      </w:r>
    </w:p>
    <w:p w14:paraId="07363D42"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9"/>
      </w:r>
      <w:r w:rsidRPr="00053B22">
        <w:rPr>
          <w:rFonts w:ascii="Arial" w:eastAsia="Times New Roman" w:hAnsi="Arial" w:cs="Arial"/>
          <w:sz w:val="20"/>
          <w:szCs w:val="20"/>
        </w:rPr>
        <w:t>:</w:t>
      </w:r>
    </w:p>
    <w:p w14:paraId="46D8BA3C" w14:textId="77777777" w:rsidR="00053B22" w:rsidRPr="00053B22" w:rsidRDefault="00053B22" w:rsidP="0039322F">
      <w:pPr>
        <w:autoSpaceDE w:val="0"/>
        <w:autoSpaceDN w:val="0"/>
        <w:spacing w:after="60"/>
        <w:ind w:left="1134"/>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036D5E8D" w14:textId="77777777" w:rsidR="00053B22" w:rsidRDefault="00053B22" w:rsidP="00053B22">
      <w:pPr>
        <w:numPr>
          <w:ilvl w:val="0"/>
          <w:numId w:val="88"/>
        </w:numPr>
        <w:spacing w:after="60" w:line="276" w:lineRule="auto"/>
        <w:jc w:val="both"/>
        <w:rPr>
          <w:rFonts w:ascii="Arial" w:eastAsia="Times New Roman" w:hAnsi="Arial" w:cs="Arial"/>
          <w:sz w:val="20"/>
          <w:szCs w:val="20"/>
          <w:lang w:eastAsia="pl-PL"/>
        </w:rPr>
      </w:pPr>
      <w:r w:rsidRPr="00053B22">
        <w:rPr>
          <w:rFonts w:ascii="Arial" w:eastAsia="Times New Roman" w:hAnsi="Arial" w:cs="Arial"/>
          <w:sz w:val="20"/>
          <w:szCs w:val="20"/>
          <w:lang w:eastAsia="pl-PL"/>
        </w:rPr>
        <w:lastRenderedPageBreak/>
        <w:t xml:space="preserve">Kwota wydatków kwalifikowalnych w projekcie, rozliczonych stawkami jednostkowymi ustalana jest na podstawie przemnożenia ustalonej stawki jednostkowej dla danego typu usługi, </w:t>
      </w:r>
      <w:bookmarkStart w:id="26" w:name="_Hlk139282715"/>
      <w:r w:rsidRPr="00053B22">
        <w:rPr>
          <w:rFonts w:ascii="Arial" w:eastAsia="Times New Roman" w:hAnsi="Arial" w:cs="Arial"/>
          <w:sz w:val="20"/>
          <w:szCs w:val="20"/>
          <w:lang w:eastAsia="pl-PL"/>
        </w:rPr>
        <w:t>wskazanej w ust. 1</w:t>
      </w:r>
      <w:bookmarkEnd w:id="26"/>
      <w:r w:rsidRPr="00053B22">
        <w:rPr>
          <w:rFonts w:ascii="Arial" w:eastAsia="Times New Roman" w:hAnsi="Arial" w:cs="Arial"/>
          <w:sz w:val="20"/>
          <w:szCs w:val="20"/>
          <w:lang w:eastAsia="pl-PL"/>
        </w:rPr>
        <w:t>, przez liczbę usług faktycznie zrealizowanych w ramach projektu.</w:t>
      </w:r>
    </w:p>
    <w:p w14:paraId="15D0F708" w14:textId="77777777" w:rsidR="002D093C" w:rsidRPr="00053B22" w:rsidRDefault="002D093C" w:rsidP="00053B22">
      <w:pPr>
        <w:numPr>
          <w:ilvl w:val="0"/>
          <w:numId w:val="88"/>
        </w:numPr>
        <w:spacing w:after="6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Indeksacja stawki jednostkowej,</w:t>
      </w:r>
      <w:r w:rsidRPr="002D093C">
        <w:t xml:space="preserve"> </w:t>
      </w:r>
      <w:r w:rsidRPr="002D093C">
        <w:rPr>
          <w:rFonts w:ascii="Arial" w:eastAsia="Times New Roman" w:hAnsi="Arial" w:cs="Arial"/>
          <w:sz w:val="20"/>
          <w:szCs w:val="20"/>
          <w:lang w:eastAsia="pl-PL"/>
        </w:rPr>
        <w:t>wskazanej w ust. 1</w:t>
      </w:r>
      <w:r>
        <w:rPr>
          <w:rFonts w:ascii="Arial" w:eastAsia="Times New Roman" w:hAnsi="Arial" w:cs="Arial"/>
          <w:sz w:val="20"/>
          <w:szCs w:val="20"/>
          <w:lang w:eastAsia="pl-PL"/>
        </w:rPr>
        <w:t xml:space="preserve">, jest przeprowadzana każdego roku, zgodnie z zakresem wskazanym w </w:t>
      </w:r>
      <w:r w:rsidRPr="002D093C">
        <w:rPr>
          <w:rFonts w:ascii="Arial" w:eastAsia="Times New Roman" w:hAnsi="Arial" w:cs="Arial"/>
          <w:i/>
          <w:sz w:val="20"/>
          <w:szCs w:val="20"/>
          <w:lang w:eastAsia="pl-PL"/>
        </w:rPr>
        <w:t>Wytycznych dotyczących realizacji projektów z udziałem środków Europejskiego Funduszu Społecznego Plus</w:t>
      </w:r>
      <w:r w:rsidR="006C653C" w:rsidRPr="006C653C">
        <w:t xml:space="preserve"> </w:t>
      </w:r>
      <w:r w:rsidR="006C653C" w:rsidRPr="006C653C">
        <w:rPr>
          <w:rFonts w:ascii="Arial" w:eastAsia="Times New Roman" w:hAnsi="Arial" w:cs="Arial"/>
          <w:i/>
          <w:sz w:val="20"/>
          <w:szCs w:val="20"/>
          <w:lang w:eastAsia="pl-PL"/>
        </w:rPr>
        <w:t>w regionalnych programach na lata 2021–2027</w:t>
      </w:r>
      <w:r>
        <w:rPr>
          <w:rFonts w:ascii="Arial" w:eastAsia="Times New Roman" w:hAnsi="Arial" w:cs="Arial"/>
          <w:sz w:val="20"/>
          <w:szCs w:val="20"/>
          <w:lang w:eastAsia="pl-PL"/>
        </w:rPr>
        <w:t xml:space="preserve">. </w:t>
      </w:r>
    </w:p>
    <w:p w14:paraId="0CA19D0A" w14:textId="77777777" w:rsidR="00053B22" w:rsidRPr="00053B22" w:rsidRDefault="00053B22" w:rsidP="00053B22">
      <w:pPr>
        <w:numPr>
          <w:ilvl w:val="0"/>
          <w:numId w:val="88"/>
        </w:numPr>
        <w:spacing w:after="200" w:line="276" w:lineRule="auto"/>
        <w:jc w:val="both"/>
        <w:rPr>
          <w:rFonts w:ascii="Arial" w:eastAsia="Times New Roman" w:hAnsi="Arial" w:cs="Arial"/>
          <w:sz w:val="20"/>
          <w:szCs w:val="20"/>
        </w:rPr>
      </w:pPr>
      <w:r w:rsidRPr="00053B22">
        <w:rPr>
          <w:rFonts w:ascii="Arial" w:eastAsia="Times New Roman" w:hAnsi="Arial" w:cs="Arial"/>
          <w:sz w:val="20"/>
          <w:szCs w:val="20"/>
          <w:lang w:eastAsia="pl-PL"/>
        </w:rPr>
        <w:t xml:space="preserve">W zakresie wskaźników, innych niż bezpośrednio związanych z wykonaniem stawki jednostkowej, określonych we Wniosku, stosuje się regułę proporcjonalności, o której mowa w </w:t>
      </w:r>
      <w:r w:rsidRPr="00053B22">
        <w:rPr>
          <w:rFonts w:ascii="Arial" w:eastAsia="Times New Roman" w:hAnsi="Arial" w:cs="Arial"/>
          <w:i/>
          <w:sz w:val="20"/>
          <w:szCs w:val="20"/>
          <w:lang w:eastAsia="pl-PL"/>
        </w:rPr>
        <w:t xml:space="preserve">Wytycznych </w:t>
      </w:r>
      <w:r w:rsidR="00A1505A">
        <w:rPr>
          <w:rFonts w:ascii="Arial" w:eastAsia="Times New Roman" w:hAnsi="Arial" w:cs="Arial"/>
          <w:i/>
          <w:sz w:val="20"/>
          <w:szCs w:val="20"/>
          <w:lang w:eastAsia="pl-PL"/>
        </w:rPr>
        <w:t>dotyczących</w:t>
      </w:r>
      <w:r w:rsidRPr="00053B22">
        <w:rPr>
          <w:rFonts w:ascii="Arial" w:eastAsia="Times New Roman" w:hAnsi="Arial" w:cs="Arial"/>
          <w:i/>
          <w:sz w:val="20"/>
          <w:szCs w:val="20"/>
          <w:lang w:eastAsia="pl-PL"/>
        </w:rPr>
        <w:t xml:space="preserve"> kwalifikowalności.</w:t>
      </w:r>
      <w:r w:rsidRPr="00053B22">
        <w:rPr>
          <w:rFonts w:ascii="Arial" w:eastAsia="Times New Roman" w:hAnsi="Arial" w:cs="Arial"/>
          <w:sz w:val="20"/>
          <w:szCs w:val="20"/>
        </w:rPr>
        <w:t xml:space="preserve"> </w:t>
      </w:r>
    </w:p>
    <w:p w14:paraId="2F1245C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6B0B9F29"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053B22">
        <w:rPr>
          <w:rFonts w:ascii="Arial" w:hAnsi="Arial" w:cs="Arial"/>
          <w:sz w:val="20"/>
          <w:szCs w:val="20"/>
        </w:rPr>
        <w:t>8</w:t>
      </w:r>
      <w:r w:rsidRPr="002A4AA8">
        <w:rPr>
          <w:rFonts w:ascii="Arial" w:hAnsi="Arial" w:cs="Arial"/>
          <w:sz w:val="20"/>
          <w:szCs w:val="20"/>
        </w:rPr>
        <w:t>.</w:t>
      </w:r>
    </w:p>
    <w:p w14:paraId="37E5C6C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50"/>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506B275" w14:textId="77777777" w:rsidR="00A53CB8" w:rsidRPr="002A4AA8" w:rsidRDefault="00A53CB8" w:rsidP="00350F7A">
      <w:pPr>
        <w:numPr>
          <w:ilvl w:val="0"/>
          <w:numId w:val="15"/>
        </w:numPr>
        <w:spacing w:after="60"/>
        <w:jc w:val="both"/>
        <w:rPr>
          <w:rFonts w:ascii="Arial" w:hAnsi="Arial" w:cs="Arial"/>
          <w:sz w:val="20"/>
          <w:szCs w:val="20"/>
        </w:rPr>
      </w:pPr>
      <w:bookmarkStart w:id="27"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7"/>
    <w:p w14:paraId="6CF8EB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51"/>
      </w:r>
      <w:r w:rsidRPr="00F253E9">
        <w:rPr>
          <w:rFonts w:ascii="Arial" w:hAnsi="Arial" w:cs="Arial"/>
          <w:i/>
          <w:sz w:val="20"/>
          <w:szCs w:val="20"/>
        </w:rPr>
        <w:t>.</w:t>
      </w:r>
    </w:p>
    <w:p w14:paraId="247EB5A4" w14:textId="77777777" w:rsidR="009D490C" w:rsidRPr="002A4AA8" w:rsidRDefault="009D490C" w:rsidP="00350F7A">
      <w:pPr>
        <w:spacing w:after="60"/>
        <w:jc w:val="center"/>
        <w:rPr>
          <w:rFonts w:ascii="Arial" w:hAnsi="Arial" w:cs="Arial"/>
          <w:sz w:val="20"/>
          <w:szCs w:val="20"/>
        </w:rPr>
      </w:pPr>
    </w:p>
    <w:p w14:paraId="2C0B1B63"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F2513">
        <w:rPr>
          <w:rFonts w:ascii="Arial" w:hAnsi="Arial" w:cs="Arial"/>
          <w:sz w:val="20"/>
          <w:szCs w:val="20"/>
        </w:rPr>
        <w:t>9</w:t>
      </w:r>
      <w:r w:rsidRPr="002A4AA8">
        <w:rPr>
          <w:rFonts w:ascii="Arial" w:hAnsi="Arial" w:cs="Arial"/>
          <w:sz w:val="20"/>
          <w:szCs w:val="20"/>
        </w:rPr>
        <w:t>.</w:t>
      </w:r>
    </w:p>
    <w:p w14:paraId="41267164"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w:t>
      </w:r>
      <w:r w:rsidR="001F2513">
        <w:rPr>
          <w:rFonts w:ascii="Arial" w:hAnsi="Arial" w:cs="Arial"/>
          <w:sz w:val="20"/>
          <w:szCs w:val="20"/>
        </w:rPr>
        <w:t>10</w:t>
      </w:r>
      <w:r w:rsidRPr="002A4AA8">
        <w:rPr>
          <w:rFonts w:ascii="Arial" w:hAnsi="Arial" w:cs="Arial"/>
          <w:sz w:val="20"/>
          <w:szCs w:val="20"/>
        </w:rPr>
        <w:t xml:space="preserve">.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52"/>
      </w:r>
      <w:r w:rsidRPr="002A4AA8">
        <w:rPr>
          <w:rFonts w:ascii="Arial" w:hAnsi="Arial" w:cs="Arial"/>
          <w:sz w:val="20"/>
          <w:szCs w:val="20"/>
        </w:rPr>
        <w:t>.</w:t>
      </w:r>
    </w:p>
    <w:p w14:paraId="7AD8EDA7" w14:textId="430867F3"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6F22282F" w14:textId="180A824C"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1F2513" w:rsidRPr="002A4AA8">
        <w:rPr>
          <w:rFonts w:ascii="Arial" w:hAnsi="Arial" w:cs="Arial"/>
          <w:sz w:val="20"/>
          <w:szCs w:val="20"/>
        </w:rPr>
        <w:t>1</w:t>
      </w:r>
      <w:r w:rsidR="001F2513">
        <w:rPr>
          <w:rFonts w:ascii="Arial" w:hAnsi="Arial" w:cs="Arial"/>
          <w:sz w:val="20"/>
          <w:szCs w:val="20"/>
        </w:rPr>
        <w:t>6</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C6C917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53"/>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5B2B98">
        <w:rPr>
          <w:rFonts w:ascii="Arial" w:hAnsi="Arial" w:cs="Arial"/>
          <w:sz w:val="20"/>
          <w:szCs w:val="20"/>
        </w:rPr>
        <w:t>6</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3C15DFA5" w14:textId="3488BFAD"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 xml:space="preserve">być aktualizowany </w:t>
      </w:r>
      <w:bookmarkStart w:id="28" w:name="_Hlk138922987"/>
      <w:r w:rsidRPr="002A4AA8">
        <w:rPr>
          <w:rFonts w:ascii="Arial" w:hAnsi="Arial" w:cs="Arial"/>
          <w:sz w:val="20"/>
          <w:szCs w:val="20"/>
        </w:rPr>
        <w:t>przed upływem okresu rozliczeniowego</w:t>
      </w:r>
      <w:bookmarkEnd w:id="28"/>
      <w:r w:rsidRPr="002A4AA8">
        <w:rPr>
          <w:rFonts w:ascii="Arial" w:hAnsi="Arial" w:cs="Arial"/>
          <w:sz w:val="20"/>
          <w:szCs w:val="20"/>
        </w:rPr>
        <w:t>, którego aktualizacja dotyczy.</w:t>
      </w:r>
    </w:p>
    <w:p w14:paraId="2E318D1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1F2513" w:rsidRPr="002A4AA8">
        <w:rPr>
          <w:rFonts w:ascii="Arial" w:hAnsi="Arial" w:cs="Arial"/>
          <w:sz w:val="20"/>
          <w:szCs w:val="20"/>
        </w:rPr>
        <w:t>2</w:t>
      </w:r>
      <w:r w:rsidR="001F2513">
        <w:rPr>
          <w:rFonts w:ascii="Arial" w:hAnsi="Arial" w:cs="Arial"/>
          <w:sz w:val="20"/>
          <w:szCs w:val="20"/>
        </w:rPr>
        <w:t>4</w:t>
      </w:r>
      <w:r w:rsidRPr="002A4AA8">
        <w:rPr>
          <w:rFonts w:ascii="Arial" w:hAnsi="Arial" w:cs="Arial"/>
          <w:sz w:val="20"/>
          <w:szCs w:val="20"/>
        </w:rPr>
        <w:t xml:space="preserve"> umowy, </w:t>
      </w:r>
      <w:r w:rsidRPr="002A4AA8">
        <w:rPr>
          <w:rFonts w:ascii="Arial" w:hAnsi="Arial" w:cs="Arial"/>
          <w:sz w:val="20"/>
          <w:szCs w:val="20"/>
        </w:rPr>
        <w:lastRenderedPageBreak/>
        <w:t>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3DFF790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0CD23C0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78550359" w14:textId="5B1B4A1C"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9"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9"/>
      <w:r w:rsidRPr="002A4AA8">
        <w:rPr>
          <w:rFonts w:ascii="Arial" w:hAnsi="Arial" w:cs="Arial"/>
          <w:sz w:val="20"/>
          <w:szCs w:val="20"/>
        </w:rPr>
        <w:t>:</w:t>
      </w:r>
      <w:r w:rsidRPr="002A4AA8">
        <w:rPr>
          <w:rFonts w:ascii="Arial" w:hAnsi="Arial" w:cs="Arial"/>
          <w:sz w:val="20"/>
          <w:szCs w:val="20"/>
          <w:vertAlign w:val="superscript"/>
        </w:rPr>
        <w:footnoteReference w:id="54"/>
      </w:r>
    </w:p>
    <w:p w14:paraId="706E5960" w14:textId="0EBABA0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 xml:space="preserve">: ………………………… </w:t>
      </w:r>
    </w:p>
    <w:p w14:paraId="5467B561" w14:textId="3C2DD12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 xml:space="preserve">: …………………………….. </w:t>
      </w:r>
    </w:p>
    <w:p w14:paraId="29A62DAB"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6732D462" w14:textId="3324A89A"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transferowego</w:t>
      </w:r>
      <w:r w:rsidRPr="002A4AA8">
        <w:rPr>
          <w:rFonts w:ascii="Arial" w:hAnsi="Arial" w:cs="Arial"/>
          <w:sz w:val="20"/>
          <w:szCs w:val="20"/>
        </w:rPr>
        <w:t xml:space="preserve">: ………………………………………. </w:t>
      </w:r>
    </w:p>
    <w:p w14:paraId="240A9695" w14:textId="47D2437D"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transferowego</w:t>
      </w:r>
      <w:r w:rsidRPr="002A4AA8">
        <w:rPr>
          <w:rFonts w:ascii="Arial" w:hAnsi="Arial" w:cs="Arial"/>
          <w:sz w:val="20"/>
          <w:szCs w:val="20"/>
        </w:rPr>
        <w:t xml:space="preserve">: …………………………………………… </w:t>
      </w:r>
    </w:p>
    <w:p w14:paraId="453FA9F2" w14:textId="40F6F78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5"/>
      </w:r>
      <w:r w:rsidRPr="006A0757">
        <w:rPr>
          <w:rFonts w:ascii="Arial" w:hAnsi="Arial" w:cs="Arial"/>
          <w:sz w:val="20"/>
          <w:szCs w:val="20"/>
        </w:rPr>
        <w:t>:</w:t>
      </w:r>
    </w:p>
    <w:p w14:paraId="36677E42" w14:textId="7D992C5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B637F8C" w14:textId="575AAC1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7320E1F7" w14:textId="5CAEECCB"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1F2513">
        <w:rPr>
          <w:rFonts w:ascii="Arial" w:hAnsi="Arial" w:cs="Arial"/>
          <w:sz w:val="20"/>
          <w:szCs w:val="20"/>
        </w:rPr>
        <w:t>10</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6"/>
      </w:r>
    </w:p>
    <w:p w14:paraId="4F89C534" w14:textId="0C7E23FC"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672871" w:rsidRPr="00672871">
        <w:t xml:space="preserve"> </w:t>
      </w:r>
      <w:r w:rsidR="00672871" w:rsidRPr="00672871">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672871">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735F3B1F" w14:textId="0474DEC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072A5534" w14:textId="3EEC3E52" w:rsidR="00672871" w:rsidRPr="002A4AA8" w:rsidRDefault="00672871" w:rsidP="009D3F46">
      <w:pPr>
        <w:numPr>
          <w:ilvl w:val="2"/>
          <w:numId w:val="46"/>
        </w:numPr>
        <w:spacing w:before="120" w:after="60"/>
        <w:ind w:left="357" w:hanging="357"/>
        <w:jc w:val="both"/>
        <w:rPr>
          <w:rFonts w:ascii="Arial" w:hAnsi="Arial" w:cs="Arial"/>
          <w:sz w:val="20"/>
          <w:szCs w:val="20"/>
        </w:rPr>
      </w:pPr>
      <w:r w:rsidRPr="00672871">
        <w:rPr>
          <w:rFonts w:ascii="Arial" w:hAnsi="Arial" w:cs="Arial"/>
          <w:sz w:val="20"/>
          <w:szCs w:val="20"/>
        </w:rPr>
        <w:t>Zwroty środków w ramach dotacji celowej oraz budżetu środków europejskich dokonywane są na rachunek IP o numerze … [</w:t>
      </w:r>
      <w:r w:rsidRPr="00672871">
        <w:rPr>
          <w:rFonts w:ascii="Arial" w:hAnsi="Arial" w:cs="Arial"/>
          <w:i/>
          <w:sz w:val="20"/>
          <w:szCs w:val="20"/>
          <w:highlight w:val="lightGray"/>
        </w:rPr>
        <w:t>uzupełnić zgodnie z rachunkiem depozytowym dla danego Działania</w:t>
      </w:r>
      <w:r w:rsidRPr="00672871">
        <w:rPr>
          <w:rFonts w:ascii="Arial" w:hAnsi="Arial" w:cs="Arial"/>
          <w:sz w:val="20"/>
          <w:szCs w:val="20"/>
        </w:rPr>
        <w:t>]</w:t>
      </w:r>
      <w:r>
        <w:rPr>
          <w:rFonts w:ascii="Arial" w:hAnsi="Arial" w:cs="Arial"/>
          <w:sz w:val="20"/>
          <w:szCs w:val="20"/>
        </w:rPr>
        <w:t>;</w:t>
      </w:r>
    </w:p>
    <w:p w14:paraId="276C0F4C" w14:textId="442883C8"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1" w:name="_Hlk135307937"/>
      <w:r w:rsidRPr="00A22E4B">
        <w:rPr>
          <w:rFonts w:ascii="Arial" w:hAnsi="Arial" w:cs="Arial"/>
          <w:sz w:val="20"/>
          <w:szCs w:val="20"/>
        </w:rPr>
        <w:t>Odsetki bankowe od przekazanych Beneficjentowi transz dofinansowania podlegają zwrotowi</w:t>
      </w:r>
      <w:r w:rsidR="001C0A3F" w:rsidRPr="00A22E4B">
        <w:rPr>
          <w:rStyle w:val="Odwoanieprzypisudolnego"/>
          <w:rFonts w:ascii="Arial" w:hAnsi="Arial" w:cs="Arial"/>
          <w:sz w:val="20"/>
          <w:szCs w:val="20"/>
        </w:rPr>
        <w:footnoteReference w:id="57"/>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1C0A3F">
        <w:rPr>
          <w:rStyle w:val="Odwoanieprzypisudolnego"/>
          <w:rFonts w:ascii="Arial" w:hAnsi="Arial" w:cs="Arial"/>
          <w:sz w:val="20"/>
          <w:szCs w:val="20"/>
        </w:rPr>
        <w:footnoteReference w:id="58"/>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9"/>
      </w:r>
      <w:r w:rsidRPr="00A22E4B">
        <w:rPr>
          <w:rFonts w:ascii="Arial" w:hAnsi="Arial" w:cs="Arial"/>
          <w:sz w:val="20"/>
          <w:szCs w:val="20"/>
        </w:rPr>
        <w:t>.</w:t>
      </w:r>
    </w:p>
    <w:bookmarkEnd w:id="31"/>
    <w:p w14:paraId="779393F9" w14:textId="2E571642"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672871" w:rsidRPr="002A4AA8">
        <w:rPr>
          <w:rFonts w:ascii="Arial" w:hAnsi="Arial" w:cs="Arial"/>
          <w:sz w:val="20"/>
          <w:szCs w:val="20"/>
        </w:rPr>
        <w:t>1</w:t>
      </w:r>
      <w:r w:rsidR="00672871">
        <w:rPr>
          <w:rFonts w:ascii="Arial" w:hAnsi="Arial" w:cs="Arial"/>
          <w:sz w:val="20"/>
          <w:szCs w:val="20"/>
        </w:rPr>
        <w:t>4</w:t>
      </w:r>
      <w:r w:rsidR="00672871"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60"/>
      </w:r>
    </w:p>
    <w:p w14:paraId="73A0AE97"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61"/>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lastRenderedPageBreak/>
        <w:t xml:space="preserve">podstawowej, poza projektowej działalności. W przypadku naruszenia powyższej zasady stosuję się § </w:t>
      </w:r>
      <w:r w:rsidR="0013732A" w:rsidRPr="0037466E">
        <w:rPr>
          <w:rFonts w:ascii="Arial" w:hAnsi="Arial" w:cs="Arial"/>
          <w:sz w:val="20"/>
          <w:szCs w:val="20"/>
        </w:rPr>
        <w:t>1</w:t>
      </w:r>
      <w:r w:rsidR="0013732A">
        <w:rPr>
          <w:rFonts w:ascii="Arial" w:hAnsi="Arial" w:cs="Arial"/>
          <w:sz w:val="20"/>
          <w:szCs w:val="20"/>
        </w:rPr>
        <w:t>3</w:t>
      </w:r>
      <w:r w:rsidRPr="00E467AA">
        <w:rPr>
          <w:rFonts w:ascii="Arial" w:hAnsi="Arial" w:cs="Arial"/>
          <w:sz w:val="20"/>
          <w:szCs w:val="20"/>
        </w:rPr>
        <w:t>.</w:t>
      </w:r>
    </w:p>
    <w:p w14:paraId="7656CFD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2"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3F29E1" w:rsidRPr="003F29E1">
        <w:t xml:space="preserve"> </w:t>
      </w:r>
      <w:bookmarkStart w:id="33" w:name="_Hlk139029395"/>
      <w:r w:rsidR="003F29E1" w:rsidRPr="003F29E1">
        <w:rPr>
          <w:rFonts w:ascii="Arial" w:hAnsi="Arial" w:cs="Arial"/>
          <w:sz w:val="20"/>
          <w:szCs w:val="20"/>
        </w:rPr>
        <w:t>IP może uznać wydatki za niekwalifikowalne, jeśli nie istnieje uzasadniona przyczyna ich poniesienia z innego rachunku bankowego</w:t>
      </w:r>
      <w:bookmarkEnd w:id="33"/>
      <w:r w:rsidR="003F29E1" w:rsidRPr="003F29E1">
        <w:rPr>
          <w:rFonts w:ascii="Arial" w:hAnsi="Arial" w:cs="Arial"/>
          <w:sz w:val="20"/>
          <w:szCs w:val="20"/>
        </w:rPr>
        <w:t>.</w:t>
      </w:r>
      <w:r w:rsidR="00B670E5" w:rsidRPr="00E467AA">
        <w:rPr>
          <w:rStyle w:val="Odwoanieprzypisudolnego"/>
          <w:rFonts w:ascii="Arial" w:hAnsi="Arial" w:cs="Arial"/>
          <w:sz w:val="20"/>
          <w:szCs w:val="20"/>
        </w:rPr>
        <w:footnoteReference w:id="62"/>
      </w:r>
    </w:p>
    <w:bookmarkEnd w:id="32"/>
    <w:p w14:paraId="0145B66E" w14:textId="77777777" w:rsidR="00B34AAB" w:rsidRDefault="00B34AAB" w:rsidP="00C2112A">
      <w:pPr>
        <w:spacing w:after="60" w:line="360" w:lineRule="auto"/>
        <w:jc w:val="center"/>
        <w:rPr>
          <w:rFonts w:ascii="Arial" w:hAnsi="Arial" w:cs="Arial"/>
          <w:sz w:val="20"/>
          <w:szCs w:val="20"/>
        </w:rPr>
      </w:pPr>
    </w:p>
    <w:p w14:paraId="7B71389C" w14:textId="62A579FC" w:rsidR="009D490C" w:rsidRPr="00E467AA" w:rsidRDefault="009D490C" w:rsidP="00C2112A">
      <w:pPr>
        <w:spacing w:after="60" w:line="360" w:lineRule="auto"/>
        <w:jc w:val="center"/>
        <w:rPr>
          <w:rFonts w:ascii="Arial" w:hAnsi="Arial" w:cs="Arial"/>
          <w:sz w:val="20"/>
          <w:szCs w:val="20"/>
        </w:rPr>
      </w:pPr>
      <w:r w:rsidRPr="00E467AA">
        <w:rPr>
          <w:rFonts w:ascii="Arial" w:hAnsi="Arial" w:cs="Arial"/>
          <w:sz w:val="20"/>
          <w:szCs w:val="20"/>
        </w:rPr>
        <w:t xml:space="preserve">§ </w:t>
      </w:r>
      <w:r w:rsidR="00246B72">
        <w:rPr>
          <w:rFonts w:ascii="Arial" w:hAnsi="Arial" w:cs="Arial"/>
          <w:sz w:val="20"/>
          <w:szCs w:val="20"/>
        </w:rPr>
        <w:t>10</w:t>
      </w:r>
      <w:r w:rsidRPr="00E467AA">
        <w:rPr>
          <w:rFonts w:ascii="Arial" w:hAnsi="Arial" w:cs="Arial"/>
          <w:sz w:val="20"/>
          <w:szCs w:val="20"/>
        </w:rPr>
        <w:t>.</w:t>
      </w:r>
    </w:p>
    <w:p w14:paraId="4195A518"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4EB5D44"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xml:space="preserve">, pod warunkiem wniesienia zabezpieczenia, o którym mowa w § </w:t>
      </w:r>
      <w:r w:rsidR="00246B72" w:rsidRPr="00246B72">
        <w:rPr>
          <w:rFonts w:ascii="Arial" w:hAnsi="Arial" w:cs="Arial"/>
          <w:i/>
          <w:sz w:val="20"/>
          <w:szCs w:val="20"/>
        </w:rPr>
        <w:t>15</w:t>
      </w:r>
      <w:r w:rsidR="005F0720" w:rsidRPr="00E467AA">
        <w:rPr>
          <w:rStyle w:val="Odwoanieprzypisudolnego"/>
          <w:rFonts w:ascii="Arial" w:hAnsi="Arial" w:cs="Arial"/>
          <w:sz w:val="20"/>
          <w:szCs w:val="20"/>
        </w:rPr>
        <w:footnoteReference w:id="63"/>
      </w:r>
      <w:r w:rsidR="00913B80" w:rsidRPr="00E467AA">
        <w:rPr>
          <w:rFonts w:ascii="Arial" w:hAnsi="Arial" w:cs="Arial"/>
          <w:sz w:val="20"/>
          <w:szCs w:val="20"/>
        </w:rPr>
        <w:t>;</w:t>
      </w:r>
    </w:p>
    <w:p w14:paraId="7465C17B"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7EBC8C55" w14:textId="77777777" w:rsidR="00B263F5" w:rsidRPr="00A564E5" w:rsidRDefault="00CD3AF4" w:rsidP="009D3F46">
      <w:pPr>
        <w:pStyle w:val="Akapitzlist"/>
        <w:numPr>
          <w:ilvl w:val="2"/>
          <w:numId w:val="28"/>
        </w:numPr>
        <w:spacing w:before="120" w:after="60"/>
        <w:jc w:val="both"/>
        <w:rPr>
          <w:rFonts w:ascii="Arial" w:hAnsi="Arial" w:cs="Arial"/>
          <w:sz w:val="20"/>
          <w:szCs w:val="20"/>
        </w:rPr>
      </w:pPr>
      <w:r w:rsidRPr="00A564E5">
        <w:rPr>
          <w:rFonts w:ascii="Arial" w:hAnsi="Arial" w:cs="Arial"/>
          <w:sz w:val="20"/>
          <w:szCs w:val="20"/>
        </w:rPr>
        <w:t>zatwierdzeniu</w:t>
      </w:r>
      <w:r w:rsidR="00AF44BE" w:rsidRPr="00A564E5">
        <w:rPr>
          <w:rFonts w:ascii="Arial" w:hAnsi="Arial" w:cs="Arial"/>
          <w:sz w:val="20"/>
          <w:szCs w:val="20"/>
        </w:rPr>
        <w:t xml:space="preserve"> wniosku o płatność</w:t>
      </w:r>
      <w:r w:rsidRPr="00A564E5">
        <w:rPr>
          <w:rFonts w:ascii="Arial" w:hAnsi="Arial" w:cs="Arial"/>
          <w:sz w:val="20"/>
          <w:szCs w:val="20"/>
        </w:rPr>
        <w:t xml:space="preserve">, w którym </w:t>
      </w:r>
      <w:r w:rsidR="008772EE" w:rsidRPr="00A564E5">
        <w:rPr>
          <w:rFonts w:ascii="Arial" w:hAnsi="Arial" w:cs="Arial"/>
          <w:sz w:val="20"/>
          <w:szCs w:val="20"/>
        </w:rPr>
        <w:t xml:space="preserve">Beneficjent  </w:t>
      </w:r>
      <w:r w:rsidR="00B263F5" w:rsidRPr="00A564E5">
        <w:rPr>
          <w:rFonts w:ascii="Arial" w:hAnsi="Arial" w:cs="Arial"/>
          <w:sz w:val="20"/>
          <w:szCs w:val="20"/>
        </w:rPr>
        <w:t xml:space="preserve">potwierdza wydatkowanie </w:t>
      </w:r>
      <w:r w:rsidRPr="00A564E5">
        <w:rPr>
          <w:rFonts w:ascii="Arial" w:hAnsi="Arial" w:cs="Arial"/>
          <w:sz w:val="20"/>
          <w:szCs w:val="20"/>
        </w:rPr>
        <w:t>co najmniej 70% łącznej kwoty otrzymanych transz dofinansowania</w:t>
      </w:r>
      <w:r w:rsidR="00066B8D" w:rsidRPr="00A564E5">
        <w:rPr>
          <w:rFonts w:ascii="Arial" w:hAnsi="Arial" w:cs="Arial"/>
          <w:sz w:val="20"/>
          <w:szCs w:val="20"/>
        </w:rPr>
        <w:t>, z wyjątkiem części rozliczanej stawką jednostkową, o której mowa w § 7, co do której Beneficjent składa oświadczenie o wydatkowaniu 70% otrzymanych transz dofinansowania,</w:t>
      </w:r>
      <w:r w:rsidR="00066B8D" w:rsidRPr="00A564E5">
        <w:t xml:space="preserve"> </w:t>
      </w:r>
      <w:r w:rsidR="00066B8D" w:rsidRPr="00A564E5">
        <w:rPr>
          <w:rFonts w:ascii="Arial" w:hAnsi="Arial" w:cs="Arial"/>
          <w:sz w:val="20"/>
          <w:szCs w:val="20"/>
        </w:rPr>
        <w:t>zgodnie z § 11 ust. 4</w:t>
      </w:r>
    </w:p>
    <w:p w14:paraId="2260947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E2B5464"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w:t>
      </w:r>
      <w:r w:rsidR="00905D65" w:rsidRPr="002A4AA8">
        <w:rPr>
          <w:rFonts w:ascii="Arial" w:hAnsi="Arial" w:cs="Arial"/>
          <w:sz w:val="20"/>
          <w:szCs w:val="20"/>
        </w:rPr>
        <w:t>1</w:t>
      </w:r>
      <w:r w:rsidR="00905D65">
        <w:rPr>
          <w:rFonts w:ascii="Arial" w:hAnsi="Arial" w:cs="Arial"/>
          <w:sz w:val="20"/>
          <w:szCs w:val="20"/>
        </w:rPr>
        <w:t>2</w:t>
      </w:r>
      <w:r w:rsidRPr="002A4AA8">
        <w:rPr>
          <w:rFonts w:ascii="Arial" w:hAnsi="Arial" w:cs="Arial"/>
          <w:sz w:val="20"/>
          <w:szCs w:val="20"/>
        </w:rPr>
        <w:t xml:space="preserve">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64"/>
      </w:r>
      <w:r w:rsidRPr="002A4AA8">
        <w:rPr>
          <w:rFonts w:ascii="Arial" w:hAnsi="Arial" w:cs="Arial"/>
          <w:sz w:val="20"/>
          <w:szCs w:val="20"/>
        </w:rPr>
        <w:t>;</w:t>
      </w:r>
    </w:p>
    <w:p w14:paraId="0F517A0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905D65" w:rsidRPr="002A4AA8">
        <w:rPr>
          <w:rFonts w:ascii="Arial" w:hAnsi="Arial" w:cs="Arial"/>
          <w:sz w:val="20"/>
          <w:szCs w:val="20"/>
        </w:rPr>
        <w:t>który</w:t>
      </w:r>
      <w:r w:rsidR="00905D65">
        <w:rPr>
          <w:rFonts w:ascii="Arial" w:hAnsi="Arial" w:cs="Arial"/>
          <w:sz w:val="20"/>
          <w:szCs w:val="20"/>
        </w:rPr>
        <w:t>ch</w:t>
      </w:r>
      <w:r w:rsidR="00397857">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5"/>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43C29E5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1C40E32B"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0057BC9F"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40EBC4A0"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FE3160E" w14:textId="77777777" w:rsidR="00AF44BE" w:rsidRPr="00A74711" w:rsidRDefault="00AF44BE" w:rsidP="009D3F46">
      <w:pPr>
        <w:numPr>
          <w:ilvl w:val="0"/>
          <w:numId w:val="51"/>
        </w:numPr>
        <w:spacing w:before="120" w:after="60"/>
        <w:ind w:left="357" w:hanging="357"/>
        <w:jc w:val="both"/>
        <w:rPr>
          <w:rFonts w:ascii="Arial" w:hAnsi="Arial" w:cs="Arial"/>
          <w:sz w:val="20"/>
          <w:szCs w:val="20"/>
        </w:rPr>
      </w:pPr>
      <w:r w:rsidRPr="00A74711">
        <w:rPr>
          <w:rFonts w:ascii="Arial" w:hAnsi="Arial" w:cs="Arial"/>
          <w:sz w:val="20"/>
          <w:szCs w:val="20"/>
        </w:rPr>
        <w:t>Transze dofinansowania wypłacane są:</w:t>
      </w:r>
    </w:p>
    <w:p w14:paraId="35D1D67A" w14:textId="25831588" w:rsidR="00CD3AF4"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1</w:t>
      </w:r>
      <w:r w:rsidR="00FA6B8D" w:rsidRPr="00A74711">
        <w:rPr>
          <w:rFonts w:ascii="Arial" w:hAnsi="Arial" w:cs="Arial"/>
          <w:sz w:val="20"/>
          <w:szCs w:val="20"/>
        </w:rPr>
        <w:t xml:space="preserve"> lit. </w:t>
      </w:r>
      <w:r w:rsidR="009236E1" w:rsidRPr="00A74711">
        <w:rPr>
          <w:rFonts w:ascii="Arial" w:hAnsi="Arial" w:cs="Arial"/>
          <w:sz w:val="20"/>
          <w:szCs w:val="20"/>
        </w:rPr>
        <w:t>a</w:t>
      </w:r>
      <w:r w:rsidRPr="00A74711">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A74711">
        <w:rPr>
          <w:rFonts w:ascii="Arial" w:hAnsi="Arial" w:cs="Arial"/>
          <w:i/>
          <w:sz w:val="20"/>
          <w:szCs w:val="20"/>
        </w:rPr>
        <w:t xml:space="preserve"> </w:t>
      </w:r>
      <w:r w:rsidRPr="00A74711">
        <w:rPr>
          <w:rFonts w:ascii="Arial" w:hAnsi="Arial" w:cs="Arial"/>
          <w:sz w:val="20"/>
          <w:szCs w:val="20"/>
        </w:rPr>
        <w:t>(</w:t>
      </w:r>
      <w:proofErr w:type="spellStart"/>
      <w:r w:rsidR="00CC081D" w:rsidRPr="00A74711">
        <w:rPr>
          <w:rFonts w:ascii="Arial" w:hAnsi="Arial" w:cs="Arial"/>
          <w:sz w:val="20"/>
          <w:szCs w:val="20"/>
        </w:rPr>
        <w:t>t.j</w:t>
      </w:r>
      <w:proofErr w:type="spellEnd"/>
      <w:r w:rsidR="00CC081D" w:rsidRPr="00A74711">
        <w:rPr>
          <w:rFonts w:ascii="Arial" w:hAnsi="Arial" w:cs="Arial"/>
          <w:sz w:val="20"/>
          <w:szCs w:val="20"/>
        </w:rPr>
        <w:t xml:space="preserve">. Dz.U. z </w:t>
      </w:r>
      <w:r w:rsidR="00FB4C52" w:rsidRPr="00A74711">
        <w:rPr>
          <w:rFonts w:ascii="Arial" w:hAnsi="Arial" w:cs="Arial"/>
          <w:sz w:val="20"/>
          <w:szCs w:val="20"/>
        </w:rPr>
        <w:t>202</w:t>
      </w:r>
      <w:r w:rsidR="00FB4C52">
        <w:rPr>
          <w:rFonts w:ascii="Arial" w:hAnsi="Arial" w:cs="Arial"/>
          <w:sz w:val="20"/>
          <w:szCs w:val="20"/>
        </w:rPr>
        <w:t>4</w:t>
      </w:r>
      <w:r w:rsidR="00FB4C52" w:rsidRPr="00A74711">
        <w:rPr>
          <w:rFonts w:ascii="Arial" w:hAnsi="Arial" w:cs="Arial"/>
          <w:sz w:val="20"/>
          <w:szCs w:val="20"/>
        </w:rPr>
        <w:t xml:space="preserve"> </w:t>
      </w:r>
      <w:r w:rsidR="00CC081D" w:rsidRPr="00A74711">
        <w:rPr>
          <w:rFonts w:ascii="Arial" w:hAnsi="Arial" w:cs="Arial"/>
          <w:sz w:val="20"/>
          <w:szCs w:val="20"/>
        </w:rPr>
        <w:t xml:space="preserve">r., poz. </w:t>
      </w:r>
      <w:r w:rsidR="00FB4C52">
        <w:rPr>
          <w:rFonts w:ascii="Arial" w:hAnsi="Arial" w:cs="Arial"/>
          <w:sz w:val="20"/>
          <w:szCs w:val="20"/>
        </w:rPr>
        <w:t>869</w:t>
      </w:r>
      <w:r w:rsidR="00584B94" w:rsidRPr="00A74711">
        <w:rPr>
          <w:rFonts w:ascii="Arial" w:hAnsi="Arial" w:cs="Arial"/>
          <w:sz w:val="20"/>
          <w:szCs w:val="20"/>
        </w:rPr>
        <w:t>)</w:t>
      </w:r>
      <w:r w:rsidR="00063D4F" w:rsidRPr="00A74711">
        <w:rPr>
          <w:rFonts w:ascii="Arial" w:hAnsi="Arial" w:cs="Arial"/>
          <w:sz w:val="20"/>
          <w:szCs w:val="20"/>
        </w:rPr>
        <w:t>,</w:t>
      </w:r>
      <w:r w:rsidRPr="00A74711">
        <w:rPr>
          <w:rFonts w:ascii="Arial" w:hAnsi="Arial" w:cs="Arial"/>
          <w:sz w:val="20"/>
          <w:szCs w:val="20"/>
        </w:rPr>
        <w:t xml:space="preserve"> przy czym Instytucja Pośrednicząca zobowiązuje się do przekazania Bankowi Gospodarstwa Krajowego zlecenia płatności w </w:t>
      </w:r>
      <w:bookmarkStart w:id="35" w:name="_Hlk139624430"/>
      <w:r w:rsidR="001B217F" w:rsidRPr="00A74711">
        <w:rPr>
          <w:rFonts w:ascii="Arial" w:hAnsi="Arial" w:cs="Arial"/>
          <w:sz w:val="20"/>
          <w:szCs w:val="20"/>
        </w:rPr>
        <w:t>najbliższym</w:t>
      </w:r>
      <w:bookmarkEnd w:id="35"/>
      <w:r w:rsidR="001B217F" w:rsidRPr="00A74711">
        <w:rPr>
          <w:rFonts w:ascii="Arial" w:hAnsi="Arial" w:cs="Arial"/>
          <w:sz w:val="20"/>
          <w:szCs w:val="20"/>
        </w:rPr>
        <w:t xml:space="preserve"> </w:t>
      </w:r>
      <w:r w:rsidRPr="00A74711">
        <w:rPr>
          <w:rFonts w:ascii="Arial" w:hAnsi="Arial" w:cs="Arial"/>
          <w:sz w:val="20"/>
          <w:szCs w:val="20"/>
        </w:rPr>
        <w:t>terminie</w:t>
      </w:r>
      <w:r w:rsidR="001B217F" w:rsidRPr="00A74711">
        <w:t xml:space="preserve"> </w:t>
      </w:r>
      <w:bookmarkStart w:id="36" w:name="_Hlk139624445"/>
      <w:r w:rsidR="001B217F" w:rsidRPr="00A74711">
        <w:rPr>
          <w:rFonts w:ascii="Arial" w:hAnsi="Arial" w:cs="Arial"/>
          <w:sz w:val="20"/>
          <w:szCs w:val="20"/>
        </w:rPr>
        <w:t>określonym w Terminarzu płatności środków europejskich</w:t>
      </w:r>
      <w:bookmarkEnd w:id="36"/>
      <w:r w:rsidR="009424CD" w:rsidRPr="00A74711">
        <w:t xml:space="preserve"> </w:t>
      </w:r>
      <w:r w:rsidR="009424CD" w:rsidRPr="00A74711">
        <w:rPr>
          <w:rFonts w:ascii="Arial" w:hAnsi="Arial" w:cs="Arial"/>
          <w:sz w:val="20"/>
          <w:szCs w:val="20"/>
        </w:rPr>
        <w:t>następującym po zatwierdzeniu wniosku o płatność</w:t>
      </w:r>
      <w:r w:rsidR="00CD3AF4" w:rsidRPr="00A74711">
        <w:rPr>
          <w:rFonts w:ascii="Arial" w:hAnsi="Arial" w:cs="Arial"/>
          <w:sz w:val="20"/>
          <w:szCs w:val="20"/>
        </w:rPr>
        <w:t>;</w:t>
      </w:r>
    </w:p>
    <w:p w14:paraId="4E1DD36C" w14:textId="77777777" w:rsidR="00AF44BE"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w:t>
      </w:r>
      <w:r w:rsidR="009236E1" w:rsidRPr="00A74711">
        <w:rPr>
          <w:rFonts w:ascii="Arial" w:hAnsi="Arial" w:cs="Arial"/>
          <w:sz w:val="20"/>
          <w:szCs w:val="20"/>
        </w:rPr>
        <w:t>1</w:t>
      </w:r>
      <w:r w:rsidR="00FA6B8D" w:rsidRPr="00A74711">
        <w:rPr>
          <w:rFonts w:ascii="Arial" w:hAnsi="Arial" w:cs="Arial"/>
          <w:sz w:val="20"/>
          <w:szCs w:val="20"/>
        </w:rPr>
        <w:t xml:space="preserve"> lit. </w:t>
      </w:r>
      <w:r w:rsidR="009236E1" w:rsidRPr="00A74711">
        <w:rPr>
          <w:rFonts w:ascii="Arial" w:hAnsi="Arial" w:cs="Arial"/>
          <w:sz w:val="20"/>
          <w:szCs w:val="20"/>
        </w:rPr>
        <w:t>b</w:t>
      </w:r>
      <w:r w:rsidRPr="00A74711">
        <w:rPr>
          <w:rFonts w:ascii="Arial" w:hAnsi="Arial" w:cs="Arial"/>
          <w:sz w:val="20"/>
          <w:szCs w:val="20"/>
        </w:rPr>
        <w:t>, w terminie płatności, o którym mowa w pkt 1</w:t>
      </w:r>
      <w:r w:rsidR="001B217F" w:rsidRPr="00A74711">
        <w:rPr>
          <w:rFonts w:ascii="Arial" w:hAnsi="Arial" w:cs="Arial"/>
          <w:sz w:val="20"/>
          <w:szCs w:val="20"/>
        </w:rPr>
        <w:t xml:space="preserve"> </w:t>
      </w:r>
      <w:bookmarkStart w:id="37" w:name="_Hlk139624496"/>
      <w:r w:rsidR="001B217F" w:rsidRPr="00A74711">
        <w:rPr>
          <w:rFonts w:ascii="Arial" w:hAnsi="Arial" w:cs="Arial"/>
          <w:sz w:val="20"/>
          <w:szCs w:val="20"/>
        </w:rPr>
        <w:t>(w przypadku dostępności środków)</w:t>
      </w:r>
      <w:bookmarkEnd w:id="37"/>
      <w:r w:rsidRPr="00A74711">
        <w:rPr>
          <w:rFonts w:ascii="Arial" w:hAnsi="Arial" w:cs="Arial"/>
          <w:sz w:val="20"/>
          <w:szCs w:val="20"/>
        </w:rPr>
        <w:t>.</w:t>
      </w:r>
    </w:p>
    <w:p w14:paraId="6944AC8D"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lastRenderedPageBreak/>
        <w:t xml:space="preserve">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w:t>
      </w:r>
      <w:r w:rsidR="00554347">
        <w:rPr>
          <w:rFonts w:ascii="Arial" w:hAnsi="Arial" w:cs="Arial"/>
          <w:sz w:val="20"/>
          <w:szCs w:val="20"/>
        </w:rPr>
        <w:t>9</w:t>
      </w:r>
      <w:r w:rsidRPr="002A4AA8">
        <w:rPr>
          <w:rFonts w:ascii="Arial" w:hAnsi="Arial" w:cs="Arial"/>
          <w:sz w:val="20"/>
          <w:szCs w:val="20"/>
        </w:rPr>
        <w:t xml:space="preserve"> ust. 1.</w:t>
      </w:r>
    </w:p>
    <w:p w14:paraId="0A9C80A8"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6055CE" w:rsidRPr="002A4AA8">
        <w:rPr>
          <w:rFonts w:ascii="Arial" w:hAnsi="Arial" w:cs="Arial"/>
          <w:sz w:val="20"/>
          <w:szCs w:val="20"/>
        </w:rPr>
        <w:t>1</w:t>
      </w:r>
      <w:r w:rsidR="006055CE">
        <w:rPr>
          <w:rFonts w:ascii="Arial" w:hAnsi="Arial" w:cs="Arial"/>
          <w:sz w:val="20"/>
          <w:szCs w:val="20"/>
        </w:rPr>
        <w:t>6</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310061EF" w14:textId="699A6AA6"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4D1A23" w:rsidRPr="002A4AA8">
        <w:rPr>
          <w:rFonts w:ascii="Arial" w:hAnsi="Arial" w:cs="Arial"/>
          <w:sz w:val="20"/>
          <w:szCs w:val="20"/>
        </w:rPr>
        <w:t>1</w:t>
      </w:r>
      <w:r w:rsidR="004D1A23">
        <w:rPr>
          <w:rFonts w:ascii="Arial" w:hAnsi="Arial" w:cs="Arial"/>
          <w:sz w:val="20"/>
          <w:szCs w:val="20"/>
        </w:rPr>
        <w:t>2</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76B9CA70" w14:textId="1674B0AA" w:rsidR="00B1485B" w:rsidRPr="002A4AA8" w:rsidRDefault="00AF44BE" w:rsidP="0074383D">
      <w:pPr>
        <w:pStyle w:val="Akapitzlist"/>
        <w:numPr>
          <w:ilvl w:val="1"/>
          <w:numId w:val="16"/>
        </w:numPr>
        <w:jc w:val="both"/>
        <w:rPr>
          <w:rFonts w:ascii="Arial" w:hAnsi="Arial" w:cs="Arial"/>
          <w:sz w:val="20"/>
          <w:szCs w:val="20"/>
        </w:rPr>
      </w:pPr>
      <w:r w:rsidRPr="002A4AA8">
        <w:rPr>
          <w:rFonts w:ascii="Arial" w:hAnsi="Arial" w:cs="Arial"/>
          <w:sz w:val="20"/>
          <w:szCs w:val="20"/>
        </w:rPr>
        <w:t>informacj</w:t>
      </w:r>
      <w:r w:rsidR="00A83761" w:rsidRPr="002A4AA8">
        <w:rPr>
          <w:rFonts w:ascii="Arial" w:hAnsi="Arial" w:cs="Arial"/>
          <w:sz w:val="20"/>
          <w:szCs w:val="20"/>
        </w:rPr>
        <w:t>a</w:t>
      </w:r>
      <w:r w:rsidRPr="002A4AA8">
        <w:rPr>
          <w:rFonts w:ascii="Arial" w:hAnsi="Arial" w:cs="Arial"/>
          <w:sz w:val="20"/>
          <w:szCs w:val="20"/>
        </w:rPr>
        <w:t xml:space="preserve"> o wszystkich uczestnikach Projektu na warunkach określonych w </w:t>
      </w:r>
      <w:r w:rsidRPr="002A4AA8">
        <w:rPr>
          <w:rFonts w:ascii="Arial" w:hAnsi="Arial" w:cs="Arial"/>
          <w:i/>
          <w:sz w:val="20"/>
          <w:szCs w:val="20"/>
        </w:rPr>
        <w:t>Wytycznych</w:t>
      </w:r>
      <w:r w:rsidRPr="002A4AA8">
        <w:rPr>
          <w:rFonts w:ascii="Arial" w:hAnsi="Arial" w:cs="Arial"/>
          <w:sz w:val="20"/>
          <w:szCs w:val="20"/>
        </w:rPr>
        <w:t xml:space="preserve">, o których mowa w § 1 </w:t>
      </w:r>
      <w:r w:rsidR="00A727EF" w:rsidRPr="002A4AA8">
        <w:rPr>
          <w:rFonts w:ascii="Arial" w:hAnsi="Arial" w:cs="Arial"/>
          <w:sz w:val="20"/>
          <w:szCs w:val="20"/>
        </w:rPr>
        <w:t xml:space="preserve">ust. 1 </w:t>
      </w:r>
      <w:r w:rsidRPr="002A4AA8">
        <w:rPr>
          <w:rFonts w:ascii="Arial" w:hAnsi="Arial" w:cs="Arial"/>
          <w:sz w:val="20"/>
          <w:szCs w:val="20"/>
        </w:rPr>
        <w:t xml:space="preserve">pkt </w:t>
      </w:r>
      <w:r w:rsidR="00FB4C52">
        <w:rPr>
          <w:rFonts w:ascii="Arial" w:hAnsi="Arial" w:cs="Arial"/>
          <w:sz w:val="20"/>
          <w:szCs w:val="20"/>
        </w:rPr>
        <w:t xml:space="preserve">38 </w:t>
      </w:r>
      <w:proofErr w:type="spellStart"/>
      <w:r w:rsidR="005B2B98">
        <w:rPr>
          <w:rFonts w:ascii="Arial" w:hAnsi="Arial" w:cs="Arial"/>
          <w:sz w:val="20"/>
          <w:szCs w:val="20"/>
        </w:rPr>
        <w:t>li</w:t>
      </w:r>
      <w:r w:rsidR="00AB1C18">
        <w:rPr>
          <w:rFonts w:ascii="Arial" w:hAnsi="Arial" w:cs="Arial"/>
          <w:sz w:val="20"/>
          <w:szCs w:val="20"/>
        </w:rPr>
        <w:t>t</w:t>
      </w:r>
      <w:r w:rsidR="005B2B98">
        <w:rPr>
          <w:rFonts w:ascii="Arial" w:hAnsi="Arial" w:cs="Arial"/>
          <w:sz w:val="20"/>
          <w:szCs w:val="20"/>
        </w:rPr>
        <w:t>.c</w:t>
      </w:r>
      <w:proofErr w:type="spellEnd"/>
      <w:r w:rsidR="005B2B98">
        <w:rPr>
          <w:rFonts w:ascii="Arial" w:hAnsi="Arial" w:cs="Arial"/>
          <w:sz w:val="20"/>
          <w:szCs w:val="20"/>
        </w:rPr>
        <w:t>)</w:t>
      </w:r>
      <w:r w:rsidR="000E20D9" w:rsidRPr="002A4AA8">
        <w:rPr>
          <w:rFonts w:ascii="Arial" w:hAnsi="Arial" w:cs="Arial"/>
          <w:sz w:val="20"/>
          <w:szCs w:val="20"/>
        </w:rPr>
        <w:t>;</w:t>
      </w:r>
      <w:r w:rsidR="005B2B98">
        <w:rPr>
          <w:rFonts w:ascii="Arial" w:hAnsi="Arial" w:cs="Arial"/>
          <w:sz w:val="20"/>
          <w:szCs w:val="20"/>
        </w:rPr>
        <w:t>)</w:t>
      </w:r>
      <w:r w:rsidR="000E20D9" w:rsidRPr="002A4AA8">
        <w:rPr>
          <w:rFonts w:ascii="Arial" w:hAnsi="Arial" w:cs="Arial"/>
          <w:sz w:val="20"/>
          <w:szCs w:val="20"/>
        </w:rPr>
        <w:t>;</w:t>
      </w:r>
    </w:p>
    <w:p w14:paraId="509828DE" w14:textId="77777777" w:rsidR="006055CE" w:rsidRPr="00A211C3" w:rsidRDefault="001E5379" w:rsidP="001E5379">
      <w:pPr>
        <w:pStyle w:val="Akapitzlist"/>
        <w:numPr>
          <w:ilvl w:val="1"/>
          <w:numId w:val="16"/>
        </w:numPr>
        <w:jc w:val="both"/>
        <w:rPr>
          <w:rFonts w:ascii="Arial" w:hAnsi="Arial" w:cs="Arial"/>
          <w:sz w:val="20"/>
          <w:szCs w:val="20"/>
        </w:rPr>
      </w:pPr>
      <w:r w:rsidRPr="00A211C3">
        <w:rPr>
          <w:rFonts w:ascii="Arial" w:hAnsi="Arial" w:cs="Arial"/>
          <w:sz w:val="20"/>
          <w:szCs w:val="20"/>
        </w:rPr>
        <w:t>dokumenty, o których mowa w § 7 ust. 2 pkt 1, jeśli we wniosku są rozliczane stawki jednostkowe;</w:t>
      </w:r>
    </w:p>
    <w:p w14:paraId="7864A1FD" w14:textId="77777777" w:rsidR="00B1485B" w:rsidRPr="0075143A" w:rsidRDefault="00AF44BE" w:rsidP="0074383D">
      <w:pPr>
        <w:pStyle w:val="Akapitzlist"/>
        <w:numPr>
          <w:ilvl w:val="1"/>
          <w:numId w:val="16"/>
        </w:numPr>
        <w:jc w:val="both"/>
        <w:rPr>
          <w:rFonts w:ascii="Arial" w:hAnsi="Arial" w:cs="Arial"/>
          <w:sz w:val="20"/>
          <w:szCs w:val="20"/>
        </w:rPr>
      </w:pPr>
      <w:r w:rsidRPr="0075143A">
        <w:rPr>
          <w:rFonts w:ascii="Arial" w:hAnsi="Arial" w:cs="Arial"/>
          <w:sz w:val="20"/>
          <w:szCs w:val="20"/>
        </w:rPr>
        <w:t>dokument</w:t>
      </w:r>
      <w:r w:rsidR="00B1485B" w:rsidRPr="0075143A">
        <w:rPr>
          <w:rFonts w:ascii="Arial" w:hAnsi="Arial" w:cs="Arial"/>
          <w:sz w:val="20"/>
          <w:szCs w:val="20"/>
        </w:rPr>
        <w:t>y</w:t>
      </w:r>
      <w:r w:rsidRPr="0075143A">
        <w:rPr>
          <w:rFonts w:ascii="Arial" w:hAnsi="Arial" w:cs="Arial"/>
          <w:sz w:val="20"/>
          <w:szCs w:val="20"/>
        </w:rPr>
        <w:t xml:space="preserve"> związan</w:t>
      </w:r>
      <w:r w:rsidR="00B1485B" w:rsidRPr="0075143A">
        <w:rPr>
          <w:rFonts w:ascii="Arial" w:hAnsi="Arial" w:cs="Arial"/>
          <w:sz w:val="20"/>
          <w:szCs w:val="20"/>
        </w:rPr>
        <w:t>e</w:t>
      </w:r>
      <w:r w:rsidRPr="0075143A">
        <w:rPr>
          <w:rFonts w:ascii="Arial" w:hAnsi="Arial" w:cs="Arial"/>
          <w:sz w:val="20"/>
          <w:szCs w:val="20"/>
        </w:rPr>
        <w:t xml:space="preserve"> z wyborem wykonawców do realizacji zamówień o wartości równej lub wyższej niż próg określony </w:t>
      </w:r>
      <w:r w:rsidR="002B7373" w:rsidRPr="0075143A">
        <w:rPr>
          <w:rFonts w:ascii="Arial" w:hAnsi="Arial" w:cs="Arial"/>
          <w:sz w:val="20"/>
          <w:szCs w:val="20"/>
        </w:rPr>
        <w:t>zgodnie z</w:t>
      </w:r>
      <w:r w:rsidRPr="0075143A">
        <w:rPr>
          <w:rFonts w:ascii="Arial" w:hAnsi="Arial" w:cs="Arial"/>
          <w:sz w:val="20"/>
          <w:szCs w:val="20"/>
        </w:rPr>
        <w:t xml:space="preserve"> art. </w:t>
      </w:r>
      <w:r w:rsidR="00A94F69" w:rsidRPr="0075143A">
        <w:rPr>
          <w:rFonts w:ascii="Arial" w:hAnsi="Arial" w:cs="Arial"/>
          <w:sz w:val="20"/>
          <w:szCs w:val="20"/>
        </w:rPr>
        <w:t xml:space="preserve">3 </w:t>
      </w:r>
      <w:r w:rsidRPr="0075143A">
        <w:rPr>
          <w:rFonts w:ascii="Arial" w:hAnsi="Arial" w:cs="Arial"/>
          <w:sz w:val="20"/>
          <w:szCs w:val="20"/>
        </w:rPr>
        <w:t xml:space="preserve">ustawy </w:t>
      </w:r>
      <w:proofErr w:type="spellStart"/>
      <w:r w:rsidRPr="0075143A">
        <w:rPr>
          <w:rFonts w:ascii="Arial" w:hAnsi="Arial" w:cs="Arial"/>
          <w:sz w:val="20"/>
          <w:szCs w:val="20"/>
        </w:rPr>
        <w:t>Pzp</w:t>
      </w:r>
      <w:proofErr w:type="spellEnd"/>
      <w:r w:rsidRPr="00FE6C99">
        <w:rPr>
          <w:rStyle w:val="Odwoanieprzypisudolnego"/>
          <w:rFonts w:ascii="Arial" w:hAnsi="Arial" w:cs="Arial"/>
          <w:sz w:val="20"/>
          <w:szCs w:val="20"/>
        </w:rPr>
        <w:footnoteReference w:id="66"/>
      </w:r>
      <w:r w:rsidR="0093364C" w:rsidRPr="0075143A">
        <w:rPr>
          <w:rFonts w:ascii="Arial" w:hAnsi="Arial" w:cs="Arial"/>
          <w:sz w:val="20"/>
          <w:szCs w:val="20"/>
        </w:rPr>
        <w:t>;</w:t>
      </w:r>
    </w:p>
    <w:p w14:paraId="47A762D7" w14:textId="2030E0AC" w:rsidR="00B1485B" w:rsidRPr="002A4AA8" w:rsidRDefault="008C4AE7" w:rsidP="0074383D">
      <w:pPr>
        <w:pStyle w:val="Akapitzlist"/>
        <w:numPr>
          <w:ilvl w:val="1"/>
          <w:numId w:val="16"/>
        </w:numPr>
        <w:jc w:val="both"/>
        <w:rPr>
          <w:rFonts w:ascii="Arial" w:hAnsi="Arial" w:cs="Arial"/>
          <w:sz w:val="20"/>
          <w:szCs w:val="20"/>
        </w:rPr>
      </w:pPr>
      <w:r w:rsidRPr="002A4AA8">
        <w:rPr>
          <w:rFonts w:ascii="Arial" w:hAnsi="Arial" w:cs="Arial"/>
          <w:sz w:val="20"/>
          <w:szCs w:val="20"/>
        </w:rPr>
        <w:t>i</w:t>
      </w:r>
      <w:r w:rsidR="00B1485B" w:rsidRPr="002A4AA8">
        <w:rPr>
          <w:rFonts w:ascii="Arial" w:hAnsi="Arial" w:cs="Arial"/>
          <w:sz w:val="20"/>
          <w:szCs w:val="20"/>
        </w:rPr>
        <w:t>nformacja o personelu projektu zgodnie z zakresem określonym w Wytycznych, o</w:t>
      </w:r>
      <w:r w:rsidR="005B2B98">
        <w:rPr>
          <w:rFonts w:ascii="Arial" w:hAnsi="Arial" w:cs="Arial"/>
          <w:sz w:val="20"/>
          <w:szCs w:val="20"/>
        </w:rPr>
        <w:t xml:space="preserve"> których mowa w § 1 ust. 1 pkt </w:t>
      </w:r>
      <w:r w:rsidR="00FB4C52">
        <w:rPr>
          <w:rFonts w:ascii="Arial" w:hAnsi="Arial" w:cs="Arial"/>
          <w:sz w:val="20"/>
          <w:szCs w:val="20"/>
        </w:rPr>
        <w:t>38</w:t>
      </w:r>
      <w:r w:rsidR="00FB4C52" w:rsidRPr="002A4AA8">
        <w:rPr>
          <w:rFonts w:ascii="Arial" w:hAnsi="Arial" w:cs="Arial"/>
          <w:sz w:val="20"/>
          <w:szCs w:val="20"/>
        </w:rPr>
        <w:t xml:space="preserve"> </w:t>
      </w:r>
      <w:r w:rsidR="00B1485B" w:rsidRPr="002A4AA8">
        <w:rPr>
          <w:rFonts w:ascii="Arial" w:hAnsi="Arial" w:cs="Arial"/>
          <w:sz w:val="20"/>
          <w:szCs w:val="20"/>
        </w:rPr>
        <w:t xml:space="preserve">lit. </w:t>
      </w:r>
      <w:r w:rsidR="005B2B98">
        <w:rPr>
          <w:rFonts w:ascii="Arial" w:hAnsi="Arial" w:cs="Arial"/>
          <w:sz w:val="20"/>
          <w:szCs w:val="20"/>
        </w:rPr>
        <w:t>d</w:t>
      </w:r>
      <w:r w:rsidR="00B1485B" w:rsidRPr="002A4AA8">
        <w:rPr>
          <w:rFonts w:ascii="Arial" w:hAnsi="Arial" w:cs="Arial"/>
          <w:sz w:val="20"/>
          <w:szCs w:val="20"/>
        </w:rPr>
        <w:t>;</w:t>
      </w:r>
    </w:p>
    <w:p w14:paraId="7B87BCBA" w14:textId="3F0250D6" w:rsidR="00EC4D25" w:rsidRPr="00EC4D25" w:rsidRDefault="0093364C" w:rsidP="00EC4D25">
      <w:pPr>
        <w:pStyle w:val="Akapitzlist"/>
        <w:numPr>
          <w:ilvl w:val="1"/>
          <w:numId w:val="16"/>
        </w:numPr>
        <w:jc w:val="both"/>
        <w:rPr>
          <w:rFonts w:ascii="Arial" w:hAnsi="Arial" w:cs="Arial"/>
          <w:sz w:val="20"/>
          <w:szCs w:val="20"/>
        </w:rPr>
      </w:pPr>
      <w:r w:rsidRPr="002A4AA8">
        <w:rPr>
          <w:rFonts w:ascii="Arial" w:hAnsi="Arial" w:cs="Arial"/>
          <w:sz w:val="20"/>
          <w:szCs w:val="20"/>
        </w:rPr>
        <w:t>oświadczeni</w:t>
      </w:r>
      <w:r w:rsidR="00B1485B" w:rsidRPr="002A4AA8">
        <w:rPr>
          <w:rFonts w:ascii="Arial" w:hAnsi="Arial" w:cs="Arial"/>
          <w:sz w:val="20"/>
          <w:szCs w:val="20"/>
        </w:rPr>
        <w:t>e</w:t>
      </w:r>
      <w:r w:rsidRPr="002A4AA8">
        <w:rPr>
          <w:rFonts w:ascii="Arial" w:hAnsi="Arial" w:cs="Arial"/>
          <w:sz w:val="20"/>
          <w:szCs w:val="20"/>
        </w:rPr>
        <w:t xml:space="preserve"> o podziale kwot</w:t>
      </w:r>
      <w:r w:rsidR="0080565D" w:rsidRPr="002A4AA8">
        <w:rPr>
          <w:rFonts w:ascii="Arial" w:hAnsi="Arial" w:cs="Arial"/>
          <w:sz w:val="20"/>
          <w:szCs w:val="20"/>
        </w:rPr>
        <w:t>y</w:t>
      </w:r>
      <w:r w:rsidRPr="002A4AA8">
        <w:rPr>
          <w:rFonts w:ascii="Arial" w:hAnsi="Arial" w:cs="Arial"/>
          <w:sz w:val="20"/>
          <w:szCs w:val="20"/>
        </w:rPr>
        <w:t xml:space="preserve"> dofinansowania na </w:t>
      </w:r>
      <w:r w:rsidR="00103C08" w:rsidRPr="002A4AA8">
        <w:rPr>
          <w:rFonts w:ascii="Arial" w:hAnsi="Arial" w:cs="Arial"/>
          <w:sz w:val="20"/>
          <w:szCs w:val="20"/>
        </w:rPr>
        <w:t>źródła finansowania</w:t>
      </w:r>
      <w:r w:rsidRPr="002A4AA8">
        <w:rPr>
          <w:rFonts w:ascii="Arial" w:hAnsi="Arial" w:cs="Arial"/>
          <w:sz w:val="20"/>
          <w:szCs w:val="20"/>
        </w:rPr>
        <w:t>, którego wzór stanow</w:t>
      </w:r>
      <w:r w:rsidR="004D5F6B" w:rsidRPr="002A4AA8">
        <w:rPr>
          <w:rFonts w:ascii="Arial" w:hAnsi="Arial" w:cs="Arial"/>
          <w:sz w:val="20"/>
          <w:szCs w:val="20"/>
        </w:rPr>
        <w:t xml:space="preserve">i załącznik nr </w:t>
      </w:r>
      <w:r w:rsidR="00C9003A" w:rsidRPr="002A4AA8">
        <w:rPr>
          <w:rFonts w:ascii="Arial" w:hAnsi="Arial" w:cs="Arial"/>
          <w:sz w:val="20"/>
          <w:szCs w:val="20"/>
        </w:rPr>
        <w:t>1</w:t>
      </w:r>
      <w:r w:rsidR="00C9003A">
        <w:rPr>
          <w:rFonts w:ascii="Arial" w:hAnsi="Arial" w:cs="Arial"/>
          <w:sz w:val="20"/>
          <w:szCs w:val="20"/>
        </w:rPr>
        <w:t>5</w:t>
      </w:r>
      <w:r w:rsidR="00C9003A" w:rsidRPr="002A4AA8">
        <w:rPr>
          <w:rFonts w:ascii="Arial" w:hAnsi="Arial" w:cs="Arial"/>
          <w:sz w:val="20"/>
          <w:szCs w:val="20"/>
        </w:rPr>
        <w:t xml:space="preserve"> </w:t>
      </w:r>
      <w:r w:rsidRPr="002A4AA8">
        <w:rPr>
          <w:rFonts w:ascii="Arial" w:hAnsi="Arial" w:cs="Arial"/>
          <w:sz w:val="20"/>
          <w:szCs w:val="20"/>
        </w:rPr>
        <w:t>do niniejszej umowy</w:t>
      </w:r>
      <w:r w:rsidRPr="002A4AA8">
        <w:rPr>
          <w:rStyle w:val="Odwoanieprzypisudolnego"/>
          <w:rFonts w:ascii="Arial" w:hAnsi="Arial" w:cs="Arial"/>
          <w:sz w:val="20"/>
          <w:szCs w:val="20"/>
        </w:rPr>
        <w:footnoteReference w:id="67"/>
      </w:r>
      <w:r w:rsidR="004D5F6B" w:rsidRPr="002A4AA8">
        <w:rPr>
          <w:rFonts w:ascii="Arial" w:hAnsi="Arial" w:cs="Arial"/>
          <w:sz w:val="20"/>
          <w:szCs w:val="20"/>
        </w:rPr>
        <w:t>.</w:t>
      </w:r>
    </w:p>
    <w:p w14:paraId="2160179E"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2A4AA8">
        <w:rPr>
          <w:rFonts w:ascii="Arial" w:hAnsi="Arial" w:cs="Arial"/>
          <w:sz w:val="20"/>
          <w:szCs w:val="20"/>
        </w:rPr>
        <w:t>IP może zawiesić wypłacanie transz dofinansowania w przypadku:</w:t>
      </w:r>
    </w:p>
    <w:p w14:paraId="7E76DF8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316A947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0CF53D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0CD0C73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407817FF"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A3D6B40"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przypadkach, o których mowa w § </w:t>
      </w:r>
      <w:r w:rsidR="00985D13" w:rsidRPr="002A4AA8">
        <w:rPr>
          <w:rFonts w:ascii="Arial" w:hAnsi="Arial" w:cs="Arial"/>
          <w:sz w:val="20"/>
          <w:szCs w:val="20"/>
        </w:rPr>
        <w:t>2</w:t>
      </w:r>
      <w:r w:rsidR="00985D13">
        <w:rPr>
          <w:rFonts w:ascii="Arial" w:hAnsi="Arial" w:cs="Arial"/>
          <w:sz w:val="20"/>
          <w:szCs w:val="20"/>
        </w:rPr>
        <w:t>9</w:t>
      </w:r>
      <w:r w:rsidR="00D46AA2" w:rsidRPr="002A4AA8">
        <w:rPr>
          <w:rFonts w:ascii="Arial" w:hAnsi="Arial" w:cs="Arial"/>
          <w:sz w:val="20"/>
          <w:szCs w:val="20"/>
        </w:rPr>
        <w:t>.</w:t>
      </w:r>
    </w:p>
    <w:p w14:paraId="01485962"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4F99C3FE"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900B460"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0B14A8A9" w14:textId="77777777" w:rsidR="00EC4D25" w:rsidRPr="002A4AA8" w:rsidRDefault="00EC4D25" w:rsidP="00350F7A">
      <w:pPr>
        <w:spacing w:after="60"/>
        <w:jc w:val="both"/>
        <w:rPr>
          <w:rFonts w:ascii="Arial" w:hAnsi="Arial" w:cs="Arial"/>
          <w:sz w:val="20"/>
          <w:szCs w:val="20"/>
        </w:rPr>
      </w:pPr>
    </w:p>
    <w:p w14:paraId="32971072" w14:textId="77777777" w:rsidR="009D490C" w:rsidRPr="002A4AA8" w:rsidRDefault="009D490C" w:rsidP="00C2112A">
      <w:pPr>
        <w:spacing w:after="60" w:line="360" w:lineRule="auto"/>
        <w:ind w:left="360"/>
        <w:jc w:val="center"/>
        <w:rPr>
          <w:rFonts w:ascii="Arial" w:hAnsi="Arial" w:cs="Arial"/>
          <w:sz w:val="20"/>
          <w:szCs w:val="20"/>
        </w:rPr>
      </w:pPr>
      <w:r w:rsidRPr="002A4AA8">
        <w:rPr>
          <w:rFonts w:ascii="Arial" w:hAnsi="Arial" w:cs="Arial"/>
          <w:sz w:val="20"/>
          <w:szCs w:val="20"/>
        </w:rPr>
        <w:t>§ 1</w:t>
      </w:r>
      <w:r w:rsidR="002B5EAE">
        <w:rPr>
          <w:rFonts w:ascii="Arial" w:hAnsi="Arial" w:cs="Arial"/>
          <w:sz w:val="20"/>
          <w:szCs w:val="20"/>
        </w:rPr>
        <w:t>1</w:t>
      </w:r>
      <w:r w:rsidRPr="002A4AA8">
        <w:rPr>
          <w:rFonts w:ascii="Arial" w:hAnsi="Arial" w:cs="Arial"/>
          <w:sz w:val="20"/>
          <w:szCs w:val="20"/>
        </w:rPr>
        <w:t>.</w:t>
      </w:r>
    </w:p>
    <w:p w14:paraId="685EAFF7" w14:textId="77777777" w:rsidR="002A24BB" w:rsidRPr="002A4AA8" w:rsidRDefault="001C25D0" w:rsidP="00350F7A">
      <w:pPr>
        <w:numPr>
          <w:ilvl w:val="0"/>
          <w:numId w:val="10"/>
        </w:numPr>
        <w:spacing w:after="60"/>
        <w:jc w:val="both"/>
        <w:rPr>
          <w:rFonts w:ascii="Arial" w:hAnsi="Arial" w:cs="Arial"/>
          <w:sz w:val="20"/>
          <w:szCs w:val="20"/>
        </w:rPr>
      </w:pPr>
      <w:bookmarkStart w:id="38" w:name="_Hlk5346606"/>
      <w:r w:rsidRPr="002A4AA8">
        <w:rPr>
          <w:rFonts w:ascii="Arial" w:hAnsi="Arial" w:cs="Arial"/>
          <w:sz w:val="20"/>
          <w:szCs w:val="20"/>
        </w:rPr>
        <w:t xml:space="preserve">Beneficjent składa pierwszy wniosek o płatność, będący podstawą wypłaty pierwszej transzy dofinansowania, zgodnie § </w:t>
      </w:r>
      <w:r w:rsidR="00ED5E30">
        <w:rPr>
          <w:rFonts w:ascii="Arial" w:hAnsi="Arial" w:cs="Arial"/>
          <w:sz w:val="20"/>
          <w:szCs w:val="20"/>
        </w:rPr>
        <w:t>10</w:t>
      </w:r>
      <w:r w:rsidRPr="002A4AA8">
        <w:rPr>
          <w:rFonts w:ascii="Arial" w:hAnsi="Arial" w:cs="Arial"/>
          <w:sz w:val="20"/>
          <w:szCs w:val="20"/>
        </w:rPr>
        <w:t xml:space="preserve">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w:t>
      </w:r>
      <w:r w:rsidR="00ED5E30">
        <w:rPr>
          <w:rFonts w:ascii="Arial" w:hAnsi="Arial" w:cs="Arial"/>
          <w:sz w:val="20"/>
          <w:szCs w:val="20"/>
        </w:rPr>
        <w:t>9</w:t>
      </w:r>
      <w:r w:rsidR="007076BA" w:rsidRPr="002A4AA8">
        <w:rPr>
          <w:rFonts w:ascii="Arial" w:hAnsi="Arial" w:cs="Arial"/>
          <w:sz w:val="20"/>
          <w:szCs w:val="20"/>
        </w:rPr>
        <w:t xml:space="preserve">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8"/>
    <w:p w14:paraId="13918CAC"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652159">
        <w:rPr>
          <w:rFonts w:ascii="Arial" w:hAnsi="Arial" w:cs="Arial"/>
          <w:sz w:val="20"/>
          <w:szCs w:val="20"/>
        </w:rPr>
        <w:t>9</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8"/>
      </w:r>
      <w:r w:rsidRPr="002A4AA8">
        <w:rPr>
          <w:rFonts w:ascii="Arial" w:hAnsi="Arial" w:cs="Arial"/>
          <w:sz w:val="20"/>
          <w:szCs w:val="20"/>
        </w:rPr>
        <w:t xml:space="preserve"> do 10 dni</w:t>
      </w:r>
      <w:r w:rsidRPr="002A4AA8">
        <w:rPr>
          <w:rFonts w:ascii="Arial" w:hAnsi="Arial" w:cs="Arial"/>
          <w:sz w:val="20"/>
          <w:szCs w:val="20"/>
          <w:vertAlign w:val="superscript"/>
        </w:rPr>
        <w:footnoteReference w:id="69"/>
      </w:r>
      <w:r w:rsidRPr="002A4AA8">
        <w:rPr>
          <w:rFonts w:ascii="Arial" w:hAnsi="Arial" w:cs="Arial"/>
          <w:sz w:val="20"/>
          <w:szCs w:val="20"/>
        </w:rPr>
        <w:t xml:space="preserve"> roboczych od zakończenia okresu rozliczeniowego, z zastrzeżeniem, że końcowy wniosek o płatność przy </w:t>
      </w:r>
      <w:r w:rsidRPr="002A4AA8">
        <w:rPr>
          <w:rFonts w:ascii="Arial" w:hAnsi="Arial" w:cs="Arial"/>
          <w:sz w:val="20"/>
          <w:szCs w:val="20"/>
        </w:rPr>
        <w:lastRenderedPageBreak/>
        <w:t xml:space="preserve">jednoczesnym zwrocie niewykorzystanych transz dofinansowania na rachunek IP, składany jest </w:t>
      </w:r>
      <w:r w:rsidRPr="002A4AA8">
        <w:rPr>
          <w:rFonts w:ascii="Arial" w:hAnsi="Arial" w:cs="Arial"/>
          <w:sz w:val="20"/>
          <w:szCs w:val="20"/>
        </w:rPr>
        <w:br/>
        <w:t xml:space="preserve">w terminie do 30 dni kalendarzowych od dnia zakończenia okresu realizacji projektu. W przypadku niedokonania zwrotu w ww. terminie, stosuje się odpowiednio zapisy § </w:t>
      </w:r>
      <w:r w:rsidR="00652159" w:rsidRPr="002A4AA8">
        <w:rPr>
          <w:rFonts w:ascii="Arial" w:hAnsi="Arial" w:cs="Arial"/>
          <w:sz w:val="20"/>
          <w:szCs w:val="20"/>
        </w:rPr>
        <w:t>1</w:t>
      </w:r>
      <w:r w:rsidR="00652159">
        <w:rPr>
          <w:rFonts w:ascii="Arial" w:hAnsi="Arial" w:cs="Arial"/>
          <w:sz w:val="20"/>
          <w:szCs w:val="20"/>
        </w:rPr>
        <w:t>3</w:t>
      </w:r>
      <w:r w:rsidRPr="002A4AA8">
        <w:rPr>
          <w:rFonts w:ascii="Arial" w:hAnsi="Arial" w:cs="Arial"/>
          <w:sz w:val="20"/>
          <w:szCs w:val="20"/>
        </w:rPr>
        <w:t xml:space="preserve"> niniejszej umowy. Okres za jaki składany jest wniosek o płatność może zawierać niepełne miesiące/kwartały.</w:t>
      </w:r>
    </w:p>
    <w:p w14:paraId="51CE5237"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7334D681" w14:textId="77777777" w:rsidR="00652159" w:rsidRPr="00652159" w:rsidRDefault="00652159" w:rsidP="005D0208">
      <w:pPr>
        <w:numPr>
          <w:ilvl w:val="0"/>
          <w:numId w:val="10"/>
        </w:numPr>
        <w:spacing w:after="60"/>
        <w:jc w:val="both"/>
        <w:rPr>
          <w:rFonts w:ascii="Arial" w:hAnsi="Arial" w:cs="Arial"/>
          <w:sz w:val="20"/>
          <w:szCs w:val="20"/>
        </w:rPr>
      </w:pPr>
      <w:r w:rsidRPr="00652159">
        <w:rPr>
          <w:rFonts w:ascii="Arial" w:hAnsi="Arial" w:cs="Arial"/>
          <w:sz w:val="20"/>
          <w:szCs w:val="20"/>
        </w:rPr>
        <w:t>Beneficjent oświadcza w drugim i kolejnych wnioskach o płatność o kwocie poniesionych w ramach Projektu wydatków bezpośrednich wchodzących w stawkę jednostkową i rozliczanych poza stawką oraz kosztów pośrednich oraz informuje o przebiegu postępu rzeczowego Projektu.</w:t>
      </w:r>
    </w:p>
    <w:p w14:paraId="4D15FA7D" w14:textId="77777777" w:rsidR="00F3374E" w:rsidRPr="00A22E4B" w:rsidRDefault="00F3374E" w:rsidP="00350F7A">
      <w:pPr>
        <w:pStyle w:val="Pisma"/>
        <w:autoSpaceDE/>
        <w:autoSpaceDN/>
        <w:spacing w:after="60"/>
        <w:rPr>
          <w:rFonts w:ascii="Arial" w:hAnsi="Arial" w:cs="Arial"/>
          <w:szCs w:val="20"/>
        </w:rPr>
      </w:pPr>
    </w:p>
    <w:p w14:paraId="5F376F57" w14:textId="77777777" w:rsidR="00ED5F61" w:rsidRPr="00A22E4B" w:rsidRDefault="00ED5F61" w:rsidP="00C2112A">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2B5EAE">
        <w:rPr>
          <w:rFonts w:ascii="Arial" w:hAnsi="Arial" w:cs="Arial"/>
          <w:szCs w:val="20"/>
        </w:rPr>
        <w:t>2</w:t>
      </w:r>
      <w:r w:rsidR="00E5290B" w:rsidRPr="00A22E4B">
        <w:rPr>
          <w:rFonts w:ascii="Arial" w:hAnsi="Arial" w:cs="Arial"/>
          <w:szCs w:val="20"/>
        </w:rPr>
        <w:t>.</w:t>
      </w:r>
    </w:p>
    <w:p w14:paraId="6CB745F4"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w:t>
      </w:r>
      <w:r w:rsidR="00984E54">
        <w:rPr>
          <w:rFonts w:ascii="Arial" w:hAnsi="Arial" w:cs="Arial"/>
          <w:sz w:val="20"/>
          <w:szCs w:val="20"/>
        </w:rPr>
        <w:t>9</w:t>
      </w:r>
      <w:r w:rsidR="007076BA" w:rsidRPr="00A22E4B">
        <w:rPr>
          <w:rFonts w:ascii="Arial" w:hAnsi="Arial" w:cs="Arial"/>
          <w:sz w:val="20"/>
          <w:szCs w:val="20"/>
        </w:rPr>
        <w:t xml:space="preserve">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4E038A51" w14:textId="1505F711"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 xml:space="preserve">w terminie </w:t>
      </w:r>
      <w:r w:rsidR="00974617">
        <w:rPr>
          <w:rFonts w:ascii="Arial" w:hAnsi="Arial" w:cs="Arial"/>
          <w:sz w:val="20"/>
          <w:szCs w:val="20"/>
        </w:rPr>
        <w:t>25</w:t>
      </w:r>
      <w:r w:rsidR="00ED5F61" w:rsidRPr="00A22E4B">
        <w:rPr>
          <w:rFonts w:ascii="Arial" w:hAnsi="Arial" w:cs="Arial"/>
          <w:sz w:val="20"/>
          <w:szCs w:val="20"/>
        </w:rPr>
        <w:t xml:space="preserve">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w:t>
      </w:r>
      <w:bookmarkStart w:id="39" w:name="_Hlk165368834"/>
      <w:r w:rsidR="00357C18" w:rsidRPr="00A22E4B">
        <w:rPr>
          <w:rFonts w:ascii="Arial" w:hAnsi="Arial" w:cs="Arial"/>
          <w:sz w:val="20"/>
          <w:szCs w:val="20"/>
        </w:rPr>
        <w:t xml:space="preserve">§ </w:t>
      </w:r>
      <w:r w:rsidR="00974617">
        <w:rPr>
          <w:rFonts w:ascii="Arial" w:hAnsi="Arial" w:cs="Arial"/>
          <w:sz w:val="20"/>
          <w:szCs w:val="20"/>
        </w:rPr>
        <w:t>10</w:t>
      </w:r>
      <w:r w:rsidR="00357C18" w:rsidRPr="00A22E4B">
        <w:rPr>
          <w:rFonts w:ascii="Arial" w:hAnsi="Arial" w:cs="Arial"/>
          <w:sz w:val="20"/>
          <w:szCs w:val="20"/>
        </w:rPr>
        <w:t xml:space="preserve"> ust. </w:t>
      </w:r>
      <w:r w:rsidR="00974617">
        <w:rPr>
          <w:rFonts w:ascii="Arial" w:hAnsi="Arial" w:cs="Arial"/>
          <w:sz w:val="20"/>
          <w:szCs w:val="20"/>
        </w:rPr>
        <w:t>7</w:t>
      </w:r>
      <w:r w:rsidR="00957342" w:rsidRPr="00A22E4B">
        <w:rPr>
          <w:rFonts w:ascii="Arial" w:hAnsi="Arial" w:cs="Arial"/>
          <w:sz w:val="20"/>
          <w:szCs w:val="20"/>
        </w:rPr>
        <w:t xml:space="preserve"> oraz z dokumentami wskazanymi w ust. 3</w:t>
      </w:r>
      <w:bookmarkEnd w:id="39"/>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 xml:space="preserve">rzy czym termin ten dotyczy pierwszej złożonej przez Beneficjenta wersji wniosku o płatność. Kolejne wersje wniosku o płatność podlegają weryfikacji w terminie do </w:t>
      </w:r>
      <w:r w:rsidR="00605D76">
        <w:rPr>
          <w:rFonts w:ascii="Arial" w:hAnsi="Arial" w:cs="Arial"/>
          <w:sz w:val="20"/>
          <w:szCs w:val="20"/>
        </w:rPr>
        <w:t>20</w:t>
      </w:r>
      <w:r w:rsidR="00605D76" w:rsidRPr="00A22E4B">
        <w:rPr>
          <w:rFonts w:ascii="Arial" w:hAnsi="Arial" w:cs="Arial"/>
          <w:sz w:val="20"/>
          <w:szCs w:val="20"/>
        </w:rPr>
        <w:t xml:space="preserve"> </w:t>
      </w:r>
      <w:r w:rsidR="00DE63F2" w:rsidRPr="00A22E4B">
        <w:rPr>
          <w:rFonts w:ascii="Arial" w:hAnsi="Arial" w:cs="Arial"/>
          <w:sz w:val="20"/>
          <w:szCs w:val="20"/>
        </w:rPr>
        <w:t>dni roboczych od daty ich otrzymania</w:t>
      </w:r>
      <w:r w:rsidR="009F36D8">
        <w:rPr>
          <w:rFonts w:ascii="Arial" w:hAnsi="Arial" w:cs="Arial"/>
          <w:sz w:val="20"/>
          <w:szCs w:val="20"/>
        </w:rPr>
        <w:t>.</w:t>
      </w:r>
      <w:r w:rsidR="006A0924" w:rsidRPr="00A22E4B">
        <w:rPr>
          <w:rFonts w:ascii="Arial" w:hAnsi="Arial" w:cs="Arial"/>
          <w:sz w:val="20"/>
          <w:szCs w:val="20"/>
        </w:rPr>
        <w:t xml:space="preserve"> </w:t>
      </w:r>
    </w:p>
    <w:p w14:paraId="78DE15D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7AF815AB"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1A642F0B"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70"/>
      </w:r>
    </w:p>
    <w:p w14:paraId="106D7E75"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71"/>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991097"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321E52A3" w14:textId="77777777" w:rsidR="007F1B8E" w:rsidRPr="007F1B8E" w:rsidRDefault="007F1B8E" w:rsidP="007F1B8E">
      <w:pPr>
        <w:spacing w:before="120" w:after="60"/>
        <w:ind w:left="720"/>
        <w:jc w:val="both"/>
        <w:rPr>
          <w:rFonts w:ascii="Arial" w:eastAsia="Calibri" w:hAnsi="Arial" w:cs="Arial"/>
          <w:sz w:val="20"/>
          <w:szCs w:val="20"/>
        </w:rPr>
      </w:pPr>
    </w:p>
    <w:p w14:paraId="505512A0" w14:textId="668F1944"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w:t>
      </w:r>
      <w:r w:rsidR="00EE0010" w:rsidRPr="00EE0010">
        <w:rPr>
          <w:rFonts w:ascii="Arial" w:hAnsi="Arial" w:cs="Arial"/>
          <w:sz w:val="20"/>
          <w:szCs w:val="20"/>
        </w:rPr>
        <w:t>celu zapewnienia prawidłowej oceny kwalifikowalności wydatków, w trakcie weryfikacji</w:t>
      </w:r>
      <w:r w:rsidRPr="003A6D35">
        <w:rPr>
          <w:rFonts w:ascii="Arial" w:hAnsi="Arial" w:cs="Arial"/>
          <w:sz w:val="20"/>
          <w:szCs w:val="20"/>
        </w:rPr>
        <w:t xml:space="preserve"> wniosku o płatność </w:t>
      </w:r>
      <w:r w:rsidR="00EE0010" w:rsidRPr="00EE0010">
        <w:rPr>
          <w:rFonts w:ascii="Arial" w:hAnsi="Arial" w:cs="Arial"/>
          <w:sz w:val="20"/>
          <w:szCs w:val="20"/>
        </w:rPr>
        <w:t>IP może zażądać przedstawienia dodatkowych</w:t>
      </w:r>
      <w:r w:rsidRPr="003A6D35">
        <w:rPr>
          <w:rFonts w:ascii="Arial" w:hAnsi="Arial" w:cs="Arial"/>
          <w:sz w:val="20"/>
          <w:szCs w:val="20"/>
        </w:rPr>
        <w:t xml:space="preserve"> dokumentów </w:t>
      </w:r>
      <w:r w:rsidR="00EE0010" w:rsidRPr="00EE0010">
        <w:rPr>
          <w:rFonts w:ascii="Arial" w:hAnsi="Arial" w:cs="Arial"/>
          <w:sz w:val="20"/>
          <w:szCs w:val="20"/>
        </w:rPr>
        <w:t>dotyczących</w:t>
      </w:r>
      <w:r w:rsidRPr="003A6D35">
        <w:rPr>
          <w:rFonts w:ascii="Arial" w:hAnsi="Arial" w:cs="Arial"/>
          <w:sz w:val="20"/>
          <w:szCs w:val="20"/>
        </w:rPr>
        <w:t xml:space="preserve"> wydatków </w:t>
      </w:r>
      <w:r w:rsidR="00EE0010" w:rsidRPr="00EE0010">
        <w:rPr>
          <w:rFonts w:ascii="Arial" w:hAnsi="Arial" w:cs="Arial"/>
          <w:sz w:val="20"/>
          <w:szCs w:val="20"/>
        </w:rPr>
        <w:t>nie objętych stawką jednostkową</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w:t>
      </w:r>
      <w:r w:rsidR="00497695" w:rsidRPr="00497695">
        <w:rPr>
          <w:rFonts w:ascii="Arial" w:hAnsi="Arial" w:cs="Arial"/>
          <w:sz w:val="20"/>
          <w:szCs w:val="20"/>
        </w:rPr>
        <w:t>podstawow</w:t>
      </w:r>
      <w:r w:rsidR="00497695">
        <w:rPr>
          <w:rFonts w:ascii="Arial" w:hAnsi="Arial" w:cs="Arial"/>
          <w:sz w:val="20"/>
          <w:szCs w:val="20"/>
        </w:rPr>
        <w:t>ej</w:t>
      </w:r>
      <w:r w:rsidR="00497695" w:rsidRPr="00497695">
        <w:rPr>
          <w:rFonts w:ascii="Arial" w:hAnsi="Arial" w:cs="Arial"/>
          <w:sz w:val="20"/>
          <w:szCs w:val="20"/>
        </w:rPr>
        <w:t>/pogłębion</w:t>
      </w:r>
      <w:r w:rsidR="00497695">
        <w:rPr>
          <w:rFonts w:ascii="Arial" w:hAnsi="Arial" w:cs="Arial"/>
          <w:sz w:val="20"/>
          <w:szCs w:val="20"/>
        </w:rPr>
        <w:t>ej</w:t>
      </w:r>
      <w:r w:rsidR="00497695" w:rsidRPr="00497695">
        <w:rPr>
          <w:rFonts w:ascii="Arial" w:hAnsi="Arial" w:cs="Arial"/>
          <w:sz w:val="20"/>
          <w:szCs w:val="20"/>
        </w:rPr>
        <w:t xml:space="preserve"> </w:t>
      </w:r>
      <w:r w:rsidR="00A8669D" w:rsidRPr="002A4AA8">
        <w:rPr>
          <w:rFonts w:ascii="Arial" w:hAnsi="Arial" w:cs="Arial"/>
          <w:sz w:val="20"/>
          <w:szCs w:val="20"/>
        </w:rPr>
        <w:t xml:space="preserve">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r w:rsidR="008439E7" w:rsidRPr="008439E7">
        <w:rPr>
          <w:rFonts w:ascii="Arial" w:hAnsi="Arial" w:cs="Arial"/>
          <w:i/>
          <w:sz w:val="20"/>
          <w:szCs w:val="20"/>
        </w:rPr>
        <w:t xml:space="preserve">i danych </w:t>
      </w:r>
      <w:r w:rsidR="008439E7" w:rsidRPr="008439E7">
        <w:rPr>
          <w:rFonts w:ascii="Arial" w:hAnsi="Arial" w:cs="Arial"/>
          <w:i/>
          <w:sz w:val="20"/>
          <w:szCs w:val="20"/>
        </w:rPr>
        <w:lastRenderedPageBreak/>
        <w:t xml:space="preserve">uczestników </w:t>
      </w:r>
      <w:r w:rsidR="009C3E7F" w:rsidRPr="009C3E7F">
        <w:rPr>
          <w:rFonts w:ascii="Arial" w:hAnsi="Arial" w:cs="Arial"/>
          <w:i/>
          <w:sz w:val="20"/>
          <w:szCs w:val="20"/>
        </w:rPr>
        <w:t xml:space="preserve">do </w:t>
      </w:r>
      <w:r w:rsidR="008439E7" w:rsidRPr="008439E7">
        <w:rPr>
          <w:rFonts w:ascii="Arial" w:hAnsi="Arial" w:cs="Arial"/>
          <w:i/>
          <w:sz w:val="20"/>
          <w:szCs w:val="20"/>
        </w:rPr>
        <w:t>weryfikacji</w:t>
      </w:r>
      <w:r w:rsidR="009C3E7F" w:rsidRPr="009C3E7F">
        <w:rPr>
          <w:rFonts w:ascii="Arial" w:hAnsi="Arial" w:cs="Arial"/>
          <w:i/>
          <w:sz w:val="20"/>
          <w:szCs w:val="20"/>
        </w:rPr>
        <w:t xml:space="preserve"> wniosku o płatność</w:t>
      </w:r>
      <w:r w:rsidR="007A6D07">
        <w:rPr>
          <w:rFonts w:ascii="Arial" w:hAnsi="Arial" w:cs="Arial"/>
          <w:i/>
          <w:sz w:val="20"/>
          <w:szCs w:val="20"/>
        </w:rPr>
        <w:t xml:space="preserve"> </w:t>
      </w:r>
      <w:r w:rsidR="00D11195" w:rsidRPr="008439E7">
        <w:rPr>
          <w:rFonts w:ascii="Arial" w:hAnsi="Arial" w:cs="Arial"/>
          <w:i/>
          <w:sz w:val="20"/>
          <w:szCs w:val="20"/>
        </w:rPr>
        <w:t xml:space="preserve">w ramach </w:t>
      </w:r>
      <w:r w:rsidR="00984EDE" w:rsidRPr="008439E7">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6AB8750A"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40"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40"/>
    <w:p w14:paraId="416EF692"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58F61521"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w:t>
      </w:r>
      <w:r w:rsidR="006D0268">
        <w:rPr>
          <w:rFonts w:ascii="Arial" w:hAnsi="Arial" w:cs="Arial"/>
          <w:sz w:val="20"/>
          <w:szCs w:val="20"/>
        </w:rPr>
        <w:t>,</w:t>
      </w:r>
      <w:r w:rsidR="006D0268" w:rsidRPr="006D0268">
        <w:t xml:space="preserve"> </w:t>
      </w:r>
      <w:r w:rsidR="006D0268" w:rsidRPr="006D0268">
        <w:rPr>
          <w:rFonts w:ascii="Arial" w:hAnsi="Arial" w:cs="Arial"/>
          <w:sz w:val="20"/>
          <w:szCs w:val="20"/>
        </w:rPr>
        <w:t>jednak nie krótszym niż 5 dni roboczych</w:t>
      </w:r>
      <w:r w:rsidRPr="0037466E">
        <w:rPr>
          <w:rFonts w:ascii="Arial" w:hAnsi="Arial" w:cs="Arial"/>
          <w:sz w:val="20"/>
          <w:szCs w:val="20"/>
        </w:rPr>
        <w:t>.</w:t>
      </w:r>
      <w:r w:rsidRPr="002A4AA8">
        <w:rPr>
          <w:rFonts w:ascii="Arial" w:hAnsi="Arial" w:cs="Arial"/>
          <w:sz w:val="20"/>
          <w:szCs w:val="20"/>
        </w:rPr>
        <w:t xml:space="preserve">. </w:t>
      </w:r>
      <w:r w:rsidR="00DE63F2" w:rsidRPr="002A4AA8">
        <w:rPr>
          <w:rFonts w:ascii="Arial" w:hAnsi="Arial" w:cs="Arial"/>
          <w:sz w:val="20"/>
          <w:szCs w:val="20"/>
        </w:rPr>
        <w:t xml:space="preserve">W przypadku niedotrzymania ww. terminu mają zastosowanie przepisy § </w:t>
      </w:r>
      <w:r w:rsidR="00F16231">
        <w:rPr>
          <w:rFonts w:ascii="Arial" w:hAnsi="Arial" w:cs="Arial"/>
          <w:sz w:val="20"/>
          <w:szCs w:val="20"/>
        </w:rPr>
        <w:t>10</w:t>
      </w:r>
      <w:r w:rsidR="00D46AA2" w:rsidRPr="002A4AA8">
        <w:rPr>
          <w:rFonts w:ascii="Arial" w:hAnsi="Arial" w:cs="Arial"/>
          <w:sz w:val="20"/>
          <w:szCs w:val="20"/>
        </w:rPr>
        <w:t xml:space="preserve">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72"/>
      </w:r>
      <w:r w:rsidR="00DE63F2" w:rsidRPr="002A4AA8">
        <w:rPr>
          <w:rFonts w:ascii="Arial" w:hAnsi="Arial" w:cs="Arial"/>
          <w:sz w:val="20"/>
          <w:szCs w:val="20"/>
        </w:rPr>
        <w:t>.</w:t>
      </w:r>
      <w:r w:rsidR="001D13C0">
        <w:rPr>
          <w:rFonts w:ascii="Arial" w:hAnsi="Arial" w:cs="Arial"/>
          <w:sz w:val="20"/>
          <w:szCs w:val="20"/>
        </w:rPr>
        <w:t xml:space="preserve"> </w:t>
      </w:r>
    </w:p>
    <w:p w14:paraId="739587E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4A8A840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3EF6D5EF" w14:textId="56E3E88C"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B05E84" w:rsidRPr="00B05E84">
        <w:rPr>
          <w:rFonts w:ascii="Arial" w:hAnsi="Arial" w:cs="Arial"/>
          <w:sz w:val="20"/>
          <w:szCs w:val="20"/>
        </w:rPr>
        <w:t>Beneficjenta</w:t>
      </w:r>
      <w:r w:rsidRPr="002A4AA8">
        <w:rPr>
          <w:rFonts w:ascii="Arial" w:hAnsi="Arial" w:cs="Arial"/>
          <w:sz w:val="20"/>
          <w:szCs w:val="20"/>
        </w:rPr>
        <w:t>;</w:t>
      </w:r>
    </w:p>
    <w:p w14:paraId="1E79F4D0"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47B191E0"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w:t>
      </w:r>
      <w:r w:rsidR="00E2706A">
        <w:rPr>
          <w:rFonts w:ascii="Arial" w:eastAsia="Calibri" w:hAnsi="Arial" w:cs="Arial"/>
          <w:sz w:val="20"/>
          <w:szCs w:val="20"/>
        </w:rPr>
        <w:t>9</w:t>
      </w:r>
      <w:r w:rsidRPr="009274BE">
        <w:rPr>
          <w:rFonts w:ascii="Arial" w:eastAsia="Calibri" w:hAnsi="Arial" w:cs="Arial"/>
          <w:sz w:val="20"/>
          <w:szCs w:val="20"/>
        </w:rPr>
        <w:t xml:space="preserve"> ust. 1, składane są w celu przekazania kolejnej transzy dofinansowania oraz końcowego wniosku o płatność</w:t>
      </w:r>
      <w:r w:rsidR="00410AC5">
        <w:rPr>
          <w:rFonts w:ascii="Arial" w:eastAsia="Calibri" w:hAnsi="Arial" w:cs="Arial"/>
          <w:sz w:val="20"/>
          <w:szCs w:val="20"/>
        </w:rPr>
        <w:t>.</w:t>
      </w:r>
    </w:p>
    <w:p w14:paraId="02360EB4" w14:textId="005D35A7"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EDEB813"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w:t>
      </w:r>
      <w:r w:rsidR="00E2706A" w:rsidRPr="002A4AA8">
        <w:rPr>
          <w:rFonts w:ascii="Arial" w:hAnsi="Arial" w:cs="Arial"/>
          <w:sz w:val="20"/>
          <w:szCs w:val="20"/>
        </w:rPr>
        <w:t>1</w:t>
      </w:r>
      <w:r w:rsidR="00E2706A">
        <w:rPr>
          <w:rFonts w:ascii="Arial" w:hAnsi="Arial" w:cs="Arial"/>
          <w:sz w:val="20"/>
          <w:szCs w:val="20"/>
        </w:rPr>
        <w:t>3</w:t>
      </w:r>
      <w:r w:rsidRPr="002A4AA8">
        <w:rPr>
          <w:rFonts w:ascii="Arial" w:hAnsi="Arial" w:cs="Arial"/>
          <w:sz w:val="20"/>
          <w:szCs w:val="20"/>
        </w:rPr>
        <w:t>.</w:t>
      </w:r>
    </w:p>
    <w:p w14:paraId="7148A2F1"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73"/>
      </w:r>
      <w:r w:rsidR="00E2706A">
        <w:rPr>
          <w:rFonts w:ascii="Arial" w:hAnsi="Arial" w:cs="Arial"/>
          <w:sz w:val="20"/>
          <w:szCs w:val="20"/>
        </w:rPr>
        <w:t xml:space="preserve"> </w:t>
      </w:r>
      <w:r w:rsidR="00E2706A" w:rsidRPr="00D53CFF">
        <w:rPr>
          <w:rFonts w:ascii="Arial" w:eastAsia="Calibri" w:hAnsi="Arial" w:cs="Arial"/>
          <w:sz w:val="20"/>
          <w:szCs w:val="20"/>
        </w:rPr>
        <w:t xml:space="preserve">W przypadku wydatków objętych stawką jednostkową Beneficjent zobowiązuje się rozliczyć daną stawkę we wniosku o </w:t>
      </w:r>
      <w:r w:rsidR="00E2706A" w:rsidRPr="00D53CFF">
        <w:rPr>
          <w:rFonts w:ascii="Arial" w:eastAsia="Calibri" w:hAnsi="Arial" w:cs="Arial"/>
          <w:sz w:val="20"/>
          <w:szCs w:val="20"/>
        </w:rPr>
        <w:lastRenderedPageBreak/>
        <w:t>płatność za okres, w którym zakończył realizację działań objętych daną stawką oraz osiągnął określone dla danej stawki wskaźniki produktu lub rezultatu, opisane w § 7 ust.2.</w:t>
      </w:r>
    </w:p>
    <w:p w14:paraId="0A9FFA01" w14:textId="793DBEA1"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41"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B361F2" w:rsidRPr="00B361F2">
        <w:rPr>
          <w:rFonts w:ascii="Arial" w:hAnsi="Arial" w:cs="Arial"/>
          <w:sz w:val="20"/>
          <w:szCs w:val="20"/>
        </w:rPr>
        <w:t xml:space="preserve">kompletnej </w:t>
      </w:r>
      <w:r w:rsidRPr="00E467AA">
        <w:rPr>
          <w:rFonts w:ascii="Arial" w:hAnsi="Arial" w:cs="Arial"/>
          <w:sz w:val="20"/>
          <w:szCs w:val="20"/>
        </w:rPr>
        <w:t xml:space="preserve">wersji. </w:t>
      </w:r>
      <w:bookmarkEnd w:id="41"/>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B361F2">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646B4FB"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74"/>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5"/>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6"/>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7"/>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8"/>
      </w:r>
      <w:r w:rsidRPr="002A4AA8">
        <w:rPr>
          <w:rFonts w:ascii="Arial" w:hAnsi="Arial" w:cs="Arial"/>
          <w:sz w:val="20"/>
          <w:szCs w:val="20"/>
        </w:rPr>
        <w:t>.</w:t>
      </w:r>
    </w:p>
    <w:p w14:paraId="1626AA59" w14:textId="77777777" w:rsidR="00203C97" w:rsidRPr="002A4AA8" w:rsidRDefault="00203C97" w:rsidP="001C6DA0">
      <w:pPr>
        <w:pStyle w:val="Akapitzlist"/>
        <w:spacing w:after="60"/>
        <w:ind w:left="1077"/>
        <w:jc w:val="both"/>
        <w:rPr>
          <w:rFonts w:ascii="Arial" w:hAnsi="Arial" w:cs="Arial"/>
          <w:sz w:val="20"/>
          <w:szCs w:val="20"/>
        </w:rPr>
      </w:pPr>
    </w:p>
    <w:p w14:paraId="6461C789" w14:textId="77777777" w:rsidR="001D4CF7" w:rsidRPr="002A4AA8" w:rsidRDefault="001D4CF7" w:rsidP="00C2112A">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630BD3F"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485B61" w:rsidRPr="002A4AA8">
        <w:rPr>
          <w:rFonts w:ascii="Arial" w:hAnsi="Arial" w:cs="Arial"/>
          <w:sz w:val="20"/>
          <w:szCs w:val="20"/>
        </w:rPr>
        <w:t>1</w:t>
      </w:r>
      <w:r w:rsidR="00485B61">
        <w:rPr>
          <w:rFonts w:ascii="Arial" w:hAnsi="Arial" w:cs="Arial"/>
          <w:sz w:val="20"/>
          <w:szCs w:val="20"/>
        </w:rPr>
        <w:t>3</w:t>
      </w:r>
      <w:r w:rsidRPr="002A4AA8">
        <w:rPr>
          <w:rFonts w:ascii="Arial" w:hAnsi="Arial" w:cs="Arial"/>
          <w:sz w:val="20"/>
          <w:szCs w:val="20"/>
        </w:rPr>
        <w:t>.</w:t>
      </w:r>
    </w:p>
    <w:p w14:paraId="66D8D1A2"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6EF1316"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CBC07A9"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147EC1FA"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DE456A8"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BDD45C6"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12CA6F22" w14:textId="3C2416EE"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0F4375">
        <w:rPr>
          <w:rFonts w:ascii="Arial" w:hAnsi="Arial" w:cs="Arial"/>
          <w:sz w:val="20"/>
          <w:szCs w:val="20"/>
        </w:rPr>
        <w:t>IP</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7B1639A6" w14:textId="0B65836F"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0F4375">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zgodnie z § </w:t>
      </w:r>
      <w:r w:rsidR="00485B61" w:rsidRPr="002A4AA8">
        <w:rPr>
          <w:rFonts w:ascii="Arial" w:hAnsi="Arial" w:cs="Arial"/>
          <w:sz w:val="20"/>
          <w:szCs w:val="20"/>
        </w:rPr>
        <w:t>1</w:t>
      </w:r>
      <w:r w:rsidR="00485B61">
        <w:rPr>
          <w:rFonts w:ascii="Arial" w:hAnsi="Arial" w:cs="Arial"/>
          <w:sz w:val="20"/>
          <w:szCs w:val="20"/>
        </w:rPr>
        <w:t>8</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485B61" w:rsidRPr="002A4AA8">
        <w:rPr>
          <w:rFonts w:ascii="Arial" w:hAnsi="Arial" w:cs="Arial"/>
          <w:sz w:val="20"/>
          <w:szCs w:val="20"/>
        </w:rPr>
        <w:t>3</w:t>
      </w:r>
      <w:r w:rsidR="00E74B5D">
        <w:rPr>
          <w:rFonts w:ascii="Arial" w:hAnsi="Arial" w:cs="Arial"/>
          <w:sz w:val="20"/>
          <w:szCs w:val="20"/>
        </w:rPr>
        <w:t>1</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EAE8E64" w14:textId="0E27EC3F"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6366E0">
        <w:rPr>
          <w:rFonts w:ascii="Arial" w:hAnsi="Arial" w:cs="Arial"/>
          <w:sz w:val="20"/>
          <w:szCs w:val="20"/>
        </w:rPr>
        <w:t xml:space="preserve">Dz. U. z </w:t>
      </w:r>
      <w:r w:rsidR="001203DE">
        <w:rPr>
          <w:rFonts w:ascii="Arial" w:hAnsi="Arial" w:cs="Arial"/>
          <w:sz w:val="20"/>
          <w:szCs w:val="20"/>
        </w:rPr>
        <w:t>2024</w:t>
      </w:r>
      <w:r w:rsidR="001203DE" w:rsidRPr="002A4AA8">
        <w:rPr>
          <w:rFonts w:ascii="Arial" w:hAnsi="Arial" w:cs="Arial"/>
          <w:sz w:val="20"/>
          <w:szCs w:val="20"/>
        </w:rPr>
        <w:t xml:space="preserve"> </w:t>
      </w:r>
      <w:r w:rsidR="002C5C41" w:rsidRPr="002A4AA8">
        <w:rPr>
          <w:rFonts w:ascii="Arial" w:hAnsi="Arial" w:cs="Arial"/>
          <w:sz w:val="20"/>
          <w:szCs w:val="20"/>
        </w:rPr>
        <w:t xml:space="preserve">r. poz. </w:t>
      </w:r>
      <w:r w:rsidR="001203DE">
        <w:rPr>
          <w:rFonts w:ascii="Arial" w:hAnsi="Arial" w:cs="Arial"/>
          <w:sz w:val="20"/>
          <w:szCs w:val="20"/>
        </w:rPr>
        <w:t>572</w:t>
      </w:r>
      <w:r w:rsidR="001203DE" w:rsidRPr="002A4AA8">
        <w:rPr>
          <w:rFonts w:ascii="Arial" w:hAnsi="Arial" w:cs="Arial"/>
          <w:sz w:val="20"/>
          <w:szCs w:val="20"/>
        </w:rPr>
        <w:t xml:space="preserve"> </w:t>
      </w:r>
      <w:r w:rsidR="006C6ECB" w:rsidRPr="002A4AA8">
        <w:rPr>
          <w:rFonts w:ascii="Arial" w:hAnsi="Arial" w:cs="Arial"/>
          <w:sz w:val="20"/>
          <w:szCs w:val="20"/>
        </w:rPr>
        <w:t>z</w:t>
      </w:r>
      <w:r w:rsidR="00FB4C52">
        <w:rPr>
          <w:rFonts w:ascii="Arial" w:hAnsi="Arial" w:cs="Arial"/>
          <w:sz w:val="20"/>
          <w:szCs w:val="20"/>
        </w:rPr>
        <w:t>e</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29995A30"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7B259E54"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6D37F3E0"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693BFDB"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3D33E231"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A793D08"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68271D7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3FA25BF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52AEBE4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4C5FEA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0AC67515"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7A864D24" w14:textId="77777777" w:rsidR="00BC3C3E" w:rsidRPr="00BC3C3E" w:rsidRDefault="00BC3C3E" w:rsidP="00BC3C3E">
      <w:pPr>
        <w:pStyle w:val="Akapitzlist"/>
        <w:spacing w:after="60"/>
        <w:ind w:left="720"/>
        <w:jc w:val="both"/>
        <w:rPr>
          <w:rFonts w:ascii="Arial" w:hAnsi="Arial" w:cs="Arial"/>
          <w:sz w:val="20"/>
          <w:szCs w:val="20"/>
        </w:rPr>
      </w:pPr>
    </w:p>
    <w:p w14:paraId="0D4A45DB"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A62F9E" w:rsidRPr="002A4AA8">
        <w:rPr>
          <w:rFonts w:ascii="Arial" w:hAnsi="Arial" w:cs="Arial"/>
          <w:sz w:val="20"/>
          <w:szCs w:val="20"/>
        </w:rPr>
        <w:t>1</w:t>
      </w:r>
      <w:r w:rsidR="00A62F9E">
        <w:rPr>
          <w:rFonts w:ascii="Arial" w:hAnsi="Arial" w:cs="Arial"/>
          <w:sz w:val="20"/>
          <w:szCs w:val="20"/>
        </w:rPr>
        <w:t>4</w:t>
      </w:r>
      <w:r w:rsidRPr="002A4AA8">
        <w:rPr>
          <w:rFonts w:ascii="Arial" w:hAnsi="Arial" w:cs="Arial"/>
          <w:sz w:val="20"/>
          <w:szCs w:val="20"/>
        </w:rPr>
        <w:t>.</w:t>
      </w:r>
    </w:p>
    <w:p w14:paraId="7566AC0F"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EE3C2EB"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w:t>
      </w:r>
      <w:r w:rsidR="00A62F9E" w:rsidRPr="002A4AA8">
        <w:rPr>
          <w:rFonts w:ascii="Arial" w:hAnsi="Arial" w:cs="Arial"/>
          <w:sz w:val="20"/>
          <w:szCs w:val="20"/>
        </w:rPr>
        <w:t>1</w:t>
      </w:r>
      <w:r w:rsidR="00A62F9E">
        <w:rPr>
          <w:rFonts w:ascii="Arial" w:hAnsi="Arial" w:cs="Arial"/>
          <w:sz w:val="20"/>
          <w:szCs w:val="20"/>
        </w:rPr>
        <w:t>3</w:t>
      </w:r>
      <w:r w:rsidRPr="002A4AA8">
        <w:rPr>
          <w:rFonts w:ascii="Arial" w:hAnsi="Arial" w:cs="Arial"/>
          <w:sz w:val="20"/>
          <w:szCs w:val="20"/>
        </w:rPr>
        <w:t xml:space="preserve">. </w:t>
      </w:r>
    </w:p>
    <w:p w14:paraId="02B99ACD" w14:textId="77777777" w:rsidR="009D490C" w:rsidRPr="002A4AA8" w:rsidRDefault="009D490C" w:rsidP="00350F7A">
      <w:pPr>
        <w:spacing w:after="60"/>
        <w:rPr>
          <w:rFonts w:ascii="Arial" w:hAnsi="Arial" w:cs="Arial"/>
          <w:sz w:val="20"/>
          <w:szCs w:val="20"/>
        </w:rPr>
      </w:pPr>
    </w:p>
    <w:p w14:paraId="25744D7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9CCA166" w14:textId="77777777" w:rsidR="009D490C" w:rsidRPr="002A4AA8" w:rsidRDefault="00E26C2A" w:rsidP="00C2112A">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5</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9"/>
      </w:r>
      <w:r w:rsidRPr="002A4AA8">
        <w:rPr>
          <w:rFonts w:ascii="Arial" w:hAnsi="Arial" w:cs="Arial"/>
          <w:sz w:val="20"/>
          <w:szCs w:val="20"/>
          <w:vertAlign w:val="superscript"/>
        </w:rPr>
        <w:tab/>
      </w:r>
    </w:p>
    <w:p w14:paraId="3A58CEB9"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80"/>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81"/>
      </w:r>
      <w:r w:rsidRPr="002A4AA8">
        <w:rPr>
          <w:rFonts w:ascii="Arial" w:hAnsi="Arial" w:cs="Arial"/>
          <w:sz w:val="20"/>
          <w:szCs w:val="20"/>
        </w:rPr>
        <w:t>.</w:t>
      </w:r>
    </w:p>
    <w:p w14:paraId="7BFF7508"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1239AE58"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49E211F4"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00D78906"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67B05450" w14:textId="77777777" w:rsidR="009D490C" w:rsidRPr="002A4AA8" w:rsidRDefault="009D490C" w:rsidP="00C2112A">
      <w:pPr>
        <w:spacing w:after="60" w:line="360" w:lineRule="auto"/>
        <w:jc w:val="both"/>
        <w:rPr>
          <w:rFonts w:ascii="Arial" w:hAnsi="Arial" w:cs="Arial"/>
          <w:sz w:val="20"/>
          <w:szCs w:val="20"/>
        </w:rPr>
      </w:pPr>
    </w:p>
    <w:p w14:paraId="729F768C" w14:textId="77777777" w:rsidR="009D490C" w:rsidRPr="002A4AA8" w:rsidRDefault="000E4CBF" w:rsidP="00C2112A">
      <w:pPr>
        <w:keepNext/>
        <w:spacing w:after="60" w:line="360" w:lineRule="auto"/>
        <w:jc w:val="center"/>
        <w:rPr>
          <w:rFonts w:ascii="Arial" w:hAnsi="Arial" w:cs="Arial"/>
          <w:b/>
          <w:sz w:val="20"/>
          <w:szCs w:val="20"/>
        </w:rPr>
      </w:pPr>
      <w:r w:rsidRPr="002A4AA8">
        <w:rPr>
          <w:rFonts w:ascii="Arial" w:hAnsi="Arial" w:cs="Arial"/>
          <w:b/>
          <w:sz w:val="20"/>
          <w:szCs w:val="20"/>
        </w:rPr>
        <w:lastRenderedPageBreak/>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6A93DD55"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6</w:t>
      </w:r>
      <w:r w:rsidRPr="002A4AA8">
        <w:rPr>
          <w:rFonts w:ascii="Arial" w:hAnsi="Arial" w:cs="Arial"/>
          <w:sz w:val="20"/>
          <w:szCs w:val="20"/>
        </w:rPr>
        <w:t>.</w:t>
      </w:r>
    </w:p>
    <w:p w14:paraId="459EE51D"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7BC85E33"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82"/>
      </w:r>
      <w:r w:rsidR="004D6DF2" w:rsidRPr="0075143A">
        <w:rPr>
          <w:rFonts w:ascii="Arial" w:hAnsi="Arial" w:cs="Arial"/>
          <w:sz w:val="20"/>
          <w:szCs w:val="20"/>
        </w:rPr>
        <w:t>;</w:t>
      </w:r>
    </w:p>
    <w:p w14:paraId="50D2D47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432DE8DE"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534B6E5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0FD56D82"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83"/>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09D6BC8B"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0E0BC956" w14:textId="7001CFF8"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84"/>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2" w:name="_Hlk133224415"/>
      <w:r w:rsidR="00B503A8">
        <w:rPr>
          <w:rFonts w:ascii="Arial" w:hAnsi="Arial" w:cs="Arial"/>
          <w:sz w:val="20"/>
          <w:szCs w:val="20"/>
        </w:rPr>
        <w:t>CST2021</w:t>
      </w:r>
      <w:bookmarkEnd w:id="42"/>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5"/>
      </w:r>
      <w:r>
        <w:rPr>
          <w:rFonts w:ascii="Arial" w:hAnsi="Arial" w:cs="Arial"/>
          <w:sz w:val="20"/>
          <w:szCs w:val="20"/>
        </w:rPr>
        <w:t xml:space="preserve"> </w:t>
      </w:r>
      <w:r w:rsidRPr="00A17780">
        <w:rPr>
          <w:rFonts w:ascii="Arial" w:hAnsi="Arial" w:cs="Arial"/>
          <w:sz w:val="20"/>
          <w:szCs w:val="20"/>
          <w:vertAlign w:val="superscript"/>
        </w:rPr>
        <w:footnoteReference w:id="86"/>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853AE7">
        <w:rPr>
          <w:rFonts w:ascii="Arial" w:hAnsi="Arial" w:cs="Arial"/>
          <w:sz w:val="20"/>
          <w:szCs w:val="20"/>
        </w:rPr>
        <w:t>5</w:t>
      </w:r>
      <w:r w:rsidR="00853AE7"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75379B7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15513E7" w14:textId="0A73E1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1D0763" w:rsidRPr="001D0763">
        <w:rPr>
          <w:rFonts w:ascii="Arial" w:hAnsi="Arial" w:cs="Arial"/>
          <w:sz w:val="20"/>
          <w:szCs w:val="20"/>
        </w:rPr>
        <w:t>ami.fepz@wup.pl</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7E96ABE" w14:textId="1A906012"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lastRenderedPageBreak/>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0B0F589"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FC83B93"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w:t>
      </w:r>
      <w:r w:rsidR="00F05D70">
        <w:rPr>
          <w:rFonts w:ascii="Arial" w:hAnsi="Arial" w:cs="Arial"/>
          <w:sz w:val="20"/>
          <w:szCs w:val="20"/>
        </w:rPr>
        <w:t>9</w:t>
      </w:r>
      <w:r w:rsidR="002F11FE" w:rsidRPr="002A4AA8">
        <w:rPr>
          <w:rFonts w:ascii="Arial" w:hAnsi="Arial" w:cs="Arial"/>
          <w:sz w:val="20"/>
          <w:szCs w:val="20"/>
        </w:rPr>
        <w:t xml:space="preserve"> ust. </w:t>
      </w:r>
      <w:r w:rsidR="00C41FB8" w:rsidRPr="002A4AA8">
        <w:rPr>
          <w:rFonts w:ascii="Arial" w:hAnsi="Arial" w:cs="Arial"/>
          <w:sz w:val="20"/>
          <w:szCs w:val="20"/>
        </w:rPr>
        <w:t>4</w:t>
      </w:r>
      <w:r w:rsidR="00591762" w:rsidRPr="002A4AA8">
        <w:rPr>
          <w:rFonts w:ascii="Arial" w:hAnsi="Arial" w:cs="Arial"/>
          <w:sz w:val="20"/>
          <w:szCs w:val="20"/>
        </w:rPr>
        <w:t xml:space="preserve"> i § </w:t>
      </w:r>
      <w:r w:rsidR="00F05D70" w:rsidRPr="002A4AA8">
        <w:rPr>
          <w:rFonts w:ascii="Arial" w:hAnsi="Arial" w:cs="Arial"/>
          <w:sz w:val="20"/>
          <w:szCs w:val="20"/>
        </w:rPr>
        <w:t>2</w:t>
      </w:r>
      <w:r w:rsidR="00F05D70">
        <w:rPr>
          <w:rFonts w:ascii="Arial" w:hAnsi="Arial" w:cs="Arial"/>
          <w:sz w:val="20"/>
          <w:szCs w:val="20"/>
        </w:rPr>
        <w:t>4</w:t>
      </w:r>
      <w:r w:rsidRPr="002A4AA8">
        <w:rPr>
          <w:rFonts w:ascii="Arial" w:hAnsi="Arial" w:cs="Arial"/>
          <w:sz w:val="20"/>
          <w:szCs w:val="20"/>
        </w:rPr>
        <w:t>;</w:t>
      </w:r>
    </w:p>
    <w:p w14:paraId="5FA22FB9"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6C0DAFD2"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w:t>
      </w:r>
      <w:r w:rsidR="00F05D70" w:rsidRPr="002A4AA8">
        <w:rPr>
          <w:rFonts w:ascii="Arial" w:hAnsi="Arial" w:cs="Arial"/>
          <w:sz w:val="20"/>
          <w:szCs w:val="20"/>
        </w:rPr>
        <w:t>1</w:t>
      </w:r>
      <w:r w:rsidR="00F05D70">
        <w:rPr>
          <w:rFonts w:ascii="Arial" w:hAnsi="Arial" w:cs="Arial"/>
          <w:sz w:val="20"/>
          <w:szCs w:val="20"/>
        </w:rPr>
        <w:t>3</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7"/>
      </w:r>
      <w:r w:rsidR="001009DD" w:rsidRPr="002A4AA8">
        <w:rPr>
          <w:rFonts w:ascii="Arial" w:hAnsi="Arial" w:cs="Arial"/>
          <w:sz w:val="20"/>
          <w:szCs w:val="20"/>
        </w:rPr>
        <w:t>.</w:t>
      </w:r>
    </w:p>
    <w:p w14:paraId="641F0B1D" w14:textId="77777777" w:rsidR="00F86DEB" w:rsidRPr="002A4AA8" w:rsidRDefault="00F86DEB" w:rsidP="00350F7A">
      <w:pPr>
        <w:spacing w:before="120" w:after="60"/>
        <w:jc w:val="both"/>
        <w:rPr>
          <w:rFonts w:ascii="Arial" w:hAnsi="Arial" w:cs="Arial"/>
          <w:sz w:val="20"/>
          <w:szCs w:val="20"/>
        </w:rPr>
      </w:pPr>
    </w:p>
    <w:p w14:paraId="15FA533F" w14:textId="77777777" w:rsidR="009D490C" w:rsidRPr="002A4AA8" w:rsidRDefault="00BE17B5" w:rsidP="00C2112A">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F584718"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7</w:t>
      </w:r>
      <w:r w:rsidRPr="002A4AA8">
        <w:rPr>
          <w:rFonts w:ascii="Arial" w:hAnsi="Arial" w:cs="Arial"/>
          <w:sz w:val="20"/>
          <w:szCs w:val="20"/>
        </w:rPr>
        <w:t>.</w:t>
      </w:r>
    </w:p>
    <w:p w14:paraId="38AC27D4"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F80CE20"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4B7080DC"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8"/>
      </w:r>
    </w:p>
    <w:p w14:paraId="360C4C97"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3"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3"/>
    <w:p w14:paraId="10E32070" w14:textId="77777777" w:rsidR="00CA7562" w:rsidRPr="00045972"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045972">
        <w:rPr>
          <w:rFonts w:ascii="Arial" w:hAnsi="Arial" w:cs="Arial"/>
          <w:sz w:val="20"/>
          <w:szCs w:val="20"/>
        </w:rPr>
        <w:softHyphen/>
        <w:t>W przypadku projektów, w których podatek od towarów i usług</w:t>
      </w:r>
      <w:r w:rsidR="001C1539" w:rsidRPr="00045972">
        <w:rPr>
          <w:rStyle w:val="Odwoanieprzypisudolnego"/>
          <w:rFonts w:ascii="Arial" w:hAnsi="Arial" w:cs="Arial"/>
          <w:sz w:val="20"/>
          <w:szCs w:val="20"/>
        </w:rPr>
        <w:footnoteReference w:id="89"/>
      </w:r>
      <w:r w:rsidRPr="00045972">
        <w:rPr>
          <w:rFonts w:ascii="Arial" w:hAnsi="Arial" w:cs="Arial"/>
          <w:sz w:val="20"/>
          <w:szCs w:val="20"/>
        </w:rPr>
        <w:t xml:space="preserve"> został uznany za kwalifikowalny, okres przechowywania dokumentów powinien zostać wydłużony o czas, kiedy </w:t>
      </w:r>
      <w:r w:rsidR="002B3055" w:rsidRPr="00045972">
        <w:rPr>
          <w:rFonts w:ascii="Arial" w:hAnsi="Arial" w:cs="Arial"/>
          <w:sz w:val="20"/>
          <w:szCs w:val="20"/>
        </w:rPr>
        <w:t>B</w:t>
      </w:r>
      <w:r w:rsidRPr="00045972">
        <w:rPr>
          <w:rFonts w:ascii="Arial" w:hAnsi="Arial" w:cs="Arial"/>
          <w:sz w:val="20"/>
          <w:szCs w:val="20"/>
        </w:rPr>
        <w:t>eneficjent będzie miał możliwość odzyskania kwoty dofinansowanego podatku na podstawie obowiązujących przepisów w tym zakresie</w:t>
      </w:r>
      <w:r w:rsidR="001C1539" w:rsidRPr="00045972">
        <w:rPr>
          <w:rFonts w:ascii="Arial" w:hAnsi="Arial" w:cs="Arial"/>
          <w:sz w:val="20"/>
          <w:szCs w:val="20"/>
        </w:rPr>
        <w:t>.</w:t>
      </w:r>
    </w:p>
    <w:p w14:paraId="74602B85"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28728E6B"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D6491D">
        <w:rPr>
          <w:rFonts w:ascii="Arial" w:hAnsi="Arial" w:cs="Arial"/>
          <w:sz w:val="20"/>
          <w:szCs w:val="20"/>
        </w:rPr>
        <w:t>44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4DCE778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90"/>
      </w:r>
    </w:p>
    <w:p w14:paraId="04CBB1DD" w14:textId="6A74536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lastRenderedPageBreak/>
        <w:t>Kontrola</w:t>
      </w:r>
      <w:r w:rsidR="008416E1" w:rsidRPr="002A4AA8">
        <w:rPr>
          <w:rFonts w:ascii="Arial" w:hAnsi="Arial" w:cs="Arial"/>
          <w:b/>
          <w:sz w:val="20"/>
          <w:szCs w:val="20"/>
        </w:rPr>
        <w:t xml:space="preserve"> i przekazywanie informacji</w:t>
      </w:r>
    </w:p>
    <w:p w14:paraId="15731386"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8</w:t>
      </w:r>
      <w:r w:rsidRPr="002A4AA8">
        <w:rPr>
          <w:rFonts w:ascii="Arial" w:hAnsi="Arial" w:cs="Arial"/>
          <w:sz w:val="20"/>
          <w:szCs w:val="20"/>
        </w:rPr>
        <w:t>.</w:t>
      </w:r>
    </w:p>
    <w:p w14:paraId="7AC0C3E8"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91"/>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50289F61"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92"/>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xml:space="preserve">§ </w:t>
      </w:r>
      <w:r w:rsidR="003E3889" w:rsidRPr="002A4AA8">
        <w:rPr>
          <w:rFonts w:ascii="Arial" w:hAnsi="Arial" w:cs="Arial"/>
          <w:sz w:val="20"/>
          <w:szCs w:val="20"/>
        </w:rPr>
        <w:t>1</w:t>
      </w:r>
      <w:r w:rsidR="003E3889">
        <w:rPr>
          <w:rFonts w:ascii="Arial" w:hAnsi="Arial" w:cs="Arial"/>
          <w:sz w:val="20"/>
          <w:szCs w:val="20"/>
        </w:rPr>
        <w:t>7</w:t>
      </w:r>
      <w:r w:rsidR="00292835" w:rsidRPr="002A4AA8">
        <w:rPr>
          <w:rFonts w:ascii="Arial" w:hAnsi="Arial" w:cs="Arial"/>
          <w:sz w:val="20"/>
          <w:szCs w:val="20"/>
        </w:rPr>
        <w:t xml:space="preserve"> ust. </w:t>
      </w:r>
      <w:r w:rsidR="00D6491D">
        <w:rPr>
          <w:rFonts w:ascii="Arial" w:hAnsi="Arial" w:cs="Arial"/>
          <w:sz w:val="20"/>
          <w:szCs w:val="20"/>
        </w:rPr>
        <w:t>4</w:t>
      </w:r>
      <w:r w:rsidR="0052183F" w:rsidRPr="002A4AA8">
        <w:rPr>
          <w:rFonts w:ascii="Arial" w:hAnsi="Arial" w:cs="Arial"/>
          <w:sz w:val="20"/>
          <w:szCs w:val="20"/>
        </w:rPr>
        <w:t>.</w:t>
      </w:r>
    </w:p>
    <w:p w14:paraId="41772F12"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14558F6C"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 xml:space="preserve">ania określony w § </w:t>
      </w:r>
      <w:r w:rsidR="003E3889" w:rsidRPr="002A4AA8">
        <w:rPr>
          <w:rFonts w:ascii="Arial" w:hAnsi="Arial" w:cs="Arial"/>
          <w:sz w:val="20"/>
          <w:szCs w:val="20"/>
        </w:rPr>
        <w:t>1</w:t>
      </w:r>
      <w:r w:rsidR="003E3889">
        <w:rPr>
          <w:rFonts w:ascii="Arial" w:hAnsi="Arial" w:cs="Arial"/>
          <w:sz w:val="20"/>
          <w:szCs w:val="20"/>
        </w:rPr>
        <w:t>7</w:t>
      </w:r>
      <w:r w:rsidR="00477CE5" w:rsidRPr="002A4AA8">
        <w:rPr>
          <w:rFonts w:ascii="Arial" w:hAnsi="Arial" w:cs="Arial"/>
          <w:sz w:val="20"/>
          <w:szCs w:val="20"/>
        </w:rPr>
        <w:t xml:space="preserve"> ust. </w:t>
      </w:r>
      <w:r w:rsidR="00D6491D">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16BD975"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1182325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4AD1654E"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5E28424B"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498412BC" w14:textId="77777777" w:rsidR="000551DD" w:rsidRPr="002A4AA8" w:rsidRDefault="000551DD" w:rsidP="000551DD">
      <w:pPr>
        <w:pStyle w:val="Akapitzlist"/>
        <w:spacing w:after="60"/>
        <w:ind w:left="1080"/>
        <w:jc w:val="both"/>
        <w:rPr>
          <w:rFonts w:ascii="Arial" w:hAnsi="Arial" w:cs="Arial"/>
          <w:sz w:val="20"/>
          <w:szCs w:val="20"/>
        </w:rPr>
      </w:pPr>
    </w:p>
    <w:p w14:paraId="6ACF87D1"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69A4EBE"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58CBA590"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179B7DA6"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43301834"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93"/>
      </w:r>
    </w:p>
    <w:p w14:paraId="271D66FF" w14:textId="77777777" w:rsidR="009D490C" w:rsidRPr="002A4AA8" w:rsidRDefault="009D490C" w:rsidP="00374482">
      <w:pPr>
        <w:spacing w:after="240"/>
        <w:jc w:val="both"/>
        <w:rPr>
          <w:rFonts w:ascii="Arial" w:hAnsi="Arial" w:cs="Arial"/>
          <w:sz w:val="20"/>
          <w:szCs w:val="20"/>
        </w:rPr>
      </w:pPr>
    </w:p>
    <w:p w14:paraId="2E0511E4"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xml:space="preserve">§ </w:t>
      </w:r>
      <w:r w:rsidR="00A002AA" w:rsidRPr="002A4AA8">
        <w:rPr>
          <w:rFonts w:ascii="Arial" w:hAnsi="Arial" w:cs="Arial"/>
          <w:sz w:val="20"/>
          <w:szCs w:val="20"/>
        </w:rPr>
        <w:t>1</w:t>
      </w:r>
      <w:r w:rsidR="00A002AA">
        <w:rPr>
          <w:rFonts w:ascii="Arial" w:hAnsi="Arial" w:cs="Arial"/>
          <w:sz w:val="20"/>
          <w:szCs w:val="20"/>
        </w:rPr>
        <w:t>9</w:t>
      </w:r>
      <w:r w:rsidRPr="002A4AA8">
        <w:rPr>
          <w:rFonts w:ascii="Arial" w:hAnsi="Arial" w:cs="Arial"/>
          <w:sz w:val="20"/>
          <w:szCs w:val="20"/>
        </w:rPr>
        <w:t>.</w:t>
      </w:r>
    </w:p>
    <w:p w14:paraId="138C15B9"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4"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4"/>
      <w:r w:rsidR="00955C4D" w:rsidRPr="002A4AA8">
        <w:rPr>
          <w:rFonts w:ascii="Arial" w:hAnsi="Arial" w:cs="Arial"/>
          <w:sz w:val="20"/>
          <w:szCs w:val="20"/>
          <w:vertAlign w:val="superscript"/>
        </w:rPr>
        <w:footnoteReference w:id="94"/>
      </w:r>
      <w:r w:rsidRPr="002A4AA8">
        <w:rPr>
          <w:rFonts w:ascii="Arial" w:hAnsi="Arial" w:cs="Arial"/>
          <w:sz w:val="20"/>
          <w:szCs w:val="20"/>
        </w:rPr>
        <w:t>.</w:t>
      </w:r>
    </w:p>
    <w:p w14:paraId="002A0F09"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 xml:space="preserve">w okresie wskazanym w § </w:t>
      </w:r>
      <w:r w:rsidR="003B2904" w:rsidRPr="002A4AA8">
        <w:rPr>
          <w:rFonts w:ascii="Arial" w:hAnsi="Arial" w:cs="Arial"/>
          <w:sz w:val="20"/>
          <w:szCs w:val="20"/>
        </w:rPr>
        <w:t>1</w:t>
      </w:r>
      <w:r w:rsidR="003B2904">
        <w:rPr>
          <w:rFonts w:ascii="Arial" w:hAnsi="Arial" w:cs="Arial"/>
          <w:sz w:val="20"/>
          <w:szCs w:val="20"/>
        </w:rPr>
        <w:t>7</w:t>
      </w:r>
      <w:r w:rsidR="009D490C" w:rsidRPr="002A4AA8">
        <w:rPr>
          <w:rFonts w:ascii="Arial" w:hAnsi="Arial" w:cs="Arial"/>
          <w:sz w:val="20"/>
          <w:szCs w:val="20"/>
        </w:rPr>
        <w:t xml:space="preserve"> ust. </w:t>
      </w:r>
      <w:r w:rsidR="00D6491D">
        <w:rPr>
          <w:rFonts w:ascii="Arial" w:hAnsi="Arial" w:cs="Arial"/>
          <w:sz w:val="20"/>
          <w:szCs w:val="20"/>
        </w:rPr>
        <w:t>4</w:t>
      </w:r>
      <w:r w:rsidR="009D490C" w:rsidRPr="002A4AA8">
        <w:rPr>
          <w:rFonts w:ascii="Arial" w:hAnsi="Arial" w:cs="Arial"/>
          <w:sz w:val="20"/>
          <w:szCs w:val="20"/>
        </w:rPr>
        <w:t>.</w:t>
      </w:r>
    </w:p>
    <w:p w14:paraId="688F81EB" w14:textId="34E22C88"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lastRenderedPageBreak/>
        <w:t>Udzielanie zamówień w ramach Projektu</w:t>
      </w:r>
    </w:p>
    <w:p w14:paraId="6477F04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3B2904">
        <w:rPr>
          <w:rFonts w:ascii="Arial" w:hAnsi="Arial" w:cs="Arial"/>
          <w:sz w:val="20"/>
          <w:szCs w:val="20"/>
        </w:rPr>
        <w:t>20</w:t>
      </w:r>
      <w:r w:rsidRPr="002A4AA8">
        <w:rPr>
          <w:rFonts w:ascii="Arial" w:hAnsi="Arial" w:cs="Arial"/>
          <w:sz w:val="20"/>
          <w:szCs w:val="20"/>
        </w:rPr>
        <w:t>.</w:t>
      </w:r>
    </w:p>
    <w:p w14:paraId="684AEA0D"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1D01EF62" w14:textId="58FD2AEB"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 xml:space="preserve">Instytucja Pośrednicząca zobowiązuje Beneficjenta do stosowania preferencji dla Podmiotów Ekonomii Społecznej poprzez wykorzystanie klauzul społecznych przy zlecaniu zadań na podstawie ustawy z dnia 11września 2019 r. – Prawo zamówień publicznych (Dz. U. z </w:t>
      </w:r>
      <w:r w:rsidR="00C24133" w:rsidRPr="00F32C99">
        <w:rPr>
          <w:rFonts w:ascii="Arial" w:eastAsiaTheme="minorHAnsi" w:hAnsi="Arial" w:cs="Arial"/>
          <w:sz w:val="20"/>
          <w:szCs w:val="20"/>
        </w:rPr>
        <w:t>202</w:t>
      </w:r>
      <w:r w:rsidR="00C24133">
        <w:rPr>
          <w:rFonts w:ascii="Arial" w:eastAsiaTheme="minorHAnsi" w:hAnsi="Arial" w:cs="Arial"/>
          <w:sz w:val="20"/>
          <w:szCs w:val="20"/>
        </w:rPr>
        <w:t>4</w:t>
      </w:r>
      <w:r w:rsidR="00C24133"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C24133">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C24133">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5"/>
      </w:r>
      <w:r w:rsidRPr="00F32C99">
        <w:rPr>
          <w:rFonts w:ascii="Arial" w:eastAsiaTheme="minorHAnsi" w:hAnsi="Arial" w:cs="Arial"/>
          <w:sz w:val="20"/>
          <w:szCs w:val="20"/>
        </w:rPr>
        <w:t>.</w:t>
      </w:r>
    </w:p>
    <w:p w14:paraId="6E494356"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6"/>
      </w:r>
    </w:p>
    <w:p w14:paraId="0BA9380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5D7FD4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7A1D3DBF" w14:textId="036456F6" w:rsidR="00B370EC" w:rsidRPr="00E467AA" w:rsidRDefault="00B370EC" w:rsidP="001D04D8">
      <w:pPr>
        <w:pStyle w:val="Akapitzlist"/>
        <w:numPr>
          <w:ilvl w:val="0"/>
          <w:numId w:val="29"/>
        </w:numPr>
        <w:jc w:val="both"/>
        <w:rPr>
          <w:rFonts w:ascii="Arial" w:eastAsiaTheme="minorHAnsi" w:hAnsi="Arial" w:cs="Arial"/>
          <w:sz w:val="20"/>
          <w:szCs w:val="20"/>
        </w:rPr>
      </w:pPr>
      <w:bookmarkStart w:id="46" w:name="_Hlk136343363"/>
      <w:r w:rsidRPr="00E467AA">
        <w:rPr>
          <w:rFonts w:ascii="Arial" w:eastAsiaTheme="minorHAnsi" w:hAnsi="Arial" w:cs="Arial"/>
          <w:sz w:val="20"/>
          <w:szCs w:val="20"/>
        </w:rPr>
        <w:t xml:space="preserve">W odniesieniu do zamówień, których wartość nie przekracza </w:t>
      </w:r>
      <w:r w:rsidR="00C24133">
        <w:rPr>
          <w:rFonts w:ascii="Arial" w:eastAsiaTheme="minorHAnsi" w:hAnsi="Arial" w:cs="Arial"/>
          <w:sz w:val="20"/>
          <w:szCs w:val="20"/>
        </w:rPr>
        <w:t>8</w:t>
      </w:r>
      <w:r w:rsidR="00C2413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6"/>
    <w:p w14:paraId="4ED6D361" w14:textId="77777777" w:rsidR="00AB496B" w:rsidRPr="00A74711" w:rsidRDefault="00AB496B" w:rsidP="009D3F46">
      <w:pPr>
        <w:numPr>
          <w:ilvl w:val="0"/>
          <w:numId w:val="29"/>
        </w:numPr>
        <w:spacing w:after="60"/>
        <w:ind w:hanging="357"/>
        <w:jc w:val="both"/>
        <w:rPr>
          <w:rFonts w:ascii="Arial" w:hAnsi="Arial" w:cs="Arial"/>
          <w:sz w:val="20"/>
          <w:szCs w:val="20"/>
        </w:rPr>
      </w:pPr>
      <w:r w:rsidRPr="00A74711">
        <w:rPr>
          <w:rFonts w:ascii="Arial" w:hAnsi="Arial" w:cs="Arial"/>
          <w:i/>
          <w:sz w:val="20"/>
          <w:szCs w:val="20"/>
        </w:rPr>
        <w:t>Postanowienia ust. 1-</w:t>
      </w:r>
      <w:r w:rsidR="003500CB" w:rsidRPr="00A74711">
        <w:rPr>
          <w:rFonts w:ascii="Arial" w:hAnsi="Arial" w:cs="Arial"/>
          <w:i/>
          <w:sz w:val="20"/>
          <w:szCs w:val="20"/>
        </w:rPr>
        <w:t>6</w:t>
      </w:r>
      <w:r w:rsidR="00A74711" w:rsidRPr="00A74711">
        <w:rPr>
          <w:rFonts w:ascii="Arial" w:hAnsi="Arial" w:cs="Arial"/>
          <w:i/>
          <w:sz w:val="20"/>
          <w:szCs w:val="20"/>
        </w:rPr>
        <w:t xml:space="preserve"> </w:t>
      </w:r>
      <w:r w:rsidRPr="00A74711">
        <w:rPr>
          <w:rFonts w:ascii="Arial" w:hAnsi="Arial" w:cs="Arial"/>
          <w:i/>
          <w:sz w:val="20"/>
          <w:szCs w:val="20"/>
        </w:rPr>
        <w:t>stosuje się także do Partnerów.</w:t>
      </w:r>
      <w:r w:rsidRPr="00A74711">
        <w:rPr>
          <w:rStyle w:val="Odwoanieprzypisudolnego"/>
          <w:rFonts w:ascii="Arial" w:hAnsi="Arial" w:cs="Arial"/>
          <w:i/>
          <w:sz w:val="20"/>
          <w:szCs w:val="20"/>
        </w:rPr>
        <w:footnoteReference w:id="97"/>
      </w:r>
    </w:p>
    <w:p w14:paraId="227807FB" w14:textId="77777777" w:rsidR="009D490C" w:rsidRPr="002A4AA8" w:rsidRDefault="009D490C" w:rsidP="00374482">
      <w:pPr>
        <w:spacing w:after="240"/>
        <w:rPr>
          <w:rFonts w:ascii="Arial" w:hAnsi="Arial" w:cs="Arial"/>
          <w:b/>
          <w:sz w:val="20"/>
          <w:szCs w:val="20"/>
        </w:rPr>
      </w:pPr>
    </w:p>
    <w:p w14:paraId="71D6F68E"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EBDA5A3"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1</w:t>
      </w:r>
      <w:r w:rsidRPr="002A4AA8">
        <w:rPr>
          <w:rStyle w:val="Odwoanieprzypisudolnego"/>
          <w:sz w:val="20"/>
          <w:szCs w:val="20"/>
        </w:rPr>
        <w:footnoteReference w:id="98"/>
      </w:r>
      <w:r w:rsidRPr="002A4AA8">
        <w:rPr>
          <w:rFonts w:ascii="Arial" w:hAnsi="Arial" w:cs="Arial"/>
          <w:sz w:val="20"/>
          <w:szCs w:val="20"/>
        </w:rPr>
        <w:t>.</w:t>
      </w:r>
    </w:p>
    <w:p w14:paraId="45F53B0B" w14:textId="470A878E" w:rsidR="009D63B3" w:rsidRPr="009D63B3" w:rsidRDefault="009D63B3" w:rsidP="009D63B3">
      <w:pPr>
        <w:pStyle w:val="Akapitzlist"/>
        <w:numPr>
          <w:ilvl w:val="0"/>
          <w:numId w:val="82"/>
        </w:numPr>
        <w:jc w:val="both"/>
        <w:rPr>
          <w:rFonts w:ascii="Arial" w:eastAsiaTheme="minorHAnsi" w:hAnsi="Arial" w:cs="Arial"/>
          <w:sz w:val="20"/>
          <w:szCs w:val="20"/>
        </w:rPr>
      </w:pPr>
      <w:bookmarkStart w:id="47" w:name="_Hlk119425721"/>
      <w:r w:rsidRPr="00314B6F">
        <w:rPr>
          <w:rFonts w:ascii="Arial" w:eastAsiaTheme="minorHAnsi" w:hAnsi="Arial" w:cs="Arial"/>
          <w:sz w:val="20"/>
          <w:szCs w:val="20"/>
        </w:rPr>
        <w:t>Instytucja Pośrednicząca i Beneficjent są odrębnymi administratorami danych osobowych udostępnionych w ramach realizacji projektu i wykonują niezależnie wszystkie prawa i obowiązki wynikające z RODO, z zastrzeżeniem ust. 4</w:t>
      </w:r>
      <w:r>
        <w:rPr>
          <w:rFonts w:ascii="Arial" w:eastAsiaTheme="minorHAnsi" w:hAnsi="Arial" w:cs="Arial"/>
          <w:sz w:val="20"/>
          <w:szCs w:val="20"/>
        </w:rPr>
        <w:t>.</w:t>
      </w:r>
    </w:p>
    <w:p w14:paraId="2C884864" w14:textId="23D88F11" w:rsidR="002A3044" w:rsidRPr="00B30843" w:rsidRDefault="004616A0" w:rsidP="009D63B3">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7"/>
      <w:r w:rsidR="002A3044" w:rsidRPr="004616A0">
        <w:rPr>
          <w:rFonts w:ascii="Arial" w:hAnsi="Arial" w:cs="Arial"/>
          <w:sz w:val="20"/>
          <w:szCs w:val="20"/>
        </w:rPr>
        <w:t xml:space="preserve"> </w:t>
      </w:r>
    </w:p>
    <w:p w14:paraId="5E931207" w14:textId="090BF087" w:rsidR="002A3044" w:rsidRPr="00B30843" w:rsidRDefault="004616A0" w:rsidP="009D63B3">
      <w:pPr>
        <w:keepNext/>
        <w:numPr>
          <w:ilvl w:val="0"/>
          <w:numId w:val="82"/>
        </w:numPr>
        <w:jc w:val="both"/>
        <w:rPr>
          <w:rFonts w:ascii="Arial" w:hAnsi="Arial" w:cs="Arial"/>
          <w:sz w:val="20"/>
          <w:szCs w:val="20"/>
        </w:rPr>
      </w:pPr>
      <w:r w:rsidRPr="00B30843">
        <w:rPr>
          <w:rFonts w:ascii="Arial" w:hAnsi="Arial" w:cs="Arial"/>
          <w:sz w:val="20"/>
          <w:szCs w:val="20"/>
        </w:rPr>
        <w:t xml:space="preserve">Beneficjent </w:t>
      </w:r>
      <w:r w:rsidR="00C24133" w:rsidRPr="00B30843">
        <w:rPr>
          <w:rFonts w:ascii="Arial" w:hAnsi="Arial" w:cs="Arial"/>
          <w:sz w:val="20"/>
          <w:szCs w:val="20"/>
        </w:rPr>
        <w:t>j</w:t>
      </w:r>
      <w:r w:rsidR="00C24133">
        <w:rPr>
          <w:rFonts w:ascii="Arial" w:hAnsi="Arial" w:cs="Arial"/>
          <w:sz w:val="20"/>
          <w:szCs w:val="20"/>
        </w:rPr>
        <w:t>ako</w:t>
      </w:r>
      <w:r w:rsidR="00C24133" w:rsidRPr="00B30843">
        <w:rPr>
          <w:rFonts w:ascii="Arial" w:hAnsi="Arial" w:cs="Arial"/>
          <w:sz w:val="20"/>
          <w:szCs w:val="20"/>
        </w:rPr>
        <w:t xml:space="preserve"> </w:t>
      </w:r>
      <w:r w:rsidRPr="00B30843">
        <w:rPr>
          <w:rFonts w:ascii="Arial" w:hAnsi="Arial" w:cs="Arial"/>
          <w:sz w:val="20"/>
          <w:szCs w:val="20"/>
        </w:rPr>
        <w:t>samodzielny administrator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9D63B3" w:rsidRPr="009D63B3">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14AA5B21" w14:textId="78D23A1B" w:rsidR="009D63B3" w:rsidRDefault="00B30843" w:rsidP="009D63B3">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9D63B3" w:rsidRPr="009D63B3">
        <w:rPr>
          <w:rFonts w:ascii="Arial" w:hAnsi="Arial" w:cs="Arial"/>
          <w:sz w:val="20"/>
          <w:szCs w:val="20"/>
        </w:rPr>
        <w:t xml:space="preserve">i udokumentowania </w:t>
      </w:r>
      <w:r w:rsidRPr="00B30843">
        <w:rPr>
          <w:rFonts w:ascii="Arial" w:hAnsi="Arial" w:cs="Arial"/>
          <w:sz w:val="20"/>
          <w:szCs w:val="20"/>
        </w:rPr>
        <w:t xml:space="preserve">obowiązku informacyjnego </w:t>
      </w:r>
      <w:r w:rsidR="00C24133" w:rsidRPr="00C24133">
        <w:rPr>
          <w:rFonts w:ascii="Arial" w:hAnsi="Arial" w:cs="Arial"/>
          <w:sz w:val="20"/>
          <w:szCs w:val="20"/>
        </w:rPr>
        <w:t xml:space="preserve">zgodnego z art. 13 i 14 RODO </w:t>
      </w:r>
      <w:r w:rsidRPr="00B30843">
        <w:rPr>
          <w:rFonts w:ascii="Arial" w:hAnsi="Arial" w:cs="Arial"/>
          <w:sz w:val="20"/>
          <w:szCs w:val="20"/>
        </w:rPr>
        <w:t xml:space="preserve">również w imieniu Instytucji Pośredniczącej wobec osób, których dane przetwarza w związku z realizacją dofinansowanego projektu, mając na uwadze zasadę rozliczalności, o której mowa w art. 5 ust. 2 RODO. </w:t>
      </w:r>
      <w:r w:rsidR="00C24133" w:rsidRPr="00C24133">
        <w:rPr>
          <w:rFonts w:ascii="Arial" w:hAnsi="Arial" w:cs="Arial"/>
          <w:sz w:val="20"/>
          <w:szCs w:val="20"/>
        </w:rPr>
        <w:t xml:space="preserve">Beneficjent zapewnia, że obowiązek o którym </w:t>
      </w:r>
      <w:r w:rsidR="00C24133" w:rsidRPr="00C24133">
        <w:rPr>
          <w:rFonts w:ascii="Arial" w:hAnsi="Arial" w:cs="Arial"/>
          <w:sz w:val="20"/>
          <w:szCs w:val="20"/>
        </w:rPr>
        <w:lastRenderedPageBreak/>
        <w:t xml:space="preserve">mowa w zdaniu pierwszym jest wykonywany również przez podmioty, którym powierza realizację zadań w ramach Projektu. </w:t>
      </w:r>
    </w:p>
    <w:p w14:paraId="6BE964AF" w14:textId="0CE35184" w:rsidR="00C24133" w:rsidRPr="00C24133" w:rsidRDefault="00C24133" w:rsidP="002D53F1">
      <w:pPr>
        <w:pStyle w:val="Akapitzlist"/>
        <w:keepNext/>
        <w:numPr>
          <w:ilvl w:val="0"/>
          <w:numId w:val="82"/>
        </w:numPr>
        <w:jc w:val="both"/>
        <w:rPr>
          <w:rFonts w:ascii="Arial" w:hAnsi="Arial" w:cs="Arial"/>
          <w:sz w:val="20"/>
          <w:szCs w:val="20"/>
        </w:rPr>
      </w:pPr>
      <w:r w:rsidRPr="00C24133">
        <w:rPr>
          <w:rFonts w:ascii="Arial" w:eastAsiaTheme="minorHAnsi" w:hAnsi="Arial" w:cs="Arial"/>
          <w:sz w:val="20"/>
          <w:szCs w:val="20"/>
        </w:rPr>
        <w:t>W celu zachowania zasady rozliczalności, o której mowa w ust. 4 Beneficjent zbiera od uczestników projektu oświadczenia, których wzór stanowi załącznik nr 6. Zmiana treści załącznika nie powoduje konieczności aneksowania umowy.</w:t>
      </w:r>
    </w:p>
    <w:p w14:paraId="3980A1B8" w14:textId="7BB3E968" w:rsidR="009D63B3" w:rsidRPr="00C73471" w:rsidRDefault="009D63B3" w:rsidP="007C28CA">
      <w:pPr>
        <w:pStyle w:val="Akapitzlist"/>
        <w:numPr>
          <w:ilvl w:val="0"/>
          <w:numId w:val="82"/>
        </w:numPr>
        <w:jc w:val="both"/>
        <w:rPr>
          <w:rFonts w:ascii="Arial" w:eastAsiaTheme="minorHAnsi" w:hAnsi="Arial" w:cs="Arial"/>
          <w:sz w:val="20"/>
          <w:szCs w:val="20"/>
        </w:rPr>
      </w:pPr>
      <w:r w:rsidRPr="00C73471">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563BB20E" w14:textId="77777777" w:rsidR="00D2572A" w:rsidRPr="00D9609C" w:rsidRDefault="00D2572A" w:rsidP="00C24133">
      <w:pPr>
        <w:pStyle w:val="Akapitzlist"/>
        <w:numPr>
          <w:ilvl w:val="0"/>
          <w:numId w:val="82"/>
        </w:numPr>
        <w:tabs>
          <w:tab w:val="clear" w:pos="360"/>
          <w:tab w:val="num" w:pos="426"/>
        </w:tabs>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4B2AA16C" w14:textId="7E4FB7FA" w:rsidR="00D2572A" w:rsidRDefault="00D2572A" w:rsidP="00D2572A">
      <w:pPr>
        <w:pStyle w:val="Akapitzlist"/>
        <w:ind w:left="360"/>
        <w:jc w:val="both"/>
        <w:rPr>
          <w:rFonts w:ascii="Arial" w:eastAsiaTheme="minorHAns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9E37F2">
        <w:rPr>
          <w:rFonts w:ascii="Arial" w:eastAsia="Calibri" w:hAnsi="Arial" w:cs="Arial"/>
          <w:sz w:val="20"/>
          <w:szCs w:val="20"/>
        </w:rPr>
        <w:t xml:space="preserve"> </w:t>
      </w:r>
      <w:r w:rsidR="009E37F2">
        <w:rPr>
          <w:rFonts w:ascii="Arial" w:eastAsiaTheme="minorHAnsi" w:hAnsi="Arial" w:cs="Arial"/>
          <w:sz w:val="20"/>
          <w:szCs w:val="20"/>
        </w:rPr>
        <w:t xml:space="preserve">Możliwe jest także zastosowanie własnych wzorów Beneficjenta, </w:t>
      </w:r>
      <w:r w:rsidR="00C24133" w:rsidRPr="00C24133">
        <w:rPr>
          <w:rFonts w:ascii="Arial" w:eastAsiaTheme="minorHAnsi" w:hAnsi="Arial" w:cs="Arial"/>
          <w:sz w:val="20"/>
          <w:szCs w:val="20"/>
        </w:rPr>
        <w:t>pod warunkiem, że ich treść odzwierciedla w całości treść ww. załączników.</w:t>
      </w:r>
      <w:r w:rsidR="00C24133" w:rsidRPr="00C24133">
        <w:t xml:space="preserve"> </w:t>
      </w:r>
      <w:r w:rsidR="00C24133" w:rsidRPr="00C24133">
        <w:rPr>
          <w:rFonts w:ascii="Arial" w:eastAsiaTheme="minorHAnsi" w:hAnsi="Arial" w:cs="Arial"/>
          <w:sz w:val="20"/>
          <w:szCs w:val="20"/>
        </w:rPr>
        <w:t>Zmiana treści załączników nie powoduje konieczności aneksowania umowy.</w:t>
      </w:r>
    </w:p>
    <w:p w14:paraId="569590C2" w14:textId="77777777" w:rsidR="00C24133" w:rsidRPr="00380026" w:rsidRDefault="00C24133" w:rsidP="00C73471">
      <w:pPr>
        <w:keepNext/>
        <w:numPr>
          <w:ilvl w:val="0"/>
          <w:numId w:val="82"/>
        </w:numPr>
        <w:jc w:val="both"/>
        <w:rPr>
          <w:rFonts w:ascii="Arial" w:eastAsia="Times New Roman" w:hAnsi="Arial" w:cs="Arial"/>
          <w:iCs/>
          <w:sz w:val="20"/>
          <w:szCs w:val="20"/>
        </w:rPr>
      </w:pPr>
      <w:r w:rsidRPr="00380026">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42DF3785" w14:textId="77777777" w:rsidR="00C24133" w:rsidRPr="00380026" w:rsidRDefault="00C24133" w:rsidP="00C73471">
      <w:pPr>
        <w:numPr>
          <w:ilvl w:val="0"/>
          <w:numId w:val="82"/>
        </w:numPr>
        <w:spacing w:line="259" w:lineRule="auto"/>
        <w:jc w:val="both"/>
        <w:rPr>
          <w:rFonts w:ascii="Arial" w:hAnsi="Arial" w:cs="Arial"/>
          <w:sz w:val="20"/>
          <w:szCs w:val="20"/>
        </w:rPr>
      </w:pPr>
      <w:r w:rsidRPr="00380026">
        <w:rPr>
          <w:rFonts w:ascii="Arial" w:hAnsi="Arial" w:cs="Arial"/>
          <w:sz w:val="20"/>
          <w:szCs w:val="20"/>
        </w:rPr>
        <w:t>Beneficjent informuje niezwłocznie, na adres poczty elektronicznej Inspektora Ochrony Danych Instytucji pośredniczącej iod@wup.pl, o wszelkich czynnościach lub postępowaniach prowadzonych w szczególności przez Prezesa Urzędu Ochrony Danych Osobowych, urzędy państwowe, policję lub sąd w odniesieniu do danych osobowych, udostępnianych w związku z realizacją Projektu.</w:t>
      </w:r>
    </w:p>
    <w:p w14:paraId="0861C961" w14:textId="77777777" w:rsidR="00C24133" w:rsidRPr="00380026" w:rsidRDefault="00C24133" w:rsidP="00C73471">
      <w:pPr>
        <w:numPr>
          <w:ilvl w:val="0"/>
          <w:numId w:val="82"/>
        </w:numPr>
        <w:tabs>
          <w:tab w:val="clear" w:pos="360"/>
          <w:tab w:val="num" w:pos="426"/>
        </w:tabs>
        <w:spacing w:line="259" w:lineRule="auto"/>
        <w:jc w:val="both"/>
        <w:rPr>
          <w:rFonts w:ascii="Arial" w:hAnsi="Arial" w:cs="Arial"/>
          <w:sz w:val="20"/>
          <w:szCs w:val="20"/>
        </w:rPr>
      </w:pPr>
      <w:r w:rsidRPr="00380026">
        <w:rPr>
          <w:rFonts w:ascii="Arial" w:hAnsi="Arial" w:cs="Arial"/>
          <w:sz w:val="20"/>
          <w:szCs w:val="20"/>
        </w:rPr>
        <w:t>O ile to konieczne, Strony współpracują ze sobą w zakresie obsługi wniosków z art. 15 - 22 RODO o realizację praw osób, których dane dotyczą, w szczególności w odniesieniu do danych osobowych umieszczonych w CST2021.</w:t>
      </w:r>
    </w:p>
    <w:p w14:paraId="333EBEB2" w14:textId="77777777" w:rsidR="00C24133" w:rsidRDefault="00C24133" w:rsidP="00D2572A">
      <w:pPr>
        <w:pStyle w:val="Akapitzlist"/>
        <w:ind w:left="360"/>
        <w:jc w:val="both"/>
        <w:rPr>
          <w:rFonts w:ascii="Arial" w:eastAsiaTheme="minorHAnsi" w:hAnsi="Arial" w:cs="Arial"/>
          <w:sz w:val="20"/>
          <w:szCs w:val="20"/>
        </w:rPr>
      </w:pPr>
    </w:p>
    <w:p w14:paraId="47CF3192" w14:textId="77777777" w:rsidR="000E20D9" w:rsidRPr="002A4AA8" w:rsidRDefault="000E20D9" w:rsidP="000E20D9">
      <w:pPr>
        <w:pStyle w:val="Akapitzlist"/>
        <w:spacing w:after="60"/>
        <w:ind w:left="360"/>
        <w:jc w:val="both"/>
        <w:rPr>
          <w:rFonts w:ascii="Arial" w:hAnsi="Arial" w:cs="Arial"/>
          <w:sz w:val="20"/>
          <w:szCs w:val="20"/>
        </w:rPr>
      </w:pPr>
    </w:p>
    <w:p w14:paraId="72AD93DD"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080E7FB9"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2F468831"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2</w:t>
      </w:r>
      <w:r w:rsidRPr="002A4AA8">
        <w:rPr>
          <w:rFonts w:ascii="Arial" w:hAnsi="Arial" w:cs="Arial"/>
          <w:sz w:val="20"/>
          <w:szCs w:val="20"/>
        </w:rPr>
        <w:t>.</w:t>
      </w:r>
    </w:p>
    <w:p w14:paraId="3FE38B2E" w14:textId="77777777" w:rsidR="000E20D9" w:rsidRPr="004B04BC" w:rsidRDefault="000E20D9" w:rsidP="004B04BC">
      <w:pPr>
        <w:keepNext/>
        <w:jc w:val="both"/>
        <w:rPr>
          <w:rFonts w:ascii="Arial" w:hAnsi="Arial" w:cs="Arial"/>
          <w:sz w:val="20"/>
          <w:szCs w:val="20"/>
        </w:rPr>
      </w:pPr>
    </w:p>
    <w:p w14:paraId="175F3336" w14:textId="455A360B"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9"/>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9D63B3">
        <w:rPr>
          <w:rFonts w:ascii="Arial" w:eastAsia="Calibri" w:hAnsi="Arial" w:cs="Arial"/>
          <w:sz w:val="20"/>
          <w:szCs w:val="20"/>
        </w:rPr>
        <w:t>9</w:t>
      </w:r>
      <w:r w:rsidR="009D63B3"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3A3C6DBE"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4AE4AC"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43335B5F"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244530E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0D716B7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33405B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0DCB8596"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3D09200"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 xml:space="preserve"> </w:t>
      </w:r>
    </w:p>
    <w:p w14:paraId="037DE0EC"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0F2A65D3"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689109F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1F376EE5"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CA602D6"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77C795B1"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3EC6B238"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AFDF30"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61123443"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126BE9E6"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50F8E42F"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7756D1C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58BB0FBE"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101"/>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102"/>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1B57D274" w14:textId="1BFA1A34"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w:t>
      </w:r>
      <w:r w:rsidR="00E01213">
        <w:rPr>
          <w:rFonts w:ascii="Arial" w:eastAsia="Calibri" w:hAnsi="Arial" w:cs="Arial"/>
          <w:sz w:val="20"/>
          <w:szCs w:val="20"/>
        </w:rPr>
        <w:t>IZ,</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A623BC">
        <w:rPr>
          <w:rFonts w:ascii="Arial" w:eastAsia="Calibri" w:hAnsi="Arial" w:cs="Arial"/>
          <w:sz w:val="20"/>
          <w:szCs w:val="20"/>
        </w:rPr>
        <w:t>,</w:t>
      </w:r>
      <w:r w:rsidR="00A623BC" w:rsidRPr="00A623BC">
        <w:t xml:space="preserve"> </w:t>
      </w:r>
      <w:proofErr w:type="spellStart"/>
      <w:r w:rsidR="00A623BC" w:rsidRPr="00A623BC">
        <w:rPr>
          <w:rFonts w:ascii="Arial" w:eastAsia="Calibri" w:hAnsi="Arial" w:cs="Arial"/>
          <w:sz w:val="20"/>
          <w:szCs w:val="20"/>
        </w:rPr>
        <w:t>MFiPR</w:t>
      </w:r>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w:t>
      </w:r>
      <w:r w:rsidR="00A623BC" w:rsidRPr="00A623BC">
        <w:t xml:space="preserve"> </w:t>
      </w:r>
      <w:r w:rsidR="00A623BC" w:rsidRPr="00A623BC">
        <w:rPr>
          <w:rFonts w:ascii="Arial" w:eastAsia="Calibri" w:hAnsi="Arial" w:cs="Arial"/>
          <w:sz w:val="20"/>
          <w:szCs w:val="20"/>
        </w:rPr>
        <w:t>promocjaFE@wzp.</w:t>
      </w:r>
      <w:r w:rsidR="00A623BC">
        <w:rPr>
          <w:rFonts w:ascii="Arial" w:eastAsia="Calibri" w:hAnsi="Arial" w:cs="Arial"/>
          <w:sz w:val="20"/>
          <w:szCs w:val="20"/>
        </w:rPr>
        <w:t>pl</w:t>
      </w:r>
      <w:r w:rsidR="009D63B3" w:rsidRPr="009D63B3">
        <w:rPr>
          <w:rFonts w:ascii="Arial" w:eastAsia="Calibri" w:hAnsi="Arial" w:cs="Arial"/>
          <w:sz w:val="20"/>
          <w:szCs w:val="20"/>
        </w:rPr>
        <w:t xml:space="preserve">;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r w:rsidR="00A623BC" w:rsidRPr="00A623BC">
        <w:t xml:space="preserve"> </w:t>
      </w:r>
      <w:r w:rsidR="00A623BC" w:rsidRPr="00A623BC">
        <w:rPr>
          <w:rFonts w:ascii="Arial" w:eastAsia="Calibri" w:hAnsi="Arial" w:cs="Arial"/>
          <w:sz w:val="20"/>
          <w:szCs w:val="20"/>
        </w:rPr>
        <w:t>koordynacja.dip@mfipr.gov.pl</w:t>
      </w:r>
      <w:r w:rsidR="00A623BC">
        <w:rPr>
          <w:rFonts w:ascii="Arial" w:eastAsia="Calibri" w:hAnsi="Arial" w:cs="Arial"/>
          <w:sz w:val="20"/>
          <w:szCs w:val="20"/>
        </w:rPr>
        <w:t>,</w:t>
      </w:r>
    </w:p>
    <w:p w14:paraId="13316B3C"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dokumentowania działań informacyjnych i promocyjnych prowadzonych w ramach Projektu.</w:t>
      </w:r>
    </w:p>
    <w:p w14:paraId="69EB8E06"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103"/>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0CB462FC"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7F46191D"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4"/>
      </w:r>
      <w:r w:rsidRPr="004B04BC">
        <w:rPr>
          <w:rFonts w:ascii="Arial" w:eastAsia="Calibri" w:hAnsi="Arial" w:cs="Arial"/>
          <w:sz w:val="20"/>
          <w:szCs w:val="20"/>
          <w:lang w:bidi="pl-PL"/>
        </w:rPr>
        <w:t>.</w:t>
      </w:r>
    </w:p>
    <w:p w14:paraId="3F3E56E2" w14:textId="5B37864E"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A623BC" w:rsidRPr="00A623BC">
        <w:rPr>
          <w:rFonts w:ascii="Arial" w:eastAsia="Calibri" w:hAnsi="Arial" w:cs="Arial"/>
          <w:sz w:val="20"/>
          <w:szCs w:val="20"/>
          <w:lang w:bidi="pl-PL"/>
        </w:rPr>
        <w:t xml:space="preserve">promocjaFE@wzp.pl </w:t>
      </w:r>
      <w:r w:rsidR="00A623BC">
        <w:rPr>
          <w:rFonts w:ascii="Arial" w:eastAsia="Calibri" w:hAnsi="Arial" w:cs="Arial"/>
          <w:sz w:val="20"/>
          <w:szCs w:val="20"/>
          <w:lang w:bidi="pl-PL"/>
        </w:rPr>
        <w:t>,</w:t>
      </w:r>
      <w:r w:rsidRPr="004B04BC">
        <w:rPr>
          <w:rFonts w:ascii="Arial" w:eastAsia="Calibri" w:hAnsi="Arial" w:cs="Arial"/>
          <w:sz w:val="20"/>
          <w:szCs w:val="20"/>
          <w:lang w:bidi="pl-PL"/>
        </w:rPr>
        <w:t xml:space="preserve"> na adres IP </w:t>
      </w:r>
      <w:r w:rsidR="009D63B3" w:rsidRPr="009D63B3">
        <w:rPr>
          <w:rFonts w:ascii="Arial" w:eastAsia="Calibri" w:hAnsi="Arial" w:cs="Arial"/>
          <w:sz w:val="20"/>
          <w:szCs w:val="20"/>
          <w:lang w:bidi="pl-PL"/>
        </w:rPr>
        <w:t xml:space="preserve">sekretariat@wup.pl </w:t>
      </w:r>
      <w:r w:rsidR="00A623BC" w:rsidRPr="00A623BC">
        <w:rPr>
          <w:rFonts w:ascii="Arial" w:eastAsia="Calibri" w:hAnsi="Arial" w:cs="Arial"/>
          <w:sz w:val="20"/>
          <w:szCs w:val="20"/>
          <w:lang w:bidi="pl-PL"/>
        </w:rPr>
        <w:t xml:space="preserve">oraz na adres </w:t>
      </w:r>
      <w:proofErr w:type="spellStart"/>
      <w:r w:rsidR="00A623BC" w:rsidRPr="00A623BC">
        <w:rPr>
          <w:rFonts w:ascii="Arial" w:eastAsia="Calibri" w:hAnsi="Arial" w:cs="Arial"/>
          <w:sz w:val="20"/>
          <w:szCs w:val="20"/>
          <w:lang w:bidi="pl-PL"/>
        </w:rPr>
        <w:t>MFiPR</w:t>
      </w:r>
      <w:proofErr w:type="spellEnd"/>
      <w:r w:rsidR="00A623BC" w:rsidRPr="00A623BC">
        <w:rPr>
          <w:rFonts w:ascii="Arial" w:eastAsia="Calibri" w:hAnsi="Arial" w:cs="Arial"/>
          <w:sz w:val="20"/>
          <w:szCs w:val="20"/>
          <w:lang w:bidi="pl-PL"/>
        </w:rPr>
        <w:t xml:space="preserve"> koordynacja.dip@mfipr.gov.pl. </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59804ED"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4401D65C"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5"/>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5894E3B" w14:textId="4AC9D64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9D63B3">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F8AF9DC" w14:textId="19745461"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W przypadku stworzenia przez osobę trzecią utworów, w rozumieniu art.1 ustawy z dnia 4 lutego 1994 r. o Prawach autorskich i prawach pokrew</w:t>
      </w:r>
      <w:r w:rsidR="006366E0">
        <w:rPr>
          <w:rFonts w:ascii="Arial" w:eastAsia="Calibri" w:hAnsi="Arial" w:cs="Arial"/>
          <w:sz w:val="20"/>
          <w:szCs w:val="20"/>
        </w:rPr>
        <w:t xml:space="preserve">nych ( Dz.U. z </w:t>
      </w:r>
      <w:r w:rsidR="00B80071">
        <w:rPr>
          <w:rFonts w:ascii="Arial" w:eastAsia="Calibri" w:hAnsi="Arial" w:cs="Arial"/>
          <w:sz w:val="20"/>
          <w:szCs w:val="20"/>
        </w:rPr>
        <w:t xml:space="preserve">2025 </w:t>
      </w:r>
      <w:r w:rsidR="006366E0">
        <w:rPr>
          <w:rFonts w:ascii="Arial" w:eastAsia="Calibri" w:hAnsi="Arial" w:cs="Arial"/>
          <w:sz w:val="20"/>
          <w:szCs w:val="20"/>
        </w:rPr>
        <w:t xml:space="preserve">r. poz. </w:t>
      </w:r>
      <w:r w:rsidR="00B80071">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B80071">
        <w:rPr>
          <w:rFonts w:ascii="Arial" w:eastAsia="Calibri" w:hAnsi="Arial" w:cs="Arial"/>
          <w:sz w:val="20"/>
          <w:szCs w:val="20"/>
        </w:rPr>
        <w:t xml:space="preserve">e </w:t>
      </w:r>
      <w:r w:rsidRPr="004B04BC">
        <w:rPr>
          <w:rFonts w:ascii="Arial" w:eastAsia="Calibri" w:hAnsi="Arial" w:cs="Arial"/>
          <w:sz w:val="20"/>
          <w:szCs w:val="20"/>
        </w:rPr>
        <w:t>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21A05141"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1E59E669"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lastRenderedPageBreak/>
        <w:t>z utworów związanych z komunikacją i widocznością (np. zdjęcia, filmy, broszury, ulotki, prezentacje multimedialne nt. Projektu) powstałych w ramach Projektu w następujący sposób:</w:t>
      </w:r>
    </w:p>
    <w:p w14:paraId="79E8FBAB"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7A0BD1CB"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327C508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2B4282"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24A356C9"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294523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5C70C8F5"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DDA53D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6BCE5995"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664F8F41"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1537A0A2" w14:textId="4E4371A0"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9D63B3">
        <w:rPr>
          <w:rFonts w:ascii="Arial" w:eastAsia="Calibri" w:hAnsi="Arial" w:cs="Arial"/>
          <w:bCs/>
          <w:color w:val="000000"/>
          <w:sz w:val="20"/>
          <w:szCs w:val="20"/>
        </w:rPr>
        <w:t>11</w:t>
      </w:r>
      <w:r w:rsidR="009D63B3"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121A2F89"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19E5597" w14:textId="7E617193"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9D63B3">
        <w:rPr>
          <w:rFonts w:ascii="Arial" w:eastAsia="Calibri" w:hAnsi="Arial" w:cs="Arial"/>
          <w:sz w:val="20"/>
          <w:szCs w:val="20"/>
        </w:rPr>
        <w:t>9</w:t>
      </w:r>
      <w:r w:rsidR="009D63B3"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02464BE4" w14:textId="6222EAC1"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w:t>
      </w:r>
      <w:r w:rsidR="00052719" w:rsidRPr="00052719">
        <w:rPr>
          <w:rFonts w:ascii="Arial" w:eastAsia="Calibri" w:hAnsi="Arial" w:cs="Arial"/>
          <w:sz w:val="20"/>
          <w:szCs w:val="20"/>
          <w:lang w:bidi="pl-PL"/>
        </w:rPr>
        <w:t>oraz aktualizacja załącznika nr 9 do Umowy (</w:t>
      </w:r>
      <w:r w:rsidR="00052719" w:rsidRPr="00052719">
        <w:rPr>
          <w:rFonts w:ascii="Arial" w:eastAsia="Calibri" w:hAnsi="Arial" w:cs="Arial"/>
          <w:i/>
          <w:sz w:val="20"/>
          <w:szCs w:val="20"/>
          <w:lang w:bidi="pl-PL"/>
        </w:rPr>
        <w:t>wyciąg z zapisów podręcznika dla Beneficjenta</w:t>
      </w:r>
      <w:r w:rsidR="00052719" w:rsidRPr="00052719">
        <w:rPr>
          <w:rFonts w:ascii="Arial" w:eastAsia="Calibri" w:hAnsi="Arial" w:cs="Arial"/>
          <w:sz w:val="20"/>
          <w:szCs w:val="20"/>
          <w:lang w:bidi="pl-PL"/>
        </w:rPr>
        <w:t>) w przypadku wskazanym w § 2</w:t>
      </w:r>
      <w:r w:rsidR="00052719">
        <w:rPr>
          <w:rFonts w:ascii="Arial" w:eastAsia="Calibri" w:hAnsi="Arial" w:cs="Arial"/>
          <w:sz w:val="20"/>
          <w:szCs w:val="20"/>
          <w:lang w:bidi="pl-PL"/>
        </w:rPr>
        <w:t>2</w:t>
      </w:r>
      <w:r w:rsidR="00052719" w:rsidRPr="00052719">
        <w:rPr>
          <w:rFonts w:ascii="Arial" w:eastAsia="Calibri" w:hAnsi="Arial" w:cs="Arial"/>
          <w:sz w:val="20"/>
          <w:szCs w:val="20"/>
          <w:lang w:bidi="pl-PL"/>
        </w:rPr>
        <w:t xml:space="preserve">. ust. 1 </w:t>
      </w:r>
      <w:r w:rsidRPr="004B04BC">
        <w:rPr>
          <w:rFonts w:ascii="Arial" w:eastAsia="Calibri" w:hAnsi="Arial" w:cs="Arial"/>
          <w:sz w:val="20"/>
          <w:szCs w:val="20"/>
          <w:lang w:bidi="pl-PL"/>
        </w:rPr>
        <w:t xml:space="preserve">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5DDA089F"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6"/>
      </w:r>
      <w:r w:rsidRPr="004B04BC">
        <w:rPr>
          <w:rFonts w:ascii="Arial" w:eastAsia="Calibri" w:hAnsi="Arial" w:cs="Arial"/>
          <w:sz w:val="20"/>
          <w:szCs w:val="20"/>
        </w:rPr>
        <w:t>.</w:t>
      </w:r>
    </w:p>
    <w:p w14:paraId="1089AEB5" w14:textId="77777777" w:rsidR="007D2753" w:rsidRPr="002A4AA8" w:rsidRDefault="007D2753" w:rsidP="00350F7A">
      <w:pPr>
        <w:keepNext/>
        <w:tabs>
          <w:tab w:val="left" w:pos="357"/>
        </w:tabs>
        <w:spacing w:after="60"/>
        <w:jc w:val="center"/>
        <w:rPr>
          <w:rFonts w:ascii="Arial" w:hAnsi="Arial" w:cs="Arial"/>
          <w:b/>
          <w:sz w:val="20"/>
          <w:szCs w:val="20"/>
        </w:rPr>
      </w:pPr>
    </w:p>
    <w:p w14:paraId="0D00124D" w14:textId="77777777" w:rsidR="009D490C" w:rsidRPr="002A4AA8" w:rsidRDefault="009D490C" w:rsidP="00C2112A">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6CABE75" w14:textId="77777777" w:rsidR="009D490C" w:rsidRPr="002A4AA8" w:rsidRDefault="009D490C" w:rsidP="00C2112A">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3</w:t>
      </w:r>
      <w:r w:rsidRPr="002A4AA8">
        <w:rPr>
          <w:rFonts w:ascii="Arial" w:hAnsi="Arial" w:cs="Arial"/>
          <w:sz w:val="20"/>
          <w:szCs w:val="20"/>
        </w:rPr>
        <w:t>.</w:t>
      </w:r>
    </w:p>
    <w:p w14:paraId="3AF967F8"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7"/>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0D166A4A"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2FF86084" w14:textId="09B399A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052719" w:rsidRPr="00F57F09">
        <w:rPr>
          <w:rFonts w:ascii="Arial" w:hAnsi="Arial" w:cs="Arial"/>
          <w:sz w:val="20"/>
          <w:szCs w:val="20"/>
        </w:rPr>
        <w:t>202</w:t>
      </w:r>
      <w:r w:rsidR="00052719">
        <w:rPr>
          <w:rFonts w:ascii="Arial" w:hAnsi="Arial" w:cs="Arial"/>
          <w:sz w:val="20"/>
          <w:szCs w:val="20"/>
        </w:rPr>
        <w:t>5</w:t>
      </w:r>
      <w:r w:rsidR="00052719" w:rsidRPr="00F57F09">
        <w:rPr>
          <w:rFonts w:ascii="Arial" w:hAnsi="Arial" w:cs="Arial"/>
          <w:sz w:val="20"/>
          <w:szCs w:val="20"/>
        </w:rPr>
        <w:t xml:space="preserve"> </w:t>
      </w:r>
      <w:r w:rsidR="00F57F09" w:rsidRPr="00F57F09">
        <w:rPr>
          <w:rFonts w:ascii="Arial" w:hAnsi="Arial" w:cs="Arial"/>
          <w:sz w:val="20"/>
          <w:szCs w:val="20"/>
        </w:rPr>
        <w:t xml:space="preserve">r. poz. </w:t>
      </w:r>
      <w:r w:rsidR="00052719" w:rsidRPr="00F57F09">
        <w:rPr>
          <w:rFonts w:ascii="Arial" w:hAnsi="Arial" w:cs="Arial"/>
          <w:sz w:val="20"/>
          <w:szCs w:val="20"/>
        </w:rPr>
        <w:t>2</w:t>
      </w:r>
      <w:r w:rsidR="00052719">
        <w:rPr>
          <w:rFonts w:ascii="Arial" w:hAnsi="Arial" w:cs="Arial"/>
          <w:sz w:val="20"/>
          <w:szCs w:val="20"/>
        </w:rPr>
        <w:t>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669B744E"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8"/>
      </w:r>
    </w:p>
    <w:p w14:paraId="74C9B1B2" w14:textId="77777777" w:rsidR="00B370EC" w:rsidRDefault="00B370EC" w:rsidP="00350F7A">
      <w:pPr>
        <w:pStyle w:val="xl33"/>
        <w:keepNext/>
        <w:spacing w:before="0" w:after="60"/>
        <w:rPr>
          <w:rFonts w:ascii="Arial" w:hAnsi="Arial" w:cs="Arial"/>
          <w:b/>
          <w:szCs w:val="20"/>
        </w:rPr>
      </w:pPr>
    </w:p>
    <w:p w14:paraId="78B2DFF0" w14:textId="77777777" w:rsidR="009D490C" w:rsidRPr="002A4AA8" w:rsidRDefault="009D490C" w:rsidP="00C2112A">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0145F825" w14:textId="77777777" w:rsidR="009D490C" w:rsidRPr="002A4AA8" w:rsidRDefault="009D490C" w:rsidP="00C2112A">
      <w:pPr>
        <w:pStyle w:val="xl33"/>
        <w:keepNext/>
        <w:spacing w:before="0" w:after="60" w:line="360" w:lineRule="auto"/>
        <w:rPr>
          <w:rFonts w:ascii="Arial" w:hAnsi="Arial" w:cs="Arial"/>
          <w:szCs w:val="20"/>
        </w:rPr>
      </w:pPr>
      <w:r w:rsidRPr="002A4AA8">
        <w:rPr>
          <w:rFonts w:ascii="Arial" w:hAnsi="Arial" w:cs="Arial"/>
          <w:szCs w:val="20"/>
        </w:rPr>
        <w:t xml:space="preserve">§ </w:t>
      </w:r>
      <w:r w:rsidR="003B2904" w:rsidRPr="002A4AA8">
        <w:rPr>
          <w:rFonts w:ascii="Arial" w:hAnsi="Arial" w:cs="Arial"/>
          <w:szCs w:val="20"/>
        </w:rPr>
        <w:t>2</w:t>
      </w:r>
      <w:r w:rsidR="003B2904">
        <w:rPr>
          <w:rFonts w:ascii="Arial" w:hAnsi="Arial" w:cs="Arial"/>
          <w:szCs w:val="20"/>
        </w:rPr>
        <w:t>4</w:t>
      </w:r>
      <w:r w:rsidRPr="002A4AA8">
        <w:rPr>
          <w:rFonts w:ascii="Arial" w:hAnsi="Arial" w:cs="Arial"/>
          <w:szCs w:val="20"/>
        </w:rPr>
        <w:t>.</w:t>
      </w:r>
      <w:r w:rsidR="006158F6" w:rsidRPr="002A4AA8">
        <w:rPr>
          <w:rFonts w:ascii="Arial" w:hAnsi="Arial" w:cs="Arial"/>
          <w:szCs w:val="20"/>
        </w:rPr>
        <w:t xml:space="preserve"> </w:t>
      </w:r>
    </w:p>
    <w:p w14:paraId="744D63F4" w14:textId="6D33B794" w:rsidR="001264FF" w:rsidRPr="003C584B" w:rsidRDefault="009D490C" w:rsidP="00530F61">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hAnsi="Arial" w:cs="Arial"/>
          <w:sz w:val="20"/>
          <w:szCs w:val="20"/>
        </w:rPr>
        <w:t xml:space="preserve">Beneficjent </w:t>
      </w:r>
      <w:r w:rsidR="003B2904" w:rsidRPr="003C584B">
        <w:rPr>
          <w:rFonts w:ascii="Arial" w:hAnsi="Arial" w:cs="Arial"/>
          <w:sz w:val="20"/>
          <w:szCs w:val="20"/>
        </w:rPr>
        <w:t xml:space="preserve">nie </w:t>
      </w:r>
      <w:r w:rsidRPr="003C584B">
        <w:rPr>
          <w:rFonts w:ascii="Arial" w:hAnsi="Arial" w:cs="Arial"/>
          <w:sz w:val="20"/>
          <w:szCs w:val="20"/>
        </w:rPr>
        <w:t xml:space="preserve">może dokonywać zmian w Projekcie </w:t>
      </w:r>
      <w:r w:rsidR="003B2904" w:rsidRPr="003C584B">
        <w:rPr>
          <w:rFonts w:ascii="Arial" w:hAnsi="Arial" w:cs="Arial"/>
          <w:sz w:val="20"/>
          <w:szCs w:val="20"/>
        </w:rPr>
        <w:t>w zakresie stawek jednostkowych, o których mowa w § 7</w:t>
      </w:r>
      <w:r w:rsidR="00BF443A" w:rsidRPr="003C584B">
        <w:t xml:space="preserve">, </w:t>
      </w:r>
      <w:r w:rsidR="00BF443A" w:rsidRPr="003C584B">
        <w:rPr>
          <w:rFonts w:ascii="Arial" w:hAnsi="Arial" w:cs="Arial"/>
          <w:sz w:val="20"/>
          <w:szCs w:val="20"/>
        </w:rPr>
        <w:t>z wyłączeniem sytuacji określonej w § 7 ust. 4.</w:t>
      </w:r>
    </w:p>
    <w:p w14:paraId="5800708A" w14:textId="0FA63F66" w:rsidR="001264FF" w:rsidRPr="003C584B" w:rsidRDefault="001264FF" w:rsidP="003C584B">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eastAsiaTheme="minorHAnsi" w:hAnsi="Arial" w:cs="Arial"/>
          <w:sz w:val="20"/>
          <w:szCs w:val="20"/>
        </w:rPr>
        <w:t xml:space="preserve">Kluczowe założenia i parametry przedsięwzięć realizowanych w ramach projektu zostały zawarte   w kartach przedsięwzięć priorytetowych stanowiących załącznik do Porozumienia Terytorialnego. Tym samym wszelkie zmiany w projekcie </w:t>
      </w:r>
      <w:r w:rsidR="0078776D" w:rsidRPr="003C584B">
        <w:rPr>
          <w:rFonts w:ascii="Arial" w:eastAsiaTheme="minorHAnsi" w:hAnsi="Arial" w:cs="Arial"/>
          <w:sz w:val="20"/>
          <w:szCs w:val="20"/>
        </w:rPr>
        <w:t xml:space="preserve">odwołujące się do zapisów </w:t>
      </w:r>
      <w:r w:rsidRPr="003C584B">
        <w:rPr>
          <w:rFonts w:ascii="Arial" w:eastAsiaTheme="minorHAnsi" w:hAnsi="Arial" w:cs="Arial"/>
          <w:sz w:val="20"/>
          <w:szCs w:val="20"/>
        </w:rPr>
        <w:t>ww. kart wymagają uzgodnienia z Instytucją Zarządzającą.</w:t>
      </w:r>
      <w:r w:rsidR="0078776D" w:rsidRPr="003C584B">
        <w:rPr>
          <w:rFonts w:ascii="Arial" w:eastAsiaTheme="minorHAnsi" w:hAnsi="Arial" w:cs="Arial"/>
          <w:sz w:val="20"/>
          <w:szCs w:val="20"/>
        </w:rPr>
        <w:t xml:space="preserve"> </w:t>
      </w:r>
      <w:r w:rsidR="003C584B" w:rsidRPr="003C584B">
        <w:rPr>
          <w:rFonts w:ascii="Arial" w:eastAsiaTheme="minorHAnsi" w:hAnsi="Arial" w:cs="Arial"/>
          <w:sz w:val="20"/>
          <w:szCs w:val="20"/>
        </w:rPr>
        <w:t>Następnie zmiany te wymagają zgłoszenia Instytucji Pośredniczącej w SL2021-Projekty oraz SOWA EFS w terminie 10 dni roboczych od ich uzgodnienia z IZ oraz przekazania do Instytucji Pośredniczącej zaktualizowanego Wniosku. Zmiany, o których mowa w zdaniu powyżej nie wymagają formy aneksu do umowy</w:t>
      </w:r>
      <w:r w:rsidR="00C018F7" w:rsidRPr="003C584B">
        <w:rPr>
          <w:rFonts w:ascii="Arial" w:eastAsiaTheme="minorHAnsi" w:hAnsi="Arial" w:cs="Arial"/>
          <w:sz w:val="20"/>
          <w:szCs w:val="20"/>
        </w:rPr>
        <w:t>.</w:t>
      </w:r>
      <w:r w:rsidR="00557A10" w:rsidRPr="003C584B">
        <w:rPr>
          <w:rStyle w:val="Odwoanieprzypisudolnego"/>
          <w:rFonts w:ascii="Arial" w:eastAsiaTheme="minorHAnsi" w:hAnsi="Arial" w:cs="Arial"/>
          <w:sz w:val="20"/>
          <w:szCs w:val="20"/>
        </w:rPr>
        <w:footnoteReference w:id="109"/>
      </w:r>
    </w:p>
    <w:p w14:paraId="23EA4EE7" w14:textId="385AA95A" w:rsidR="009D490C" w:rsidRPr="00C018F7" w:rsidRDefault="003B2904" w:rsidP="00530F61">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hAnsi="Arial" w:cs="Arial"/>
          <w:sz w:val="20"/>
          <w:szCs w:val="20"/>
        </w:rPr>
        <w:t xml:space="preserve">Pozostałe </w:t>
      </w:r>
      <w:bookmarkStart w:id="50" w:name="_Hlk153357510"/>
      <w:r w:rsidRPr="003C584B">
        <w:rPr>
          <w:rFonts w:ascii="Arial" w:hAnsi="Arial" w:cs="Arial"/>
          <w:sz w:val="20"/>
          <w:szCs w:val="20"/>
        </w:rPr>
        <w:t>zmiany wymagają</w:t>
      </w:r>
      <w:r w:rsidR="009D490C" w:rsidRPr="003C584B">
        <w:rPr>
          <w:rFonts w:ascii="Arial" w:hAnsi="Arial" w:cs="Arial"/>
          <w:sz w:val="20"/>
          <w:szCs w:val="20"/>
        </w:rPr>
        <w:t xml:space="preserve"> zgłoszenia </w:t>
      </w:r>
      <w:r w:rsidR="003168EF" w:rsidRPr="003C584B">
        <w:rPr>
          <w:rFonts w:ascii="Arial" w:hAnsi="Arial" w:cs="Arial"/>
          <w:sz w:val="20"/>
          <w:szCs w:val="20"/>
        </w:rPr>
        <w:t xml:space="preserve">Instytucji Pośredniczącej </w:t>
      </w:r>
      <w:r w:rsidR="005850C3" w:rsidRPr="003C584B">
        <w:rPr>
          <w:rFonts w:ascii="Arial" w:hAnsi="Arial" w:cs="Arial"/>
          <w:sz w:val="20"/>
          <w:szCs w:val="20"/>
        </w:rPr>
        <w:t>w SL20</w:t>
      </w:r>
      <w:r w:rsidR="00AB218F" w:rsidRPr="003C584B">
        <w:rPr>
          <w:rFonts w:ascii="Arial" w:hAnsi="Arial" w:cs="Arial"/>
          <w:sz w:val="20"/>
          <w:szCs w:val="20"/>
        </w:rPr>
        <w:t>21</w:t>
      </w:r>
      <w:r w:rsidR="00615955" w:rsidRPr="003C584B">
        <w:rPr>
          <w:rFonts w:ascii="Arial" w:hAnsi="Arial" w:cs="Arial"/>
          <w:sz w:val="20"/>
          <w:szCs w:val="20"/>
        </w:rPr>
        <w:t>-</w:t>
      </w:r>
      <w:r w:rsidR="005D1FB2" w:rsidRPr="003C584B">
        <w:rPr>
          <w:rFonts w:ascii="Arial" w:hAnsi="Arial" w:cs="Arial"/>
          <w:sz w:val="20"/>
          <w:szCs w:val="20"/>
        </w:rPr>
        <w:t>P</w:t>
      </w:r>
      <w:r w:rsidR="00615955" w:rsidRPr="003C584B">
        <w:rPr>
          <w:rFonts w:ascii="Arial" w:hAnsi="Arial" w:cs="Arial"/>
          <w:sz w:val="20"/>
          <w:szCs w:val="20"/>
        </w:rPr>
        <w:t>rojekty</w:t>
      </w:r>
      <w:r w:rsidR="00CA1F83" w:rsidRPr="003C584B">
        <w:rPr>
          <w:rFonts w:ascii="Arial" w:hAnsi="Arial" w:cs="Arial"/>
          <w:sz w:val="20"/>
          <w:szCs w:val="20"/>
        </w:rPr>
        <w:t xml:space="preserve"> oraz </w:t>
      </w:r>
      <w:r w:rsidR="00F90205" w:rsidRPr="003C584B">
        <w:rPr>
          <w:rFonts w:ascii="Arial" w:hAnsi="Arial" w:cs="Arial"/>
          <w:sz w:val="20"/>
          <w:szCs w:val="20"/>
        </w:rPr>
        <w:t>SOWA</w:t>
      </w:r>
      <w:r w:rsidR="00C43084" w:rsidRPr="003C584B">
        <w:t xml:space="preserve"> </w:t>
      </w:r>
      <w:r w:rsidR="00C43084" w:rsidRPr="003C584B">
        <w:rPr>
          <w:rFonts w:ascii="Arial" w:hAnsi="Arial" w:cs="Arial"/>
          <w:sz w:val="20"/>
          <w:szCs w:val="20"/>
        </w:rPr>
        <w:t>EFS</w:t>
      </w:r>
      <w:r w:rsidR="00C43084" w:rsidRPr="003C584B" w:rsidDel="00F90205">
        <w:rPr>
          <w:rFonts w:ascii="Arial" w:hAnsi="Arial" w:cs="Arial"/>
          <w:sz w:val="20"/>
          <w:szCs w:val="20"/>
        </w:rPr>
        <w:t xml:space="preserve"> </w:t>
      </w:r>
      <w:bookmarkEnd w:id="50"/>
      <w:r w:rsidR="009D490C" w:rsidRPr="003C584B">
        <w:rPr>
          <w:rFonts w:ascii="Arial" w:hAnsi="Arial" w:cs="Arial"/>
          <w:sz w:val="20"/>
          <w:szCs w:val="20"/>
        </w:rPr>
        <w:t>nie później niż na 1 miesiąc przed planowanym zakończeniem realizacji Projektu oraz przekazania</w:t>
      </w:r>
      <w:r w:rsidR="009D490C" w:rsidRPr="00F76D8F">
        <w:rPr>
          <w:rFonts w:ascii="Arial" w:hAnsi="Arial" w:cs="Arial"/>
          <w:sz w:val="20"/>
          <w:szCs w:val="20"/>
        </w:rPr>
        <w:t xml:space="preserve"> </w:t>
      </w:r>
      <w:r w:rsidR="0087773B" w:rsidRPr="00F76D8F">
        <w:rPr>
          <w:rFonts w:ascii="Arial" w:hAnsi="Arial" w:cs="Arial"/>
          <w:sz w:val="20"/>
          <w:szCs w:val="20"/>
        </w:rPr>
        <w:t>zaktualizowanego</w:t>
      </w:r>
      <w:r w:rsidR="009D490C" w:rsidRPr="00F76D8F">
        <w:rPr>
          <w:rFonts w:ascii="Arial" w:hAnsi="Arial" w:cs="Arial"/>
          <w:sz w:val="20"/>
          <w:szCs w:val="20"/>
        </w:rPr>
        <w:t xml:space="preserve"> </w:t>
      </w:r>
      <w:r w:rsidR="000F2275" w:rsidRPr="00F76D8F">
        <w:rPr>
          <w:rFonts w:ascii="Arial" w:hAnsi="Arial" w:cs="Arial"/>
          <w:sz w:val="20"/>
          <w:szCs w:val="20"/>
        </w:rPr>
        <w:t>W</w:t>
      </w:r>
      <w:r w:rsidR="009D490C" w:rsidRPr="00F76D8F">
        <w:rPr>
          <w:rFonts w:ascii="Arial" w:hAnsi="Arial" w:cs="Arial"/>
          <w:sz w:val="20"/>
          <w:szCs w:val="20"/>
        </w:rPr>
        <w:t xml:space="preserve">niosku i uzyskania akceptacji </w:t>
      </w:r>
      <w:r w:rsidR="00EF202B" w:rsidRPr="00F76D8F">
        <w:rPr>
          <w:rFonts w:ascii="Arial" w:hAnsi="Arial" w:cs="Arial"/>
          <w:sz w:val="20"/>
          <w:szCs w:val="20"/>
        </w:rPr>
        <w:t>Instytucji Pośredniczącej</w:t>
      </w:r>
      <w:r w:rsidR="009D490C" w:rsidRPr="00F76D8F">
        <w:rPr>
          <w:rFonts w:ascii="Arial" w:hAnsi="Arial" w:cs="Arial"/>
          <w:sz w:val="20"/>
          <w:szCs w:val="20"/>
        </w:rPr>
        <w:t>, z zastrzeżeniem ust.</w:t>
      </w:r>
      <w:r w:rsidR="00532BB9">
        <w:rPr>
          <w:rFonts w:ascii="Arial" w:hAnsi="Arial" w:cs="Arial"/>
          <w:sz w:val="20"/>
          <w:szCs w:val="20"/>
        </w:rPr>
        <w:t xml:space="preserve"> 4 i 5</w:t>
      </w:r>
      <w:r w:rsidR="009D490C" w:rsidRPr="00F76D8F">
        <w:rPr>
          <w:rFonts w:ascii="Arial" w:hAnsi="Arial" w:cs="Arial"/>
          <w:sz w:val="20"/>
          <w:szCs w:val="20"/>
        </w:rPr>
        <w:t>. Akceptacja, o której mowa w zdaniu pierwszym</w:t>
      </w:r>
      <w:r w:rsidR="0017094C" w:rsidRPr="00F76D8F">
        <w:rPr>
          <w:rFonts w:ascii="Arial" w:hAnsi="Arial" w:cs="Arial"/>
          <w:sz w:val="20"/>
          <w:szCs w:val="20"/>
        </w:rPr>
        <w:t>,</w:t>
      </w:r>
      <w:r w:rsidR="009D490C" w:rsidRPr="00F76D8F">
        <w:rPr>
          <w:rFonts w:ascii="Arial" w:hAnsi="Arial" w:cs="Arial"/>
          <w:sz w:val="20"/>
          <w:szCs w:val="20"/>
        </w:rPr>
        <w:t xml:space="preserve"> </w:t>
      </w:r>
      <w:r w:rsidR="00AA209D" w:rsidRPr="00F76D8F">
        <w:rPr>
          <w:rFonts w:ascii="Arial" w:hAnsi="Arial" w:cs="Arial"/>
          <w:sz w:val="20"/>
          <w:szCs w:val="20"/>
        </w:rPr>
        <w:t>jest dokonywana w SL20</w:t>
      </w:r>
      <w:r w:rsidR="00AB218F" w:rsidRPr="00F76D8F">
        <w:rPr>
          <w:rFonts w:ascii="Arial" w:hAnsi="Arial" w:cs="Arial"/>
          <w:sz w:val="20"/>
          <w:szCs w:val="20"/>
        </w:rPr>
        <w:t>21</w:t>
      </w:r>
      <w:r w:rsidR="00615955" w:rsidRPr="00F76D8F">
        <w:rPr>
          <w:rFonts w:ascii="Arial" w:hAnsi="Arial" w:cs="Arial"/>
          <w:sz w:val="20"/>
          <w:szCs w:val="20"/>
        </w:rPr>
        <w:t>-</w:t>
      </w:r>
      <w:r w:rsidR="00E12EC4" w:rsidRPr="00F76D8F">
        <w:rPr>
          <w:rFonts w:ascii="Arial" w:hAnsi="Arial" w:cs="Arial"/>
          <w:sz w:val="20"/>
          <w:szCs w:val="20"/>
        </w:rPr>
        <w:t>P</w:t>
      </w:r>
      <w:r w:rsidR="00615955" w:rsidRPr="00F76D8F">
        <w:rPr>
          <w:rFonts w:ascii="Arial" w:hAnsi="Arial" w:cs="Arial"/>
          <w:sz w:val="20"/>
          <w:szCs w:val="20"/>
        </w:rPr>
        <w:t>rojekty</w:t>
      </w:r>
      <w:r w:rsidR="00AA209D" w:rsidRPr="00F76D8F">
        <w:rPr>
          <w:rFonts w:ascii="Arial" w:hAnsi="Arial" w:cs="Arial"/>
          <w:sz w:val="20"/>
          <w:szCs w:val="20"/>
        </w:rPr>
        <w:t xml:space="preserve"> </w:t>
      </w:r>
      <w:r w:rsidR="00CA1F83" w:rsidRPr="00F76D8F">
        <w:rPr>
          <w:rFonts w:ascii="Arial" w:hAnsi="Arial" w:cs="Arial"/>
          <w:sz w:val="20"/>
          <w:szCs w:val="20"/>
        </w:rPr>
        <w:t xml:space="preserve">oraz </w:t>
      </w:r>
      <w:r w:rsidR="00F90205" w:rsidRPr="00F76D8F">
        <w:rPr>
          <w:rFonts w:ascii="Arial" w:hAnsi="Arial" w:cs="Arial"/>
          <w:sz w:val="20"/>
          <w:szCs w:val="20"/>
        </w:rPr>
        <w:t>SOWA</w:t>
      </w:r>
      <w:r w:rsidR="00C43084" w:rsidRPr="00C43084">
        <w:t xml:space="preserve"> </w:t>
      </w:r>
      <w:r w:rsidR="00C43084" w:rsidRPr="00F76D8F">
        <w:rPr>
          <w:rFonts w:ascii="Arial" w:hAnsi="Arial" w:cs="Arial"/>
          <w:sz w:val="20"/>
          <w:szCs w:val="20"/>
        </w:rPr>
        <w:t>EFS</w:t>
      </w:r>
      <w:r w:rsidR="00C43084" w:rsidRPr="00F76D8F" w:rsidDel="00F90205">
        <w:rPr>
          <w:rFonts w:ascii="Arial" w:hAnsi="Arial" w:cs="Arial"/>
          <w:sz w:val="20"/>
          <w:szCs w:val="20"/>
        </w:rPr>
        <w:t xml:space="preserve"> </w:t>
      </w:r>
      <w:r w:rsidR="00F90205" w:rsidRPr="00F76D8F">
        <w:rPr>
          <w:rFonts w:ascii="Arial" w:hAnsi="Arial" w:cs="Arial"/>
          <w:sz w:val="20"/>
          <w:szCs w:val="20"/>
        </w:rPr>
        <w:t xml:space="preserve"> </w:t>
      </w:r>
      <w:r w:rsidR="00DF7A0A" w:rsidRPr="00F76D8F">
        <w:rPr>
          <w:rFonts w:ascii="Arial" w:hAnsi="Arial" w:cs="Arial"/>
          <w:sz w:val="20"/>
          <w:szCs w:val="20"/>
        </w:rPr>
        <w:t xml:space="preserve">w terminie 15 dni </w:t>
      </w:r>
      <w:r w:rsidR="00DF7A0A" w:rsidRPr="00532BB9">
        <w:rPr>
          <w:rFonts w:ascii="Arial" w:hAnsi="Arial" w:cs="Arial"/>
          <w:sz w:val="20"/>
          <w:szCs w:val="20"/>
        </w:rPr>
        <w:t>roboczych</w:t>
      </w:r>
      <w:r w:rsidR="00C018F7" w:rsidRPr="002A4AA8">
        <w:rPr>
          <w:rStyle w:val="Odwoanieprzypisudolnego"/>
          <w:rFonts w:ascii="Arial" w:hAnsi="Arial" w:cs="Arial"/>
          <w:sz w:val="20"/>
          <w:szCs w:val="20"/>
        </w:rPr>
        <w:footnoteReference w:id="110"/>
      </w:r>
      <w:r w:rsidR="00DF7A0A" w:rsidRPr="00532BB9">
        <w:rPr>
          <w:rFonts w:ascii="Arial" w:hAnsi="Arial" w:cs="Arial"/>
          <w:sz w:val="20"/>
          <w:szCs w:val="20"/>
        </w:rPr>
        <w:t xml:space="preserve"> </w:t>
      </w:r>
      <w:r w:rsidR="00AA209D" w:rsidRPr="00C018F7">
        <w:rPr>
          <w:rFonts w:ascii="Arial" w:hAnsi="Arial" w:cs="Arial"/>
          <w:sz w:val="20"/>
          <w:szCs w:val="20"/>
        </w:rPr>
        <w:t xml:space="preserve">i </w:t>
      </w:r>
      <w:r w:rsidR="009D490C" w:rsidRPr="00C018F7">
        <w:rPr>
          <w:rFonts w:ascii="Arial" w:hAnsi="Arial" w:cs="Arial"/>
          <w:sz w:val="20"/>
          <w:szCs w:val="20"/>
        </w:rPr>
        <w:t>nie wymaga formy aneksu do umowy</w:t>
      </w:r>
      <w:r w:rsidR="00C018F7" w:rsidRPr="00C018F7">
        <w:rPr>
          <w:rFonts w:ascii="Arial" w:hAnsi="Arial" w:cs="Arial"/>
          <w:sz w:val="20"/>
          <w:szCs w:val="20"/>
        </w:rPr>
        <w:t>.</w:t>
      </w:r>
    </w:p>
    <w:p w14:paraId="6EE1B58D" w14:textId="77777777" w:rsidR="00C018F7" w:rsidRPr="00C018F7" w:rsidRDefault="00C018F7" w:rsidP="00C018F7">
      <w:pPr>
        <w:pStyle w:val="Akapitzlist"/>
        <w:numPr>
          <w:ilvl w:val="0"/>
          <w:numId w:val="17"/>
        </w:numPr>
        <w:jc w:val="both"/>
        <w:rPr>
          <w:rFonts w:ascii="Arial" w:eastAsiaTheme="minorHAnsi" w:hAnsi="Arial" w:cs="Arial"/>
          <w:sz w:val="20"/>
          <w:szCs w:val="20"/>
        </w:rPr>
      </w:pPr>
      <w:r w:rsidRPr="00C018F7">
        <w:rPr>
          <w:rFonts w:ascii="Arial" w:eastAsiaTheme="minorHAnsi" w:hAnsi="Arial" w:cs="Arial"/>
          <w:sz w:val="20"/>
          <w:szCs w:val="20"/>
        </w:rPr>
        <w:t>Beneficjent zgłasza do IP przesunięcia w budżecie projektu określonym we Wniosku o sumie kontrolnej: ………………………………</w:t>
      </w:r>
      <w:r w:rsidR="00B2607A">
        <w:rPr>
          <w:rStyle w:val="Odwoanieprzypisudolnego"/>
          <w:rFonts w:ascii="Arial" w:eastAsiaTheme="minorHAnsi" w:hAnsi="Arial" w:cs="Arial"/>
          <w:sz w:val="20"/>
          <w:szCs w:val="20"/>
        </w:rPr>
        <w:footnoteReference w:id="111"/>
      </w:r>
      <w:r w:rsidRPr="00C018F7">
        <w:rPr>
          <w:rFonts w:ascii="Arial" w:eastAsiaTheme="minorHAnsi" w:hAnsi="Arial" w:cs="Arial"/>
          <w:sz w:val="20"/>
          <w:szCs w:val="20"/>
        </w:rPr>
        <w:t xml:space="preserve">  do 10% wartości środków w odniesieniu do zadania, </w:t>
      </w:r>
    </w:p>
    <w:p w14:paraId="63FEE6E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z którego są przesuwane środki, jak i do zadania, na które są przesuwane środki w stosunku </w:t>
      </w:r>
    </w:p>
    <w:p w14:paraId="44EDB996"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do zatwierdzonego Wniosku bez konieczności zachowania wymogu uzyskania akceptacji IP, </w:t>
      </w:r>
    </w:p>
    <w:p w14:paraId="6EF57EC4"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o którym mowa w ust. </w:t>
      </w:r>
      <w:r w:rsidR="00557A10">
        <w:rPr>
          <w:rFonts w:ascii="Arial" w:eastAsiaTheme="minorHAnsi" w:hAnsi="Arial" w:cs="Arial"/>
          <w:sz w:val="20"/>
          <w:szCs w:val="20"/>
        </w:rPr>
        <w:t>3</w:t>
      </w:r>
      <w:r w:rsidRPr="00C018F7">
        <w:rPr>
          <w:rFonts w:ascii="Arial" w:eastAsiaTheme="minorHAnsi" w:hAnsi="Arial" w:cs="Arial"/>
          <w:sz w:val="20"/>
          <w:szCs w:val="20"/>
        </w:rPr>
        <w:t xml:space="preserve">. Przesunięcia, o których mowa w zdaniu pierwszym, nie mogą: </w:t>
      </w:r>
    </w:p>
    <w:p w14:paraId="5B0D05C9"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1)</w:t>
      </w:r>
      <w:r w:rsidRPr="00C018F7">
        <w:rPr>
          <w:rFonts w:ascii="Arial" w:eastAsiaTheme="minorHAnsi" w:hAnsi="Arial" w:cs="Arial"/>
          <w:sz w:val="20"/>
          <w:szCs w:val="20"/>
        </w:rPr>
        <w:tab/>
        <w:t>zwiększać łącznej wysokości wydatków dotyczących cross-financingu;</w:t>
      </w:r>
    </w:p>
    <w:p w14:paraId="1DA3CF1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2)</w:t>
      </w:r>
      <w:r w:rsidRPr="00C018F7">
        <w:rPr>
          <w:rFonts w:ascii="Arial" w:eastAsiaTheme="minorHAnsi" w:hAnsi="Arial" w:cs="Arial"/>
          <w:sz w:val="20"/>
          <w:szCs w:val="20"/>
        </w:rPr>
        <w:tab/>
        <w:t>zwiększać łącznej wysokości wydatków ponoszonych poza terytorium kraju i Unii Europejskiej;</w:t>
      </w:r>
    </w:p>
    <w:p w14:paraId="304D058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3)</w:t>
      </w:r>
      <w:r w:rsidRPr="00C018F7">
        <w:rPr>
          <w:rFonts w:ascii="Arial" w:eastAsiaTheme="minorHAnsi" w:hAnsi="Arial" w:cs="Arial"/>
          <w:sz w:val="20"/>
          <w:szCs w:val="20"/>
        </w:rPr>
        <w:tab/>
        <w:t>wpływać na wysokość i przeznaczenie pomocy publicznej przyznanej Beneficjentowi</w:t>
      </w:r>
      <w:r w:rsidR="00127851">
        <w:rPr>
          <w:rStyle w:val="Odwoanieprzypisudolnego"/>
          <w:rFonts w:ascii="Arial" w:eastAsiaTheme="minorHAnsi" w:hAnsi="Arial" w:cs="Arial"/>
          <w:sz w:val="20"/>
          <w:szCs w:val="20"/>
        </w:rPr>
        <w:footnoteReference w:id="112"/>
      </w:r>
      <w:r w:rsidRPr="00C018F7">
        <w:rPr>
          <w:rFonts w:ascii="Arial" w:eastAsiaTheme="minorHAnsi" w:hAnsi="Arial" w:cs="Arial"/>
          <w:sz w:val="20"/>
          <w:szCs w:val="20"/>
        </w:rPr>
        <w:t>;</w:t>
      </w:r>
    </w:p>
    <w:p w14:paraId="15DA6AF5"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4)  dotyczyć kosztów rozliczanych ryczałtowo.</w:t>
      </w:r>
    </w:p>
    <w:p w14:paraId="7745FB16" w14:textId="77777777" w:rsidR="00C018F7" w:rsidRPr="00C018F7" w:rsidRDefault="00C018F7" w:rsidP="00C018F7">
      <w:pPr>
        <w:pStyle w:val="Akapitzlist"/>
        <w:numPr>
          <w:ilvl w:val="0"/>
          <w:numId w:val="17"/>
        </w:numPr>
        <w:jc w:val="both"/>
        <w:rPr>
          <w:rFonts w:ascii="Arial" w:eastAsiaTheme="minorHAnsi" w:hAnsi="Arial" w:cs="Arial"/>
          <w:sz w:val="20"/>
          <w:szCs w:val="20"/>
        </w:rPr>
      </w:pPr>
      <w:r w:rsidRPr="00C018F7">
        <w:rPr>
          <w:rFonts w:ascii="Arial" w:eastAsiaTheme="minorHAnsi" w:hAnsi="Arial" w:cs="Arial"/>
          <w:sz w:val="20"/>
          <w:szCs w:val="20"/>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  i powinny być związane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powstałe oszczędności pomniejszają wydatki kwalifikowalne w ramach projektu, a IP może aneksować umowę pomniejszając wartość wydatków kwalifikowalnych w projekcie. IP oceniając propozycję przeznaczenia oszczędności nie prowadzi analizy dokumentacji związanej z przeprowadzeniem postępowania o udzielenie zamówienia publicznego. Odpowiedzialność za prawidłową realizację postanowień ponosi każdorazowo Beneficjent. W przypadku stwierdzenia naruszenia ustawy </w:t>
      </w:r>
      <w:proofErr w:type="spellStart"/>
      <w:r w:rsidRPr="00C018F7">
        <w:rPr>
          <w:rFonts w:ascii="Arial" w:eastAsiaTheme="minorHAnsi" w:hAnsi="Arial" w:cs="Arial"/>
          <w:sz w:val="20"/>
          <w:szCs w:val="20"/>
        </w:rPr>
        <w:t>Pzp</w:t>
      </w:r>
      <w:proofErr w:type="spellEnd"/>
      <w:r w:rsidRPr="00C018F7">
        <w:rPr>
          <w:rFonts w:ascii="Arial" w:eastAsiaTheme="minorHAnsi" w:hAnsi="Arial" w:cs="Arial"/>
          <w:sz w:val="20"/>
          <w:szCs w:val="20"/>
        </w:rPr>
        <w:t>, IP uprawniona będzie do dokonania korekty finansowej niezależnie od uzyskanej uprzednio zgody na wprowadzenie zmian.</w:t>
      </w:r>
    </w:p>
    <w:p w14:paraId="52BE8323" w14:textId="091FBCA9" w:rsidR="00D55391" w:rsidRPr="00557A10"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uzasadnionych </w:t>
      </w:r>
      <w:r w:rsidRPr="00557A10">
        <w:rPr>
          <w:rFonts w:ascii="Arial" w:hAnsi="Arial" w:cs="Arial"/>
          <w:sz w:val="20"/>
          <w:szCs w:val="20"/>
        </w:rPr>
        <w:t>przypadkach IP może wyrazić zgodę na wniesienie zmian w Projekcie zgłoszonych w terminie innym, niż wskazany w ust.</w:t>
      </w:r>
      <w:r w:rsidR="00532BB9" w:rsidRPr="00557A10">
        <w:rPr>
          <w:rFonts w:ascii="Arial" w:hAnsi="Arial" w:cs="Arial"/>
          <w:sz w:val="20"/>
          <w:szCs w:val="20"/>
        </w:rPr>
        <w:t>3</w:t>
      </w:r>
      <w:r w:rsidRPr="00557A10">
        <w:rPr>
          <w:rFonts w:ascii="Arial" w:hAnsi="Arial" w:cs="Arial"/>
          <w:sz w:val="20"/>
          <w:szCs w:val="20"/>
        </w:rPr>
        <w:t>, na zasadach przez siebie określonych.</w:t>
      </w:r>
    </w:p>
    <w:p w14:paraId="71B9B133" w14:textId="77777777" w:rsidR="009D490C" w:rsidRPr="00557A10" w:rsidRDefault="009D490C" w:rsidP="00D55391">
      <w:pPr>
        <w:pStyle w:val="Akapitzlist"/>
        <w:numPr>
          <w:ilvl w:val="0"/>
          <w:numId w:val="17"/>
        </w:numPr>
        <w:spacing w:before="120" w:after="60"/>
        <w:jc w:val="both"/>
        <w:rPr>
          <w:rFonts w:ascii="Arial" w:hAnsi="Arial" w:cs="Arial"/>
          <w:sz w:val="20"/>
          <w:szCs w:val="20"/>
        </w:rPr>
      </w:pPr>
      <w:r w:rsidRPr="00557A10">
        <w:rPr>
          <w:rFonts w:ascii="Arial" w:hAnsi="Arial" w:cs="Arial"/>
          <w:sz w:val="20"/>
          <w:szCs w:val="20"/>
        </w:rPr>
        <w:t xml:space="preserve">W razie zmian w prawie krajowym lub </w:t>
      </w:r>
      <w:r w:rsidR="00D11876" w:rsidRPr="00557A10">
        <w:rPr>
          <w:rFonts w:ascii="Arial" w:hAnsi="Arial" w:cs="Arial"/>
          <w:sz w:val="20"/>
          <w:szCs w:val="20"/>
        </w:rPr>
        <w:t xml:space="preserve">unijnym </w:t>
      </w:r>
      <w:r w:rsidRPr="00557A10">
        <w:rPr>
          <w:rFonts w:ascii="Arial" w:hAnsi="Arial" w:cs="Arial"/>
          <w:sz w:val="20"/>
          <w:szCs w:val="20"/>
        </w:rPr>
        <w:t>wpływających na wysokość wydatków kwalifikowa</w:t>
      </w:r>
      <w:r w:rsidR="0087773B" w:rsidRPr="00557A10">
        <w:rPr>
          <w:rFonts w:ascii="Arial" w:hAnsi="Arial" w:cs="Arial"/>
          <w:sz w:val="20"/>
          <w:szCs w:val="20"/>
        </w:rPr>
        <w:t>l</w:t>
      </w:r>
      <w:r w:rsidRPr="00557A10">
        <w:rPr>
          <w:rFonts w:ascii="Arial" w:hAnsi="Arial" w:cs="Arial"/>
          <w:sz w:val="20"/>
          <w:szCs w:val="20"/>
        </w:rPr>
        <w:t>nych w Projekcie</w:t>
      </w:r>
      <w:r w:rsidR="005850C3" w:rsidRPr="00557A10">
        <w:rPr>
          <w:rFonts w:ascii="Arial" w:hAnsi="Arial" w:cs="Arial"/>
          <w:sz w:val="20"/>
          <w:szCs w:val="20"/>
        </w:rPr>
        <w:t xml:space="preserve"> strony mogą wnioskować o renegocjację umowy</w:t>
      </w:r>
      <w:r w:rsidRPr="00557A10">
        <w:rPr>
          <w:rFonts w:ascii="Arial" w:hAnsi="Arial" w:cs="Arial"/>
          <w:sz w:val="20"/>
          <w:szCs w:val="20"/>
        </w:rPr>
        <w:t>.</w:t>
      </w:r>
    </w:p>
    <w:p w14:paraId="7BCFE969" w14:textId="77777777" w:rsidR="009D490C" w:rsidRPr="00557A10"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557A10">
        <w:rPr>
          <w:rFonts w:ascii="Arial" w:hAnsi="Arial" w:cs="Arial"/>
          <w:sz w:val="20"/>
          <w:szCs w:val="20"/>
        </w:rPr>
        <w:t>W sytuacji, gdy umowa zabezpieczenia projektu określa, że warunkiem ważności zabezpieczenia jest wyrażenie zgody podmiotu udzielającego zabezpieczeni</w:t>
      </w:r>
      <w:r w:rsidR="0090481E" w:rsidRPr="00557A10">
        <w:rPr>
          <w:rFonts w:ascii="Arial" w:hAnsi="Arial" w:cs="Arial"/>
          <w:sz w:val="20"/>
          <w:szCs w:val="20"/>
        </w:rPr>
        <w:t>a</w:t>
      </w:r>
      <w:r w:rsidRPr="00557A10">
        <w:rPr>
          <w:rFonts w:ascii="Arial" w:hAnsi="Arial" w:cs="Arial"/>
          <w:sz w:val="20"/>
          <w:szCs w:val="20"/>
        </w:rPr>
        <w:t xml:space="preserve"> na dokonanie zmian w Projekcie, Beneficjent zgłaszając zmianę do </w:t>
      </w:r>
      <w:r w:rsidR="00EF202B" w:rsidRPr="00557A10">
        <w:rPr>
          <w:rFonts w:ascii="Arial" w:hAnsi="Arial" w:cs="Arial"/>
          <w:sz w:val="20"/>
          <w:szCs w:val="20"/>
        </w:rPr>
        <w:t>Instytucji Pośredniczącej</w:t>
      </w:r>
      <w:r w:rsidRPr="00557A10">
        <w:rPr>
          <w:rFonts w:ascii="Arial" w:hAnsi="Arial" w:cs="Arial"/>
          <w:sz w:val="20"/>
          <w:szCs w:val="20"/>
        </w:rPr>
        <w:t xml:space="preserve"> </w:t>
      </w:r>
      <w:r w:rsidR="00D11876" w:rsidRPr="00557A10">
        <w:rPr>
          <w:rFonts w:ascii="Arial" w:hAnsi="Arial" w:cs="Arial"/>
          <w:sz w:val="20"/>
          <w:szCs w:val="20"/>
        </w:rPr>
        <w:t xml:space="preserve">jest </w:t>
      </w:r>
      <w:r w:rsidRPr="00557A10">
        <w:rPr>
          <w:rFonts w:ascii="Arial" w:hAnsi="Arial" w:cs="Arial"/>
          <w:sz w:val="20"/>
          <w:szCs w:val="20"/>
        </w:rPr>
        <w:t>zobowiązany złożyć oświadczenie tego podmiotu, w którym wyraża zgodę na zaproponowane zmiany.</w:t>
      </w:r>
      <w:r w:rsidR="00570F71" w:rsidRPr="00557A10">
        <w:rPr>
          <w:rStyle w:val="Odwoanieprzypisudolnego"/>
          <w:rFonts w:ascii="Arial" w:hAnsi="Arial" w:cs="Arial"/>
          <w:sz w:val="20"/>
          <w:szCs w:val="20"/>
        </w:rPr>
        <w:footnoteReference w:id="113"/>
      </w:r>
    </w:p>
    <w:p w14:paraId="723A52F5" w14:textId="7B8A24CC"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sidRPr="00557A10">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sidRPr="00557A10">
        <w:rPr>
          <w:rFonts w:ascii="Arial" w:hAnsi="Arial" w:cs="Arial"/>
          <w:sz w:val="20"/>
          <w:szCs w:val="20"/>
        </w:rPr>
        <w:t>.</w:t>
      </w:r>
      <w:r w:rsidRPr="00557A10">
        <w:rPr>
          <w:rFonts w:ascii="Arial" w:hAnsi="Arial" w:cs="Arial"/>
          <w:sz w:val="20"/>
          <w:szCs w:val="20"/>
        </w:rPr>
        <w:t xml:space="preserve"> </w:t>
      </w:r>
      <w:r w:rsidR="00E44C08" w:rsidRPr="00557A10">
        <w:rPr>
          <w:rFonts w:ascii="Arial" w:hAnsi="Arial" w:cs="Arial"/>
          <w:sz w:val="20"/>
          <w:szCs w:val="20"/>
        </w:rPr>
        <w:t>4</w:t>
      </w:r>
      <w:r w:rsidR="002E40EE" w:rsidRPr="00557A10">
        <w:rPr>
          <w:rFonts w:ascii="Arial" w:hAnsi="Arial" w:cs="Arial"/>
          <w:sz w:val="20"/>
          <w:szCs w:val="20"/>
        </w:rPr>
        <w:t xml:space="preserve"> </w:t>
      </w:r>
      <w:r w:rsidR="00EE2F8E" w:rsidRPr="00557A10">
        <w:rPr>
          <w:rFonts w:ascii="Arial" w:hAnsi="Arial" w:cs="Arial"/>
          <w:sz w:val="20"/>
          <w:szCs w:val="20"/>
        </w:rPr>
        <w:br/>
      </w:r>
      <w:r w:rsidRPr="00557A10">
        <w:rPr>
          <w:rFonts w:ascii="Arial" w:hAnsi="Arial" w:cs="Arial"/>
          <w:sz w:val="20"/>
          <w:szCs w:val="20"/>
        </w:rPr>
        <w:t xml:space="preserve">i </w:t>
      </w:r>
      <w:r w:rsidR="00E44C08" w:rsidRPr="00557A10">
        <w:rPr>
          <w:rFonts w:ascii="Arial" w:hAnsi="Arial" w:cs="Arial"/>
          <w:sz w:val="20"/>
          <w:szCs w:val="20"/>
        </w:rPr>
        <w:t>5</w:t>
      </w:r>
      <w:r w:rsidR="002E40EE" w:rsidRPr="00557A10">
        <w:rPr>
          <w:rFonts w:ascii="Arial" w:hAnsi="Arial" w:cs="Arial"/>
          <w:sz w:val="20"/>
          <w:szCs w:val="20"/>
        </w:rPr>
        <w:t xml:space="preserve"> </w:t>
      </w:r>
      <w:r w:rsidRPr="00557A10">
        <w:rPr>
          <w:rFonts w:ascii="Arial" w:hAnsi="Arial" w:cs="Arial"/>
          <w:sz w:val="20"/>
          <w:szCs w:val="20"/>
        </w:rPr>
        <w:t>niniejszego paragrafu. Zmiany wymagające akceptacji IP, co do zasady nie powinny być zgłaszane częściej niż raz</w:t>
      </w:r>
      <w:r>
        <w:rPr>
          <w:rFonts w:ascii="Arial" w:hAnsi="Arial" w:cs="Arial"/>
          <w:sz w:val="20"/>
          <w:szCs w:val="20"/>
        </w:rPr>
        <w:t xml:space="preserve"> na kwartał. </w:t>
      </w:r>
    </w:p>
    <w:p w14:paraId="492425B1" w14:textId="77777777" w:rsidR="00A76278" w:rsidRPr="00210386"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sidRPr="00210386">
        <w:rPr>
          <w:rFonts w:ascii="Arial" w:hAnsi="Arial" w:cs="Arial"/>
          <w:sz w:val="20"/>
          <w:szCs w:val="20"/>
        </w:rPr>
        <w:t xml:space="preserve">Informacja o zmianach niewymagających akceptacji IP przekazywane są wraz z wnioskiem </w:t>
      </w:r>
      <w:r w:rsidR="00EE2F8E" w:rsidRPr="00210386">
        <w:rPr>
          <w:rFonts w:ascii="Arial" w:hAnsi="Arial" w:cs="Arial"/>
          <w:sz w:val="20"/>
          <w:szCs w:val="20"/>
        </w:rPr>
        <w:br/>
      </w:r>
      <w:r w:rsidRPr="00210386">
        <w:rPr>
          <w:rFonts w:ascii="Arial" w:hAnsi="Arial" w:cs="Arial"/>
          <w:sz w:val="20"/>
          <w:szCs w:val="20"/>
        </w:rPr>
        <w:t xml:space="preserve">o płatność obejmującym okres, w którym zmiany te zostały wprowadzone.   </w:t>
      </w:r>
    </w:p>
    <w:p w14:paraId="0AC6CD2C" w14:textId="77777777" w:rsidR="007A151D" w:rsidRDefault="007A151D" w:rsidP="00C2112A">
      <w:pPr>
        <w:spacing w:before="120" w:after="60" w:line="360" w:lineRule="auto"/>
        <w:jc w:val="center"/>
        <w:rPr>
          <w:rFonts w:ascii="Arial" w:hAnsi="Arial" w:cs="Arial"/>
          <w:b/>
          <w:sz w:val="20"/>
          <w:szCs w:val="20"/>
        </w:rPr>
      </w:pPr>
    </w:p>
    <w:p w14:paraId="07B9CA9C" w14:textId="77777777" w:rsidR="009836D4" w:rsidRPr="002A4AA8" w:rsidRDefault="009836D4" w:rsidP="00C2112A">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7D9E69EE"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5</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52D68F"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21FDF29C"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2651092A"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58FC9238" w14:textId="4FBDB704" w:rsidR="009D63B3" w:rsidRDefault="009D63B3" w:rsidP="009D3F46">
      <w:pPr>
        <w:pStyle w:val="Akapitzlist"/>
        <w:numPr>
          <w:ilvl w:val="2"/>
          <w:numId w:val="63"/>
        </w:numPr>
        <w:jc w:val="both"/>
        <w:rPr>
          <w:rFonts w:ascii="Arial" w:hAnsi="Arial" w:cs="Arial"/>
          <w:sz w:val="20"/>
          <w:szCs w:val="20"/>
        </w:rPr>
      </w:pPr>
      <w:r w:rsidRPr="009D63B3">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9D63B3">
        <w:rPr>
          <w:rFonts w:ascii="Arial" w:hAnsi="Arial" w:cs="Arial"/>
          <w:sz w:val="20"/>
          <w:szCs w:val="20"/>
        </w:rPr>
        <w:t>minimis</w:t>
      </w:r>
      <w:proofErr w:type="spellEnd"/>
      <w:r w:rsidRPr="009D63B3">
        <w:rPr>
          <w:rFonts w:ascii="Arial" w:hAnsi="Arial" w:cs="Arial"/>
          <w:sz w:val="20"/>
          <w:szCs w:val="20"/>
        </w:rPr>
        <w:t xml:space="preserve"> (Dz. Urz. UE L </w:t>
      </w:r>
      <w:r w:rsidR="002907C9">
        <w:rPr>
          <w:rFonts w:ascii="Arial" w:hAnsi="Arial" w:cs="Arial"/>
          <w:sz w:val="20"/>
          <w:szCs w:val="20"/>
        </w:rPr>
        <w:t>2023</w:t>
      </w:r>
      <w:r w:rsidRPr="009D63B3">
        <w:rPr>
          <w:rFonts w:ascii="Arial" w:hAnsi="Arial" w:cs="Arial"/>
          <w:sz w:val="20"/>
          <w:szCs w:val="20"/>
        </w:rPr>
        <w:t>, str. 2831);</w:t>
      </w:r>
    </w:p>
    <w:p w14:paraId="65D6F4A3" w14:textId="3C22E826" w:rsidR="00F57F09"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0273F027" w14:textId="77777777" w:rsidR="00C2112A" w:rsidRDefault="00C2112A" w:rsidP="00C337AF">
      <w:pPr>
        <w:spacing w:after="60"/>
        <w:ind w:left="357"/>
        <w:jc w:val="center"/>
        <w:rPr>
          <w:rFonts w:ascii="Arial" w:hAnsi="Arial" w:cs="Arial"/>
          <w:sz w:val="20"/>
          <w:szCs w:val="20"/>
        </w:rPr>
      </w:pPr>
    </w:p>
    <w:p w14:paraId="34D0C0F7" w14:textId="77777777" w:rsidR="00C2112A" w:rsidRDefault="00C2112A" w:rsidP="00C337AF">
      <w:pPr>
        <w:spacing w:after="60"/>
        <w:ind w:left="357"/>
        <w:jc w:val="center"/>
        <w:rPr>
          <w:rFonts w:ascii="Arial" w:hAnsi="Arial" w:cs="Arial"/>
          <w:sz w:val="20"/>
          <w:szCs w:val="20"/>
        </w:rPr>
      </w:pPr>
    </w:p>
    <w:p w14:paraId="4787916F" w14:textId="77777777" w:rsidR="009836D4" w:rsidRPr="00C337AF" w:rsidRDefault="006255EF" w:rsidP="00C2112A">
      <w:pPr>
        <w:spacing w:after="60" w:line="360" w:lineRule="auto"/>
        <w:ind w:left="357"/>
        <w:jc w:val="center"/>
        <w:rPr>
          <w:rFonts w:ascii="Arial" w:hAnsi="Arial" w:cs="Arial"/>
          <w:sz w:val="20"/>
          <w:szCs w:val="20"/>
        </w:rPr>
      </w:pPr>
      <w:r w:rsidRPr="00C337AF">
        <w:rPr>
          <w:rFonts w:ascii="Arial" w:hAnsi="Arial" w:cs="Arial"/>
          <w:sz w:val="20"/>
          <w:szCs w:val="20"/>
        </w:rPr>
        <w:t xml:space="preserve">§ </w:t>
      </w:r>
      <w:r w:rsidR="00E3007D" w:rsidRPr="00C337AF">
        <w:rPr>
          <w:rFonts w:ascii="Arial" w:hAnsi="Arial" w:cs="Arial"/>
          <w:sz w:val="20"/>
          <w:szCs w:val="20"/>
        </w:rPr>
        <w:t>2</w:t>
      </w:r>
      <w:r w:rsidR="00E3007D">
        <w:rPr>
          <w:rFonts w:ascii="Arial" w:hAnsi="Arial" w:cs="Arial"/>
          <w:sz w:val="20"/>
          <w:szCs w:val="20"/>
        </w:rPr>
        <w:t>6</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4"/>
      </w:r>
    </w:p>
    <w:p w14:paraId="36E327AA"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43758484" w14:textId="2A65CA71"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w:t>
      </w:r>
      <w:r w:rsidR="002907C9" w:rsidRPr="002A4AA8">
        <w:rPr>
          <w:rFonts w:ascii="Arial" w:hAnsi="Arial" w:cs="Arial"/>
          <w:sz w:val="20"/>
          <w:szCs w:val="20"/>
        </w:rPr>
        <w:t>rozporządzeni</w:t>
      </w:r>
      <w:r w:rsidR="002907C9">
        <w:rPr>
          <w:rFonts w:ascii="Arial" w:hAnsi="Arial" w:cs="Arial"/>
          <w:sz w:val="20"/>
          <w:szCs w:val="20"/>
        </w:rPr>
        <w:t>ach</w:t>
      </w:r>
      <w:r w:rsidRPr="002A4AA8">
        <w:rPr>
          <w:rFonts w:ascii="Arial" w:hAnsi="Arial" w:cs="Arial"/>
          <w:sz w:val="20"/>
          <w:szCs w:val="20"/>
        </w:rPr>
        <w:t xml:space="preserve">, o </w:t>
      </w:r>
      <w:r w:rsidR="002907C9" w:rsidRPr="002A4AA8">
        <w:rPr>
          <w:rFonts w:ascii="Arial" w:hAnsi="Arial" w:cs="Arial"/>
          <w:sz w:val="20"/>
          <w:szCs w:val="20"/>
        </w:rPr>
        <w:t>który</w:t>
      </w:r>
      <w:r w:rsidR="002907C9">
        <w:rPr>
          <w:rFonts w:ascii="Arial" w:hAnsi="Arial" w:cs="Arial"/>
          <w:sz w:val="20"/>
          <w:szCs w:val="20"/>
        </w:rPr>
        <w:t>ch</w:t>
      </w:r>
      <w:r w:rsidR="002907C9" w:rsidRPr="002A4AA8">
        <w:rPr>
          <w:rFonts w:ascii="Arial" w:hAnsi="Arial" w:cs="Arial"/>
          <w:sz w:val="20"/>
          <w:szCs w:val="20"/>
        </w:rPr>
        <w:t xml:space="preserve"> </w:t>
      </w:r>
      <w:r w:rsidRPr="002A4AA8">
        <w:rPr>
          <w:rFonts w:ascii="Arial" w:hAnsi="Arial" w:cs="Arial"/>
          <w:sz w:val="20"/>
          <w:szCs w:val="20"/>
        </w:rPr>
        <w:t xml:space="preserve">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 w szczególności gdy stwierdzone zostanie, że pomoc została wykorzystana niezgodnie z przeznaczeniem oraz stwierdzone zostanie niedotrzymanie warunków dotyczących:</w:t>
      </w:r>
    </w:p>
    <w:p w14:paraId="0E699B0A"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46D955E"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7B07FC9B"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7C72AEC1"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A72A68" w14:textId="01EA361D"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2907C9">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2907C9">
        <w:rPr>
          <w:rFonts w:ascii="Arial" w:hAnsi="Arial" w:cs="Arial"/>
          <w:sz w:val="20"/>
          <w:szCs w:val="20"/>
        </w:rPr>
        <w:t>ch</w:t>
      </w:r>
      <w:r w:rsidRPr="002A4AA8">
        <w:rPr>
          <w:rFonts w:ascii="Arial" w:hAnsi="Arial" w:cs="Arial"/>
          <w:sz w:val="20"/>
          <w:szCs w:val="20"/>
        </w:rPr>
        <w:t xml:space="preserve"> 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w:t>
      </w:r>
    </w:p>
    <w:p w14:paraId="6612C134" w14:textId="77777777" w:rsidR="000E20D9" w:rsidRPr="00F445FA" w:rsidRDefault="009836D4" w:rsidP="00B33FBF">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 xml:space="preserve">e określonym w § </w:t>
      </w:r>
      <w:r w:rsidR="00410DDF" w:rsidRPr="00F445FA">
        <w:rPr>
          <w:rFonts w:ascii="Arial" w:hAnsi="Arial" w:cs="Arial"/>
          <w:sz w:val="20"/>
          <w:szCs w:val="20"/>
        </w:rPr>
        <w:t>1</w:t>
      </w:r>
      <w:r w:rsidR="00410DDF">
        <w:rPr>
          <w:rFonts w:ascii="Arial" w:hAnsi="Arial" w:cs="Arial"/>
          <w:sz w:val="20"/>
          <w:szCs w:val="20"/>
        </w:rPr>
        <w:t>3</w:t>
      </w:r>
      <w:r w:rsidR="00410DDF" w:rsidRPr="00F445FA">
        <w:rPr>
          <w:rFonts w:ascii="Arial" w:hAnsi="Arial" w:cs="Arial"/>
          <w:sz w:val="20"/>
          <w:szCs w:val="20"/>
        </w:rPr>
        <w:t xml:space="preserve"> </w:t>
      </w:r>
      <w:r w:rsidR="006255EF" w:rsidRPr="00F445FA">
        <w:rPr>
          <w:rFonts w:ascii="Arial" w:hAnsi="Arial" w:cs="Arial"/>
          <w:sz w:val="20"/>
          <w:szCs w:val="20"/>
        </w:rPr>
        <w:t>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88AD788" w14:textId="77777777" w:rsidR="00F57F09" w:rsidRDefault="00F57F09" w:rsidP="009836D4">
      <w:pPr>
        <w:spacing w:before="120" w:after="60"/>
        <w:jc w:val="center"/>
        <w:rPr>
          <w:rFonts w:ascii="Arial" w:hAnsi="Arial" w:cs="Arial"/>
          <w:sz w:val="20"/>
          <w:szCs w:val="20"/>
        </w:rPr>
      </w:pPr>
    </w:p>
    <w:p w14:paraId="017B6EFA"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7</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5"/>
      </w:r>
    </w:p>
    <w:p w14:paraId="775D15F4"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 xml:space="preserve">em pomocy zapisów ujętych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006255EF" w:rsidRPr="002A4AA8">
        <w:rPr>
          <w:rFonts w:ascii="Arial" w:hAnsi="Arial" w:cs="Arial"/>
          <w:sz w:val="20"/>
          <w:szCs w:val="20"/>
        </w:rPr>
        <w:br/>
        <w:t xml:space="preserve">i § </w:t>
      </w:r>
      <w:r w:rsidR="00410DDF" w:rsidRPr="002A4AA8">
        <w:rPr>
          <w:rFonts w:ascii="Arial" w:hAnsi="Arial" w:cs="Arial"/>
          <w:sz w:val="20"/>
          <w:szCs w:val="20"/>
        </w:rPr>
        <w:t>2</w:t>
      </w:r>
      <w:r w:rsidR="00410DDF">
        <w:rPr>
          <w:rFonts w:ascii="Arial" w:hAnsi="Arial" w:cs="Arial"/>
          <w:sz w:val="20"/>
          <w:szCs w:val="20"/>
        </w:rPr>
        <w:t>6</w:t>
      </w:r>
      <w:r w:rsidRPr="002A4AA8">
        <w:rPr>
          <w:rFonts w:ascii="Arial" w:hAnsi="Arial" w:cs="Arial"/>
          <w:sz w:val="20"/>
          <w:szCs w:val="20"/>
        </w:rPr>
        <w:t>.</w:t>
      </w:r>
    </w:p>
    <w:p w14:paraId="49202721"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7189FB2C" w14:textId="782D309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2907C9" w:rsidRPr="002B0495">
        <w:rPr>
          <w:rFonts w:ascii="Arial" w:hAnsi="Arial" w:cs="Arial"/>
          <w:sz w:val="20"/>
          <w:szCs w:val="20"/>
        </w:rPr>
        <w:t>202</w:t>
      </w:r>
      <w:r w:rsidR="002907C9">
        <w:rPr>
          <w:rFonts w:ascii="Arial" w:hAnsi="Arial" w:cs="Arial"/>
          <w:sz w:val="20"/>
          <w:szCs w:val="20"/>
        </w:rPr>
        <w:t>5</w:t>
      </w:r>
      <w:r w:rsidR="002907C9" w:rsidRPr="002B0495">
        <w:rPr>
          <w:rFonts w:ascii="Arial" w:hAnsi="Arial" w:cs="Arial"/>
          <w:sz w:val="20"/>
          <w:szCs w:val="20"/>
        </w:rPr>
        <w:t xml:space="preserve"> </w:t>
      </w:r>
      <w:r w:rsidR="002B0495" w:rsidRPr="002B0495">
        <w:rPr>
          <w:rFonts w:ascii="Arial" w:hAnsi="Arial" w:cs="Arial"/>
          <w:sz w:val="20"/>
          <w:szCs w:val="20"/>
        </w:rPr>
        <w:t xml:space="preserve">r. poz. </w:t>
      </w:r>
      <w:r w:rsidR="00A64587">
        <w:rPr>
          <w:rFonts w:ascii="Arial" w:hAnsi="Arial" w:cs="Arial"/>
          <w:sz w:val="20"/>
          <w:szCs w:val="20"/>
        </w:rPr>
        <w:t> </w:t>
      </w:r>
      <w:r w:rsidR="002907C9">
        <w:rPr>
          <w:rFonts w:ascii="Arial" w:hAnsi="Arial" w:cs="Arial"/>
          <w:sz w:val="20"/>
          <w:szCs w:val="20"/>
        </w:rPr>
        <w:t>468 ze zm.</w:t>
      </w:r>
      <w:r w:rsidR="002B0495" w:rsidRPr="002B0495">
        <w:rPr>
          <w:rFonts w:ascii="Arial" w:hAnsi="Arial" w:cs="Arial"/>
          <w:sz w:val="20"/>
          <w:szCs w:val="20"/>
        </w:rPr>
        <w:t>)</w:t>
      </w:r>
      <w:r w:rsidR="002B0495" w:rsidRPr="002B0495" w:rsidDel="002B0495">
        <w:rPr>
          <w:rFonts w:ascii="Arial" w:hAnsi="Arial" w:cs="Arial"/>
          <w:sz w:val="20"/>
          <w:szCs w:val="20"/>
        </w:rPr>
        <w:t xml:space="preserve"> </w:t>
      </w:r>
      <w:r w:rsidRPr="002A4AA8">
        <w:rPr>
          <w:rFonts w:ascii="Arial" w:hAnsi="Arial" w:cs="Arial"/>
          <w:sz w:val="20"/>
          <w:szCs w:val="20"/>
        </w:rPr>
        <w:t>,</w:t>
      </w:r>
    </w:p>
    <w:p w14:paraId="5575AD30"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1E81DAFD"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 xml:space="preserve">ie określonym w § </w:t>
      </w:r>
      <w:r w:rsidR="00410DDF" w:rsidRPr="002A4AA8">
        <w:rPr>
          <w:rFonts w:ascii="Arial" w:hAnsi="Arial" w:cs="Arial"/>
          <w:sz w:val="20"/>
          <w:szCs w:val="20"/>
        </w:rPr>
        <w:t>1</w:t>
      </w:r>
      <w:r w:rsidR="00410DDF">
        <w:rPr>
          <w:rFonts w:ascii="Arial" w:hAnsi="Arial" w:cs="Arial"/>
          <w:sz w:val="20"/>
          <w:szCs w:val="20"/>
        </w:rPr>
        <w:t>3</w:t>
      </w:r>
      <w:r w:rsidR="00410DDF" w:rsidRPr="002A4AA8">
        <w:rPr>
          <w:rFonts w:ascii="Arial" w:hAnsi="Arial" w:cs="Arial"/>
          <w:sz w:val="20"/>
          <w:szCs w:val="20"/>
        </w:rPr>
        <w:t xml:space="preserve"> </w:t>
      </w:r>
      <w:r w:rsidR="006255EF" w:rsidRPr="002A4AA8">
        <w:rPr>
          <w:rFonts w:ascii="Arial" w:hAnsi="Arial" w:cs="Arial"/>
          <w:sz w:val="20"/>
          <w:szCs w:val="20"/>
        </w:rPr>
        <w:t>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713895CC" w14:textId="77777777" w:rsidR="001203DE" w:rsidRDefault="001203DE" w:rsidP="00C2112A">
      <w:pPr>
        <w:spacing w:before="120" w:after="60" w:line="360" w:lineRule="auto"/>
        <w:jc w:val="center"/>
        <w:rPr>
          <w:rFonts w:ascii="Arial" w:hAnsi="Arial"/>
          <w:b/>
          <w:sz w:val="20"/>
        </w:rPr>
      </w:pPr>
    </w:p>
    <w:p w14:paraId="7936E92D" w14:textId="4C1232ED" w:rsidR="009836D4" w:rsidRPr="000E79E6" w:rsidRDefault="009836D4" w:rsidP="00C2112A">
      <w:pPr>
        <w:spacing w:before="120" w:after="60" w:line="360" w:lineRule="auto"/>
        <w:jc w:val="center"/>
        <w:rPr>
          <w:rFonts w:ascii="Arial" w:hAnsi="Arial"/>
          <w:b/>
          <w:sz w:val="20"/>
        </w:rPr>
      </w:pPr>
      <w:r w:rsidRPr="000E79E6">
        <w:rPr>
          <w:rFonts w:ascii="Arial" w:hAnsi="Arial"/>
          <w:b/>
          <w:sz w:val="20"/>
        </w:rPr>
        <w:t>Reguła proporcjonalności</w:t>
      </w:r>
    </w:p>
    <w:p w14:paraId="4A9C4FEB"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8</w:t>
      </w:r>
      <w:r w:rsidR="009836D4" w:rsidRPr="002A4AA8">
        <w:rPr>
          <w:rFonts w:ascii="Arial" w:hAnsi="Arial" w:cs="Arial"/>
          <w:sz w:val="20"/>
          <w:szCs w:val="20"/>
        </w:rPr>
        <w:t>.</w:t>
      </w:r>
    </w:p>
    <w:p w14:paraId="69B2CBDA"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0B43501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6"/>
      </w:r>
      <w:r w:rsidRPr="002A4AA8">
        <w:rPr>
          <w:rFonts w:ascii="Arial" w:hAnsi="Arial" w:cs="Arial"/>
          <w:sz w:val="20"/>
          <w:szCs w:val="20"/>
        </w:rPr>
        <w:t>,</w:t>
      </w:r>
    </w:p>
    <w:p w14:paraId="3064AA1F"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20DF3557"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7"/>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2E0E086C"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6B65EB74"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006A14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5965D61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43D9F">
        <w:rPr>
          <w:rStyle w:val="Odwoanieprzypisudolnego"/>
          <w:rFonts w:ascii="Arial" w:hAnsi="Arial" w:cs="Arial"/>
          <w:sz w:val="20"/>
          <w:szCs w:val="20"/>
        </w:rPr>
        <w:footnoteReference w:id="118"/>
      </w:r>
    </w:p>
    <w:p w14:paraId="32D229A3"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4394156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 xml:space="preserve">wraz z odsetkami liczonymi jak od zaległości podatkowych zgodnie z § </w:t>
      </w:r>
      <w:r w:rsidR="00425C7B" w:rsidRPr="002A4AA8">
        <w:rPr>
          <w:rFonts w:ascii="Arial" w:hAnsi="Arial" w:cs="Arial"/>
          <w:sz w:val="20"/>
          <w:szCs w:val="20"/>
        </w:rPr>
        <w:t>1</w:t>
      </w:r>
      <w:r w:rsidR="00425C7B">
        <w:rPr>
          <w:rFonts w:ascii="Arial" w:hAnsi="Arial" w:cs="Arial"/>
          <w:sz w:val="20"/>
          <w:szCs w:val="20"/>
        </w:rPr>
        <w:t>3</w:t>
      </w:r>
      <w:r w:rsidR="00425C7B" w:rsidRPr="002A4AA8">
        <w:rPr>
          <w:rFonts w:ascii="Arial" w:hAnsi="Arial" w:cs="Arial"/>
          <w:sz w:val="20"/>
          <w:szCs w:val="20"/>
        </w:rPr>
        <w:t xml:space="preserve"> </w:t>
      </w:r>
      <w:r w:rsidRPr="002A4AA8">
        <w:rPr>
          <w:rFonts w:ascii="Arial" w:hAnsi="Arial" w:cs="Arial"/>
          <w:sz w:val="20"/>
          <w:szCs w:val="20"/>
        </w:rPr>
        <w:t>niniejszej umowy.</w:t>
      </w:r>
    </w:p>
    <w:p w14:paraId="2306CDD1" w14:textId="77777777" w:rsidR="009D490C" w:rsidRPr="002A4AA8" w:rsidRDefault="009D490C" w:rsidP="00350F7A">
      <w:pPr>
        <w:spacing w:after="60"/>
        <w:jc w:val="both"/>
        <w:rPr>
          <w:rFonts w:ascii="Arial" w:hAnsi="Arial" w:cs="Arial"/>
          <w:sz w:val="20"/>
          <w:szCs w:val="20"/>
        </w:rPr>
      </w:pPr>
    </w:p>
    <w:p w14:paraId="57128EE2" w14:textId="77777777" w:rsidR="009D490C" w:rsidRPr="00454FE9" w:rsidRDefault="009D490C" w:rsidP="00C2112A">
      <w:pPr>
        <w:keepNext/>
        <w:spacing w:after="60" w:line="360" w:lineRule="auto"/>
        <w:jc w:val="center"/>
        <w:rPr>
          <w:rFonts w:ascii="Arial" w:hAnsi="Arial"/>
          <w:b/>
          <w:sz w:val="20"/>
        </w:rPr>
      </w:pPr>
      <w:r w:rsidRPr="00454FE9">
        <w:rPr>
          <w:rFonts w:ascii="Arial" w:hAnsi="Arial"/>
          <w:b/>
          <w:sz w:val="20"/>
        </w:rPr>
        <w:t>Rozwiązanie umowy</w:t>
      </w:r>
    </w:p>
    <w:p w14:paraId="7E006AA2"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9</w:t>
      </w:r>
      <w:r w:rsidRPr="002A4AA8">
        <w:rPr>
          <w:rFonts w:ascii="Arial" w:hAnsi="Arial" w:cs="Arial"/>
          <w:sz w:val="20"/>
          <w:szCs w:val="20"/>
        </w:rPr>
        <w:t>.</w:t>
      </w:r>
    </w:p>
    <w:p w14:paraId="7107D6B0" w14:textId="6103C792"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54C418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9"/>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20"/>
      </w:r>
      <w:r w:rsidRPr="002A4AA8">
        <w:rPr>
          <w:rFonts w:ascii="Arial" w:hAnsi="Arial" w:cs="Arial"/>
          <w:sz w:val="20"/>
          <w:szCs w:val="20"/>
        </w:rPr>
        <w:t xml:space="preserve"> przekazane środki na cel inny niż określony w Projekcie lub niezgodnie z umową;</w:t>
      </w:r>
    </w:p>
    <w:p w14:paraId="01E4E6E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457B678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2A3FEC62"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 xml:space="preserve">realizacji umowy zgodnie z § </w:t>
      </w:r>
      <w:r w:rsidR="00E22AEE" w:rsidRPr="002A4AA8">
        <w:rPr>
          <w:rFonts w:ascii="Arial" w:hAnsi="Arial" w:cs="Arial"/>
          <w:sz w:val="20"/>
          <w:szCs w:val="20"/>
        </w:rPr>
        <w:t>1</w:t>
      </w:r>
      <w:r w:rsidR="00E22AEE">
        <w:rPr>
          <w:rFonts w:ascii="Arial" w:hAnsi="Arial" w:cs="Arial"/>
          <w:sz w:val="20"/>
          <w:szCs w:val="20"/>
        </w:rPr>
        <w:t>5</w:t>
      </w:r>
      <w:r w:rsidRPr="002A4AA8">
        <w:rPr>
          <w:rFonts w:ascii="Arial" w:hAnsi="Arial" w:cs="Arial"/>
          <w:i/>
          <w:sz w:val="20"/>
          <w:szCs w:val="20"/>
        </w:rPr>
        <w:t>.</w:t>
      </w:r>
    </w:p>
    <w:p w14:paraId="7871394B" w14:textId="77777777" w:rsidR="009D490C" w:rsidRPr="002A4AA8" w:rsidRDefault="0033329A"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2AAFED0E"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xml:space="preserve">, o której mowa w § </w:t>
      </w:r>
      <w:r w:rsidR="00E22AEE" w:rsidRPr="002A4AA8">
        <w:rPr>
          <w:rFonts w:ascii="Arial" w:hAnsi="Arial" w:cs="Arial"/>
          <w:sz w:val="20"/>
          <w:szCs w:val="20"/>
        </w:rPr>
        <w:t>1</w:t>
      </w:r>
      <w:r w:rsidR="00E22AEE">
        <w:rPr>
          <w:rFonts w:ascii="Arial" w:hAnsi="Arial" w:cs="Arial"/>
          <w:sz w:val="20"/>
          <w:szCs w:val="20"/>
        </w:rPr>
        <w:t>8</w:t>
      </w:r>
      <w:r w:rsidRPr="002A4AA8">
        <w:rPr>
          <w:rFonts w:ascii="Arial" w:hAnsi="Arial" w:cs="Arial"/>
          <w:sz w:val="20"/>
          <w:szCs w:val="20"/>
        </w:rPr>
        <w:t>;</w:t>
      </w:r>
    </w:p>
    <w:p w14:paraId="3A2600D6"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5EFAE7E8"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w:t>
      </w:r>
      <w:r w:rsidR="00E22AEE" w:rsidRPr="002A4AA8">
        <w:rPr>
          <w:rFonts w:ascii="Arial" w:hAnsi="Arial" w:cs="Arial"/>
          <w:sz w:val="20"/>
          <w:szCs w:val="20"/>
        </w:rPr>
        <w:t>1</w:t>
      </w:r>
      <w:r w:rsidR="00E22AEE">
        <w:rPr>
          <w:rFonts w:ascii="Arial" w:hAnsi="Arial" w:cs="Arial"/>
          <w:sz w:val="20"/>
          <w:szCs w:val="20"/>
        </w:rPr>
        <w:t>2</w:t>
      </w:r>
      <w:r w:rsidR="00E22AEE" w:rsidRPr="002A4AA8">
        <w:rPr>
          <w:rFonts w:ascii="Arial" w:hAnsi="Arial" w:cs="Arial"/>
          <w:sz w:val="20"/>
          <w:szCs w:val="20"/>
        </w:rPr>
        <w:t xml:space="preserve"> </w:t>
      </w:r>
      <w:r w:rsidR="007E56B8" w:rsidRPr="002A4AA8">
        <w:rPr>
          <w:rFonts w:ascii="Arial" w:hAnsi="Arial" w:cs="Arial"/>
          <w:sz w:val="20"/>
          <w:szCs w:val="20"/>
        </w:rPr>
        <w:t>ust.4</w:t>
      </w:r>
      <w:r w:rsidRPr="002A4AA8">
        <w:rPr>
          <w:rFonts w:ascii="Arial" w:hAnsi="Arial" w:cs="Arial"/>
          <w:sz w:val="20"/>
          <w:szCs w:val="20"/>
        </w:rPr>
        <w:t>;</w:t>
      </w:r>
    </w:p>
    <w:p w14:paraId="5A9FAB23"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lastRenderedPageBreak/>
        <w:t xml:space="preserve">Beneficjent w sposób uporczywy uchyla się od wykonywania obowiązków, o których mowa </w:t>
      </w:r>
      <w:r w:rsidRPr="002A4AA8">
        <w:rPr>
          <w:rFonts w:ascii="Arial" w:hAnsi="Arial" w:cs="Arial"/>
          <w:sz w:val="20"/>
          <w:szCs w:val="20"/>
        </w:rPr>
        <w:br/>
        <w:t xml:space="preserve">w § </w:t>
      </w:r>
      <w:r w:rsidR="00E22AEE" w:rsidRPr="002A4AA8">
        <w:rPr>
          <w:rFonts w:ascii="Arial" w:hAnsi="Arial" w:cs="Arial"/>
          <w:sz w:val="20"/>
          <w:szCs w:val="20"/>
        </w:rPr>
        <w:t>1</w:t>
      </w:r>
      <w:r w:rsidR="00E22AEE">
        <w:rPr>
          <w:rFonts w:ascii="Arial" w:hAnsi="Arial" w:cs="Arial"/>
          <w:sz w:val="20"/>
          <w:szCs w:val="20"/>
        </w:rPr>
        <w:t>9</w:t>
      </w:r>
      <w:r w:rsidR="00E22AEE" w:rsidRPr="002A4AA8">
        <w:rPr>
          <w:rFonts w:ascii="Arial" w:hAnsi="Arial" w:cs="Arial"/>
          <w:sz w:val="20"/>
          <w:szCs w:val="20"/>
        </w:rPr>
        <w:t xml:space="preserve"> </w:t>
      </w:r>
      <w:r w:rsidRPr="002A4AA8">
        <w:rPr>
          <w:rFonts w:ascii="Arial" w:hAnsi="Arial" w:cs="Arial"/>
          <w:sz w:val="20"/>
          <w:szCs w:val="20"/>
        </w:rPr>
        <w:t>ust. 1</w:t>
      </w:r>
      <w:r w:rsidR="00F9110C" w:rsidRPr="002A4AA8">
        <w:rPr>
          <w:rFonts w:ascii="Arial" w:hAnsi="Arial" w:cs="Arial"/>
          <w:sz w:val="20"/>
          <w:szCs w:val="20"/>
        </w:rPr>
        <w:t>;</w:t>
      </w:r>
    </w:p>
    <w:p w14:paraId="3A754138" w14:textId="77777777" w:rsidR="0092068A" w:rsidRPr="002A4AA8" w:rsidRDefault="0092068A"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3F53E393" w14:textId="77777777" w:rsidR="0092068A" w:rsidRPr="002A4AA8" w:rsidRDefault="0092068A"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104E5D44" w14:textId="77777777" w:rsidR="00F9110C" w:rsidRPr="002A4AA8" w:rsidRDefault="00F9110C" w:rsidP="00E81A49">
      <w:pPr>
        <w:numPr>
          <w:ilvl w:val="0"/>
          <w:numId w:val="24"/>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295CAB88" w14:textId="77777777" w:rsidR="00A87FAB" w:rsidRDefault="007E56B8" w:rsidP="00E81A49">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32D523A" w14:textId="1C3F3E7B" w:rsidR="00A87FAB" w:rsidRPr="00917379" w:rsidRDefault="00A87FAB" w:rsidP="00B12A0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Pr="00A87FAB">
        <w:rPr>
          <w:rFonts w:ascii="Arial" w:hAnsi="Arial" w:cs="Arial"/>
          <w:sz w:val="20"/>
          <w:szCs w:val="20"/>
        </w:rPr>
        <w:t xml:space="preserve">. </w:t>
      </w:r>
      <w:r w:rsidR="00B12A0B" w:rsidRPr="00B12A0B">
        <w:rPr>
          <w:rFonts w:ascii="Arial" w:hAnsi="Arial" w:cs="Arial"/>
          <w:sz w:val="20"/>
          <w:szCs w:val="20"/>
        </w:rPr>
        <w:t xml:space="preserve">Za datę rozwiązania umowy przyjmuje się dzień doręczenia pisemnego oświadczenia Instytucji Pośredniczącej o rozwiązaniu umowy. </w:t>
      </w:r>
    </w:p>
    <w:p w14:paraId="5CB86265"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28A3A90A" w14:textId="77777777" w:rsidR="00831DDC" w:rsidRDefault="00831DDC" w:rsidP="00350F7A">
      <w:pPr>
        <w:spacing w:after="60"/>
        <w:jc w:val="center"/>
        <w:rPr>
          <w:rFonts w:ascii="Arial" w:hAnsi="Arial" w:cs="Arial"/>
          <w:sz w:val="20"/>
          <w:szCs w:val="20"/>
        </w:rPr>
      </w:pPr>
    </w:p>
    <w:p w14:paraId="2998B123" w14:textId="77777777" w:rsidR="00A85343" w:rsidRPr="002A4AA8" w:rsidRDefault="00A85343" w:rsidP="00350F7A">
      <w:pPr>
        <w:spacing w:after="60"/>
        <w:jc w:val="center"/>
        <w:rPr>
          <w:rFonts w:ascii="Arial" w:hAnsi="Arial" w:cs="Arial"/>
          <w:sz w:val="20"/>
          <w:szCs w:val="20"/>
        </w:rPr>
      </w:pPr>
    </w:p>
    <w:p w14:paraId="61D050A6"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Pr>
          <w:rFonts w:ascii="Arial" w:hAnsi="Arial" w:cs="Arial"/>
          <w:sz w:val="20"/>
          <w:szCs w:val="20"/>
        </w:rPr>
        <w:t>30</w:t>
      </w:r>
      <w:r w:rsidRPr="002A4AA8">
        <w:rPr>
          <w:rFonts w:ascii="Arial" w:hAnsi="Arial" w:cs="Arial"/>
          <w:sz w:val="20"/>
          <w:szCs w:val="20"/>
        </w:rPr>
        <w:t>.</w:t>
      </w:r>
    </w:p>
    <w:p w14:paraId="0FB2CE58" w14:textId="35EA3269" w:rsidR="009D490C" w:rsidRDefault="009D490C" w:rsidP="00B12A0B">
      <w:pPr>
        <w:pStyle w:val="Akapitzlist"/>
        <w:numPr>
          <w:ilvl w:val="3"/>
          <w:numId w:val="5"/>
        </w:numPr>
        <w:tabs>
          <w:tab w:val="clear" w:pos="2880"/>
        </w:tabs>
        <w:spacing w:after="60"/>
        <w:ind w:left="284" w:hanging="284"/>
        <w:jc w:val="both"/>
        <w:rPr>
          <w:rFonts w:ascii="Arial" w:hAnsi="Arial" w:cs="Arial"/>
          <w:sz w:val="20"/>
          <w:szCs w:val="20"/>
        </w:rPr>
      </w:pPr>
      <w:r w:rsidRPr="00B12A0B">
        <w:rPr>
          <w:rFonts w:ascii="Arial" w:hAnsi="Arial" w:cs="Arial"/>
          <w:sz w:val="20"/>
          <w:szCs w:val="20"/>
        </w:rPr>
        <w:t xml:space="preserve">Umowa może zostać rozwiązana </w:t>
      </w:r>
      <w:r w:rsidR="00B12A0B" w:rsidRPr="00B12A0B">
        <w:rPr>
          <w:rFonts w:ascii="Arial" w:hAnsi="Arial" w:cs="Arial"/>
          <w:sz w:val="20"/>
          <w:szCs w:val="20"/>
        </w:rPr>
        <w:t xml:space="preserve">na wniosek Beneficjenta </w:t>
      </w:r>
      <w:r w:rsidR="0064772E" w:rsidRPr="00B12A0B">
        <w:rPr>
          <w:rFonts w:ascii="Arial" w:hAnsi="Arial" w:cs="Arial"/>
          <w:sz w:val="20"/>
          <w:szCs w:val="20"/>
        </w:rPr>
        <w:t xml:space="preserve">w drodze pisemnego porozumienia stron </w:t>
      </w:r>
      <w:r w:rsidRPr="00B12A0B">
        <w:rPr>
          <w:rFonts w:ascii="Arial" w:hAnsi="Arial" w:cs="Arial"/>
          <w:sz w:val="20"/>
          <w:szCs w:val="20"/>
        </w:rPr>
        <w:t>w przypadku wystąpienia okoliczności, które uniemożliwiają wykonywanie postanowień zawartych w umowie</w:t>
      </w:r>
      <w:r w:rsidR="00B12A0B" w:rsidRPr="00B12A0B">
        <w:t xml:space="preserve"> </w:t>
      </w:r>
      <w:r w:rsidR="00B12A0B" w:rsidRPr="00B12A0B">
        <w:rPr>
          <w:rFonts w:ascii="Arial" w:hAnsi="Arial" w:cs="Arial"/>
          <w:sz w:val="20"/>
          <w:szCs w:val="20"/>
        </w:rPr>
        <w:t>lub realizację projektu</w:t>
      </w:r>
      <w:r w:rsidRPr="00B12A0B">
        <w:rPr>
          <w:rFonts w:ascii="Arial" w:hAnsi="Arial" w:cs="Arial"/>
          <w:sz w:val="20"/>
          <w:szCs w:val="20"/>
        </w:rPr>
        <w:t xml:space="preserve">. </w:t>
      </w:r>
    </w:p>
    <w:p w14:paraId="3594F961" w14:textId="1B27AAAE" w:rsidR="00B12A0B" w:rsidRDefault="00B12A0B" w:rsidP="00B12A0B">
      <w:pPr>
        <w:pStyle w:val="Akapitzlist"/>
        <w:numPr>
          <w:ilvl w:val="3"/>
          <w:numId w:val="5"/>
        </w:numPr>
        <w:tabs>
          <w:tab w:val="clear" w:pos="2880"/>
        </w:tabs>
        <w:spacing w:after="60"/>
        <w:ind w:left="284" w:hanging="284"/>
        <w:jc w:val="both"/>
        <w:rPr>
          <w:rFonts w:ascii="Arial" w:hAnsi="Arial" w:cs="Arial"/>
          <w:sz w:val="20"/>
          <w:szCs w:val="20"/>
        </w:rPr>
      </w:pPr>
      <w:r>
        <w:rPr>
          <w:rFonts w:ascii="Arial" w:hAnsi="Arial" w:cs="Arial"/>
          <w:sz w:val="20"/>
          <w:szCs w:val="20"/>
        </w:rPr>
        <w:t xml:space="preserve">Warunkiem zawarcia porozumienia, o którym mowa w § 30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w:t>
      </w:r>
      <w:r>
        <w:rPr>
          <w:rFonts w:ascii="Arial" w:hAnsi="Arial" w:cs="Arial"/>
          <w:sz w:val="20"/>
          <w:szCs w:val="20"/>
        </w:rPr>
        <w:t xml:space="preserve"> IP.</w:t>
      </w:r>
    </w:p>
    <w:p w14:paraId="37CC7752" w14:textId="77777777" w:rsidR="00B12A0B" w:rsidRPr="00B12A0B" w:rsidRDefault="00B12A0B" w:rsidP="00B12A0B">
      <w:pPr>
        <w:pStyle w:val="Akapitzlist"/>
        <w:spacing w:after="60"/>
        <w:ind w:left="284"/>
        <w:jc w:val="both"/>
        <w:rPr>
          <w:rFonts w:ascii="Arial" w:hAnsi="Arial" w:cs="Arial"/>
          <w:sz w:val="20"/>
          <w:szCs w:val="20"/>
        </w:rPr>
      </w:pPr>
    </w:p>
    <w:p w14:paraId="59A2B7DF" w14:textId="77777777" w:rsidR="000E6CCF" w:rsidRPr="002A4AA8" w:rsidRDefault="000E6CCF" w:rsidP="00350F7A">
      <w:pPr>
        <w:spacing w:after="60"/>
        <w:jc w:val="both"/>
        <w:rPr>
          <w:rFonts w:ascii="Arial" w:hAnsi="Arial" w:cs="Arial"/>
          <w:sz w:val="20"/>
          <w:szCs w:val="20"/>
        </w:rPr>
      </w:pPr>
    </w:p>
    <w:p w14:paraId="5274BECD"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1</w:t>
      </w:r>
      <w:r w:rsidRPr="002A4AA8">
        <w:rPr>
          <w:rFonts w:ascii="Arial" w:hAnsi="Arial" w:cs="Arial"/>
          <w:sz w:val="20"/>
          <w:szCs w:val="20"/>
        </w:rPr>
        <w:t>.</w:t>
      </w:r>
    </w:p>
    <w:p w14:paraId="63C8A1AD" w14:textId="619ECB9D"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na podstawie § </w:t>
      </w:r>
      <w:r w:rsidR="002C2025" w:rsidRPr="002A4AA8">
        <w:rPr>
          <w:rFonts w:ascii="Arial" w:hAnsi="Arial" w:cs="Arial"/>
          <w:sz w:val="20"/>
          <w:szCs w:val="20"/>
        </w:rPr>
        <w:t>2</w:t>
      </w:r>
      <w:r w:rsidR="002C2025">
        <w:rPr>
          <w:rFonts w:ascii="Arial" w:hAnsi="Arial" w:cs="Arial"/>
          <w:sz w:val="20"/>
          <w:szCs w:val="20"/>
        </w:rPr>
        <w:t>9</w:t>
      </w:r>
      <w:r w:rsidR="002C2025" w:rsidRPr="002A4AA8">
        <w:rPr>
          <w:rFonts w:ascii="Arial" w:hAnsi="Arial" w:cs="Arial"/>
          <w:sz w:val="20"/>
          <w:szCs w:val="20"/>
        </w:rPr>
        <w:t xml:space="preserve"> </w:t>
      </w:r>
      <w:r w:rsidRPr="002A4AA8">
        <w:rPr>
          <w:rFonts w:ascii="Arial" w:hAnsi="Arial" w:cs="Arial"/>
          <w:sz w:val="20"/>
          <w:szCs w:val="20"/>
        </w:rPr>
        <w:t xml:space="preserve">ust. 1, Beneficjent </w:t>
      </w:r>
      <w:r w:rsidR="00970787" w:rsidRPr="002A4AA8">
        <w:rPr>
          <w:rFonts w:ascii="Arial" w:hAnsi="Arial" w:cs="Arial"/>
          <w:sz w:val="20"/>
          <w:szCs w:val="20"/>
        </w:rPr>
        <w:t xml:space="preserve">jest </w:t>
      </w:r>
      <w:r w:rsidRPr="002A4AA8">
        <w:rPr>
          <w:rFonts w:ascii="Arial" w:hAnsi="Arial" w:cs="Arial"/>
          <w:sz w:val="20"/>
          <w:szCs w:val="20"/>
        </w:rPr>
        <w:t>zobowiązany do zwrotu całości otrzymanego dofinansowania wraz z odsetkami w wysokości określonej jak dla zaległości podatkowych liczonymi od dnia przekazania środków dofinansowania</w:t>
      </w:r>
      <w:r w:rsidR="00B12A0B">
        <w:rPr>
          <w:rFonts w:ascii="Arial" w:hAnsi="Arial" w:cs="Arial"/>
          <w:sz w:val="20"/>
          <w:szCs w:val="20"/>
        </w:rPr>
        <w:t>,</w:t>
      </w:r>
      <w:r w:rsidR="00B12A0B" w:rsidRPr="00B12A0B">
        <w:t xml:space="preserve"> </w:t>
      </w:r>
      <w:r w:rsidR="00B12A0B" w:rsidRPr="00B12A0B">
        <w:rPr>
          <w:rFonts w:ascii="Arial" w:hAnsi="Arial" w:cs="Arial"/>
          <w:sz w:val="20"/>
          <w:szCs w:val="20"/>
        </w:rPr>
        <w:t>w terminie i na rachunek bankowy wskazany przez IP</w:t>
      </w:r>
      <w:r w:rsidRPr="002A4AA8">
        <w:rPr>
          <w:rFonts w:ascii="Arial" w:hAnsi="Arial" w:cs="Arial"/>
          <w:sz w:val="20"/>
          <w:szCs w:val="20"/>
        </w:rPr>
        <w:t xml:space="preserve">.  </w:t>
      </w:r>
    </w:p>
    <w:p w14:paraId="3E3A625F" w14:textId="081B6283" w:rsidR="007B279A" w:rsidRPr="002A4AA8" w:rsidRDefault="00B12A0B"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w:t>
      </w:r>
      <w:r w:rsidR="009D490C" w:rsidRPr="002A4AA8">
        <w:rPr>
          <w:rFonts w:ascii="Arial" w:hAnsi="Arial" w:cs="Arial"/>
          <w:sz w:val="20"/>
          <w:szCs w:val="20"/>
        </w:rPr>
        <w:t xml:space="preserve"> zwrotu </w:t>
      </w:r>
      <w:r w:rsidR="00FE25FE" w:rsidRPr="002A4AA8">
        <w:rPr>
          <w:rFonts w:ascii="Arial" w:hAnsi="Arial" w:cs="Arial"/>
          <w:sz w:val="20"/>
          <w:szCs w:val="20"/>
        </w:rPr>
        <w:t xml:space="preserve">środków </w:t>
      </w:r>
      <w:r w:rsidR="00EA1962" w:rsidRPr="002A4AA8">
        <w:rPr>
          <w:rFonts w:ascii="Arial" w:hAnsi="Arial" w:cs="Arial"/>
          <w:sz w:val="20"/>
          <w:szCs w:val="20"/>
        </w:rPr>
        <w:t>zgodnie z ust. 1</w:t>
      </w:r>
      <w:r w:rsidR="009D490C"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9D490C" w:rsidRPr="002A4AA8">
        <w:rPr>
          <w:rFonts w:ascii="Arial" w:hAnsi="Arial" w:cs="Arial"/>
          <w:sz w:val="20"/>
          <w:szCs w:val="20"/>
        </w:rPr>
        <w:t xml:space="preserve">§ </w:t>
      </w:r>
      <w:r w:rsidR="00B745A7">
        <w:rPr>
          <w:rFonts w:ascii="Arial" w:hAnsi="Arial" w:cs="Arial"/>
          <w:sz w:val="20"/>
          <w:szCs w:val="20"/>
        </w:rPr>
        <w:t>13</w:t>
      </w:r>
      <w:r w:rsidR="00B745A7" w:rsidRPr="002A4AA8">
        <w:rPr>
          <w:rFonts w:ascii="Arial" w:hAnsi="Arial" w:cs="Arial"/>
          <w:sz w:val="20"/>
          <w:szCs w:val="20"/>
        </w:rPr>
        <w:t xml:space="preserve"> </w:t>
      </w:r>
      <w:r w:rsidR="009D490C" w:rsidRPr="002A4AA8">
        <w:rPr>
          <w:rFonts w:ascii="Arial" w:hAnsi="Arial" w:cs="Arial"/>
          <w:sz w:val="20"/>
          <w:szCs w:val="20"/>
        </w:rPr>
        <w:t>umowy.</w:t>
      </w:r>
    </w:p>
    <w:p w14:paraId="60DCBB5D" w14:textId="637438AB"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 xml:space="preserve">wiązania umowy na podstawie § </w:t>
      </w:r>
      <w:r w:rsidR="00B745A7" w:rsidRPr="002A4AA8">
        <w:rPr>
          <w:rFonts w:ascii="Arial" w:hAnsi="Arial" w:cs="Arial"/>
          <w:sz w:val="20"/>
          <w:szCs w:val="20"/>
        </w:rPr>
        <w:t>2</w:t>
      </w:r>
      <w:r w:rsidR="00B745A7">
        <w:rPr>
          <w:rFonts w:ascii="Arial" w:hAnsi="Arial" w:cs="Arial"/>
          <w:sz w:val="20"/>
          <w:szCs w:val="20"/>
        </w:rPr>
        <w:t>9</w:t>
      </w:r>
      <w:r w:rsidR="00B745A7" w:rsidRPr="002A4AA8">
        <w:rPr>
          <w:rFonts w:ascii="Arial" w:hAnsi="Arial" w:cs="Arial"/>
          <w:sz w:val="20"/>
          <w:szCs w:val="20"/>
        </w:rPr>
        <w:t xml:space="preserve"> </w:t>
      </w:r>
      <w:r w:rsidRPr="002A4AA8">
        <w:rPr>
          <w:rFonts w:ascii="Arial" w:hAnsi="Arial" w:cs="Arial"/>
          <w:sz w:val="20"/>
          <w:szCs w:val="20"/>
        </w:rPr>
        <w:t>ust. 1, Beneficjent zobowiązuje się usunąć</w:t>
      </w:r>
      <w:r w:rsidR="00A85343">
        <w:rPr>
          <w:rFonts w:ascii="Arial" w:hAnsi="Arial" w:cs="Arial"/>
          <w:sz w:val="20"/>
          <w:szCs w:val="20"/>
        </w:rPr>
        <w:t xml:space="preserve">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208BD" w:rsidRPr="00A208BD">
        <w:t xml:space="preserve"> </w:t>
      </w:r>
      <w:r w:rsidR="00A208BD" w:rsidRPr="00A208BD">
        <w:rPr>
          <w:rFonts w:ascii="Arial" w:hAnsi="Arial" w:cs="Arial"/>
          <w:sz w:val="20"/>
          <w:szCs w:val="20"/>
        </w:rPr>
        <w:t>Umowy w formie papierowej i elektronicznej. Po dokonaniu ww. czynności Beneficjent zobowiązuje się przekazać do IP oświadczenie o usunięciu danych osobowych</w:t>
      </w:r>
      <w:r w:rsidRPr="002A4AA8">
        <w:rPr>
          <w:rFonts w:ascii="Arial" w:hAnsi="Arial" w:cs="Arial"/>
          <w:sz w:val="20"/>
          <w:szCs w:val="20"/>
        </w:rPr>
        <w:t>.</w:t>
      </w:r>
    </w:p>
    <w:p w14:paraId="0F0CCB5C" w14:textId="77777777" w:rsidR="009D490C" w:rsidRPr="002A4AA8" w:rsidRDefault="009D490C" w:rsidP="00350F7A">
      <w:pPr>
        <w:spacing w:after="60"/>
        <w:jc w:val="center"/>
        <w:rPr>
          <w:rFonts w:ascii="Arial" w:hAnsi="Arial" w:cs="Arial"/>
          <w:sz w:val="20"/>
          <w:szCs w:val="20"/>
        </w:rPr>
      </w:pPr>
    </w:p>
    <w:p w14:paraId="78E24376"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2</w:t>
      </w:r>
      <w:r w:rsidRPr="002A4AA8">
        <w:rPr>
          <w:rFonts w:ascii="Arial" w:hAnsi="Arial" w:cs="Arial"/>
          <w:sz w:val="20"/>
          <w:szCs w:val="20"/>
        </w:rPr>
        <w:t>.</w:t>
      </w:r>
    </w:p>
    <w:p w14:paraId="1B430B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w:t>
      </w:r>
      <w:r w:rsidR="00B745A7" w:rsidRPr="002A4AA8">
        <w:rPr>
          <w:rFonts w:ascii="Arial" w:hAnsi="Arial" w:cs="Arial"/>
          <w:sz w:val="20"/>
          <w:szCs w:val="20"/>
        </w:rPr>
        <w:t>1</w:t>
      </w:r>
      <w:r w:rsidR="00B745A7">
        <w:rPr>
          <w:rFonts w:ascii="Arial" w:hAnsi="Arial" w:cs="Arial"/>
          <w:sz w:val="20"/>
          <w:szCs w:val="20"/>
        </w:rPr>
        <w:t>6</w:t>
      </w:r>
      <w:r w:rsidR="00B745A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w:t>
      </w:r>
      <w:r w:rsidR="00B745A7" w:rsidRPr="002A4AA8">
        <w:rPr>
          <w:rFonts w:ascii="Arial" w:hAnsi="Arial" w:cs="Arial"/>
          <w:sz w:val="20"/>
          <w:szCs w:val="20"/>
        </w:rPr>
        <w:t>1</w:t>
      </w:r>
      <w:r w:rsidR="00B745A7">
        <w:rPr>
          <w:rFonts w:ascii="Arial" w:hAnsi="Arial" w:cs="Arial"/>
          <w:sz w:val="20"/>
          <w:szCs w:val="20"/>
        </w:rPr>
        <w:t>9</w:t>
      </w:r>
      <w:r w:rsidR="00B745A7" w:rsidRPr="002A4AA8">
        <w:rPr>
          <w:rFonts w:ascii="Arial" w:hAnsi="Arial" w:cs="Arial"/>
          <w:sz w:val="20"/>
          <w:szCs w:val="20"/>
        </w:rPr>
        <w:t xml:space="preserve"> </w:t>
      </w:r>
      <w:r w:rsidR="00443112" w:rsidRPr="002A4AA8">
        <w:rPr>
          <w:rFonts w:ascii="Arial" w:hAnsi="Arial" w:cs="Arial"/>
          <w:sz w:val="20"/>
          <w:szCs w:val="20"/>
        </w:rPr>
        <w:t>oraz</w:t>
      </w:r>
      <w:r w:rsidRPr="002A4AA8">
        <w:rPr>
          <w:rFonts w:ascii="Arial" w:hAnsi="Arial" w:cs="Arial"/>
          <w:sz w:val="20"/>
          <w:szCs w:val="20"/>
        </w:rPr>
        <w:t xml:space="preserve"> § </w:t>
      </w:r>
      <w:r w:rsidR="00B745A7" w:rsidRPr="002A4AA8">
        <w:rPr>
          <w:rFonts w:ascii="Arial" w:hAnsi="Arial" w:cs="Arial"/>
          <w:sz w:val="20"/>
          <w:szCs w:val="20"/>
        </w:rPr>
        <w:t>2</w:t>
      </w:r>
      <w:r w:rsidR="00B745A7">
        <w:rPr>
          <w:rFonts w:ascii="Arial" w:hAnsi="Arial" w:cs="Arial"/>
          <w:sz w:val="20"/>
          <w:szCs w:val="20"/>
        </w:rPr>
        <w:t>1</w:t>
      </w:r>
      <w:r w:rsidR="00B745A7" w:rsidRPr="002A4AA8">
        <w:rPr>
          <w:rFonts w:ascii="Arial" w:hAnsi="Arial" w:cs="Arial"/>
          <w:sz w:val="20"/>
          <w:szCs w:val="20"/>
        </w:rPr>
        <w:t xml:space="preserve"> </w:t>
      </w:r>
      <w:r w:rsidR="00487FE2" w:rsidRPr="002A4AA8">
        <w:rPr>
          <w:rFonts w:ascii="Arial" w:hAnsi="Arial" w:cs="Arial"/>
          <w:sz w:val="20"/>
          <w:szCs w:val="20"/>
        </w:rPr>
        <w:t xml:space="preserve">– </w:t>
      </w:r>
      <w:r w:rsidR="00B745A7" w:rsidRPr="002A4AA8">
        <w:rPr>
          <w:rFonts w:ascii="Arial" w:hAnsi="Arial" w:cs="Arial"/>
          <w:sz w:val="20"/>
          <w:szCs w:val="20"/>
        </w:rPr>
        <w:t>2</w:t>
      </w:r>
      <w:r w:rsidR="00B745A7">
        <w:rPr>
          <w:rFonts w:ascii="Arial" w:hAnsi="Arial" w:cs="Arial"/>
          <w:sz w:val="20"/>
          <w:szCs w:val="20"/>
        </w:rPr>
        <w:t>3</w:t>
      </w:r>
      <w:r w:rsidRPr="002A4AA8">
        <w:rPr>
          <w:rFonts w:ascii="Arial" w:hAnsi="Arial" w:cs="Arial"/>
          <w:sz w:val="20"/>
          <w:szCs w:val="20"/>
        </w:rPr>
        <w:t xml:space="preserve">, które jest on zobowiązany wykonywać w dalszym ciągu. </w:t>
      </w:r>
    </w:p>
    <w:p w14:paraId="7610297D"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5149B71" w14:textId="77777777" w:rsidR="00350F7A" w:rsidRPr="002A4AA8" w:rsidRDefault="00350F7A" w:rsidP="00350F7A">
      <w:pPr>
        <w:keepNext/>
        <w:spacing w:after="60"/>
        <w:jc w:val="center"/>
        <w:rPr>
          <w:rFonts w:ascii="Arial" w:hAnsi="Arial" w:cs="Arial"/>
          <w:b/>
          <w:sz w:val="20"/>
          <w:szCs w:val="20"/>
        </w:rPr>
      </w:pPr>
    </w:p>
    <w:p w14:paraId="629C21C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1AC8C66E"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3</w:t>
      </w:r>
      <w:r w:rsidRPr="002A4AA8">
        <w:rPr>
          <w:rFonts w:ascii="Arial" w:hAnsi="Arial" w:cs="Arial"/>
          <w:sz w:val="20"/>
          <w:szCs w:val="20"/>
        </w:rPr>
        <w:t>.</w:t>
      </w:r>
    </w:p>
    <w:p w14:paraId="23713C76"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21"/>
      </w:r>
    </w:p>
    <w:p w14:paraId="4A292DD1"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22"/>
      </w:r>
    </w:p>
    <w:p w14:paraId="28CF988C" w14:textId="77777777" w:rsidR="009D490C" w:rsidRPr="002A4AA8" w:rsidRDefault="009D490C" w:rsidP="00350F7A">
      <w:pPr>
        <w:spacing w:after="60"/>
        <w:jc w:val="both"/>
        <w:rPr>
          <w:rFonts w:ascii="Arial" w:hAnsi="Arial" w:cs="Arial"/>
          <w:i/>
          <w:sz w:val="20"/>
          <w:szCs w:val="20"/>
        </w:rPr>
      </w:pPr>
    </w:p>
    <w:p w14:paraId="3F1C02BC"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4</w:t>
      </w:r>
    </w:p>
    <w:p w14:paraId="30A1B1E7"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4632A8F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2088A821"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35A6CDC2" w14:textId="34995FAB"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FB0741" w:rsidRPr="00E10568">
        <w:rPr>
          <w:rFonts w:ascii="Arial" w:hAnsi="Arial" w:cs="Arial"/>
          <w:sz w:val="20"/>
          <w:szCs w:val="20"/>
        </w:rPr>
        <w:t>202</w:t>
      </w:r>
      <w:r w:rsidR="00FB0741">
        <w:rPr>
          <w:rFonts w:ascii="Arial" w:hAnsi="Arial" w:cs="Arial"/>
          <w:sz w:val="20"/>
          <w:szCs w:val="20"/>
        </w:rPr>
        <w:t>5</w:t>
      </w:r>
      <w:r w:rsidR="00FB0741" w:rsidRPr="00E10568">
        <w:rPr>
          <w:rFonts w:ascii="Arial" w:hAnsi="Arial" w:cs="Arial"/>
          <w:sz w:val="20"/>
          <w:szCs w:val="20"/>
        </w:rPr>
        <w:t xml:space="preserve"> </w:t>
      </w:r>
      <w:r w:rsidR="00E10568" w:rsidRPr="00E10568">
        <w:rPr>
          <w:rFonts w:ascii="Arial" w:hAnsi="Arial" w:cs="Arial"/>
          <w:sz w:val="20"/>
          <w:szCs w:val="20"/>
        </w:rPr>
        <w:t xml:space="preserve">r. poz. </w:t>
      </w:r>
      <w:r w:rsidR="00FB0741">
        <w:rPr>
          <w:rFonts w:ascii="Arial" w:hAnsi="Arial" w:cs="Arial"/>
          <w:sz w:val="20"/>
          <w:szCs w:val="20"/>
        </w:rPr>
        <w:t>1071</w:t>
      </w:r>
      <w:r w:rsidR="00E10568" w:rsidRPr="00E10568">
        <w:rPr>
          <w:rFonts w:ascii="Arial" w:hAnsi="Arial" w:cs="Arial"/>
          <w:sz w:val="20"/>
          <w:szCs w:val="20"/>
        </w:rPr>
        <w:t>, z</w:t>
      </w:r>
      <w:r w:rsidR="00FB0741">
        <w:rPr>
          <w:rFonts w:ascii="Arial" w:hAnsi="Arial" w:cs="Arial"/>
          <w:sz w:val="20"/>
          <w:szCs w:val="20"/>
        </w:rPr>
        <w:t>e</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5B306829" w14:textId="6C94E92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FB0741" w:rsidRPr="00E10568">
        <w:rPr>
          <w:rFonts w:ascii="Arial" w:hAnsi="Arial" w:cs="Arial"/>
          <w:sz w:val="20"/>
          <w:szCs w:val="20"/>
        </w:rPr>
        <w:t>202</w:t>
      </w:r>
      <w:r w:rsidR="00FB0741">
        <w:rPr>
          <w:rFonts w:ascii="Arial" w:hAnsi="Arial" w:cs="Arial"/>
          <w:sz w:val="20"/>
          <w:szCs w:val="20"/>
        </w:rPr>
        <w:t>5</w:t>
      </w:r>
      <w:r w:rsidR="00FB0741" w:rsidRPr="00E10568">
        <w:rPr>
          <w:rFonts w:ascii="Arial" w:hAnsi="Arial" w:cs="Arial"/>
          <w:sz w:val="20"/>
          <w:szCs w:val="20"/>
        </w:rPr>
        <w:t xml:space="preserve"> </w:t>
      </w:r>
      <w:r w:rsidR="00E10568" w:rsidRPr="00E10568">
        <w:rPr>
          <w:rFonts w:ascii="Arial" w:hAnsi="Arial" w:cs="Arial"/>
          <w:sz w:val="20"/>
          <w:szCs w:val="20"/>
        </w:rPr>
        <w:t xml:space="preserve">r. poz. </w:t>
      </w:r>
      <w:r w:rsidR="00FB0741">
        <w:rPr>
          <w:rFonts w:ascii="Arial" w:hAnsi="Arial" w:cs="Arial"/>
          <w:sz w:val="20"/>
          <w:szCs w:val="20"/>
        </w:rPr>
        <w:t xml:space="preserve">1483 </w:t>
      </w:r>
      <w:r w:rsidR="00E10568" w:rsidRPr="00E10568">
        <w:rPr>
          <w:rFonts w:ascii="Arial" w:hAnsi="Arial" w:cs="Arial"/>
          <w:sz w:val="20"/>
          <w:szCs w:val="20"/>
        </w:rPr>
        <w:t>z</w:t>
      </w:r>
      <w:r w:rsidR="00FB0741">
        <w:rPr>
          <w:rFonts w:ascii="Arial" w:hAnsi="Arial" w:cs="Arial"/>
          <w:sz w:val="20"/>
          <w:szCs w:val="20"/>
        </w:rPr>
        <w:t>e</w:t>
      </w:r>
      <w:r w:rsidR="00E10568" w:rsidRPr="00E10568">
        <w:rPr>
          <w:rFonts w:ascii="Arial" w:hAnsi="Arial" w:cs="Arial"/>
          <w:sz w:val="20"/>
          <w:szCs w:val="20"/>
        </w:rPr>
        <w:t xml:space="preserve"> zm.</w:t>
      </w:r>
      <w:r w:rsidR="00A87FAB">
        <w:rPr>
          <w:rFonts w:ascii="Arial" w:hAnsi="Arial" w:cs="Arial"/>
          <w:sz w:val="20"/>
          <w:szCs w:val="20"/>
        </w:rPr>
        <w:t>)</w:t>
      </w:r>
      <w:r w:rsidR="00E10568">
        <w:rPr>
          <w:rFonts w:ascii="Arial" w:hAnsi="Arial" w:cs="Arial"/>
          <w:sz w:val="20"/>
          <w:szCs w:val="20"/>
        </w:rPr>
        <w:t xml:space="preserve"> </w:t>
      </w:r>
    </w:p>
    <w:p w14:paraId="6B18E12E"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34839E51" w14:textId="32319B9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FB0741" w:rsidRPr="00E10568">
        <w:rPr>
          <w:rFonts w:ascii="Arial" w:hAnsi="Arial" w:cs="Arial"/>
          <w:sz w:val="20"/>
          <w:szCs w:val="20"/>
        </w:rPr>
        <w:t>202</w:t>
      </w:r>
      <w:r w:rsidR="00FB0741">
        <w:rPr>
          <w:rFonts w:ascii="Arial" w:hAnsi="Arial" w:cs="Arial"/>
          <w:sz w:val="20"/>
          <w:szCs w:val="20"/>
        </w:rPr>
        <w:t xml:space="preserve">4 </w:t>
      </w:r>
      <w:r w:rsidR="00E10568" w:rsidRPr="00E10568">
        <w:rPr>
          <w:rFonts w:ascii="Arial" w:hAnsi="Arial" w:cs="Arial"/>
          <w:sz w:val="20"/>
          <w:szCs w:val="20"/>
        </w:rPr>
        <w:t xml:space="preserve">r. poz. </w:t>
      </w:r>
      <w:r w:rsidR="00FB0741" w:rsidRPr="00E10568">
        <w:rPr>
          <w:rFonts w:ascii="Arial" w:hAnsi="Arial" w:cs="Arial"/>
          <w:sz w:val="20"/>
          <w:szCs w:val="20"/>
        </w:rPr>
        <w:t>1</w:t>
      </w:r>
      <w:r w:rsidR="00FB0741">
        <w:rPr>
          <w:rFonts w:ascii="Arial" w:hAnsi="Arial" w:cs="Arial"/>
          <w:sz w:val="20"/>
          <w:szCs w:val="20"/>
        </w:rPr>
        <w:t>320</w:t>
      </w:r>
      <w:r w:rsidR="00FB0741" w:rsidRPr="00E10568">
        <w:rPr>
          <w:rFonts w:ascii="Arial" w:hAnsi="Arial" w:cs="Arial"/>
          <w:sz w:val="20"/>
          <w:szCs w:val="20"/>
        </w:rPr>
        <w:t xml:space="preserve"> </w:t>
      </w:r>
      <w:r w:rsidR="00E10568" w:rsidRPr="00E10568">
        <w:rPr>
          <w:rFonts w:ascii="Arial" w:hAnsi="Arial" w:cs="Arial"/>
          <w:sz w:val="20"/>
          <w:szCs w:val="20"/>
        </w:rPr>
        <w:t>z</w:t>
      </w:r>
      <w:r w:rsidR="00FB0741">
        <w:rPr>
          <w:rFonts w:ascii="Arial" w:hAnsi="Arial" w:cs="Arial"/>
          <w:sz w:val="20"/>
          <w:szCs w:val="20"/>
        </w:rPr>
        <w:t>e</w:t>
      </w:r>
      <w:r w:rsidR="00E10568" w:rsidRPr="00E10568">
        <w:rPr>
          <w:rFonts w:ascii="Arial" w:hAnsi="Arial" w:cs="Arial"/>
          <w:sz w:val="20"/>
          <w:szCs w:val="20"/>
        </w:rPr>
        <w:t xml:space="preserve"> zm.);</w:t>
      </w:r>
    </w:p>
    <w:p w14:paraId="385D65F7"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21D74B7" w14:textId="07C0A27B"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FB0741" w:rsidRPr="00FF0F6D">
        <w:rPr>
          <w:rFonts w:ascii="Arial" w:eastAsiaTheme="minorHAnsi" w:hAnsi="Arial" w:cs="Arial"/>
          <w:sz w:val="20"/>
          <w:szCs w:val="20"/>
        </w:rPr>
        <w:t>202</w:t>
      </w:r>
      <w:r w:rsidR="00FB0741">
        <w:rPr>
          <w:rFonts w:ascii="Arial" w:eastAsiaTheme="minorHAnsi" w:hAnsi="Arial" w:cs="Arial"/>
          <w:sz w:val="20"/>
          <w:szCs w:val="20"/>
        </w:rPr>
        <w:t>5</w:t>
      </w:r>
      <w:r w:rsidR="00FB0741"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FB0741">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6F139553" w14:textId="77777777" w:rsidR="00350F7A" w:rsidRPr="002A4AA8" w:rsidRDefault="00350F7A" w:rsidP="00350F7A">
      <w:pPr>
        <w:keepNext/>
        <w:spacing w:after="60"/>
        <w:jc w:val="center"/>
        <w:rPr>
          <w:rFonts w:ascii="Arial" w:hAnsi="Arial" w:cs="Arial"/>
          <w:sz w:val="20"/>
          <w:szCs w:val="20"/>
        </w:rPr>
      </w:pPr>
    </w:p>
    <w:p w14:paraId="5D54934D" w14:textId="77777777" w:rsidR="00E76934" w:rsidRPr="002A4AA8" w:rsidRDefault="00E76934"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5</w:t>
      </w:r>
      <w:r w:rsidRPr="002A4AA8">
        <w:rPr>
          <w:rFonts w:ascii="Arial" w:hAnsi="Arial" w:cs="Arial"/>
          <w:sz w:val="20"/>
          <w:szCs w:val="20"/>
        </w:rPr>
        <w:t>.</w:t>
      </w:r>
    </w:p>
    <w:p w14:paraId="10A3DE72" w14:textId="2C9A96B3"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9D63B3" w:rsidRPr="002A4AA8">
        <w:rPr>
          <w:rFonts w:ascii="Arial" w:hAnsi="Arial" w:cs="Arial"/>
          <w:sz w:val="20"/>
          <w:szCs w:val="20"/>
        </w:rPr>
        <w:t>1</w:t>
      </w:r>
      <w:r w:rsidR="009D63B3">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79997D59"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3"/>
      </w:r>
    </w:p>
    <w:p w14:paraId="106AB98B" w14:textId="67CB0B88"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9D63B3" w:rsidRPr="002A4AA8">
        <w:rPr>
          <w:rFonts w:ascii="Arial" w:hAnsi="Arial" w:cs="Arial"/>
          <w:sz w:val="20"/>
          <w:szCs w:val="20"/>
        </w:rPr>
        <w:t>1</w:t>
      </w:r>
      <w:r w:rsidR="009D63B3">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695CC6DC"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4"/>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5"/>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xml:space="preserve">, na zasadach opisanych w § </w:t>
      </w:r>
      <w:r w:rsidR="00B745A7" w:rsidRPr="002A4AA8">
        <w:rPr>
          <w:rFonts w:ascii="Arial" w:hAnsi="Arial" w:cs="Arial"/>
          <w:sz w:val="20"/>
          <w:szCs w:val="20"/>
        </w:rPr>
        <w:t>1</w:t>
      </w:r>
      <w:r w:rsidR="00B745A7">
        <w:rPr>
          <w:rFonts w:ascii="Arial" w:hAnsi="Arial" w:cs="Arial"/>
          <w:sz w:val="20"/>
          <w:szCs w:val="20"/>
        </w:rPr>
        <w:t>7</w:t>
      </w:r>
      <w:r w:rsidR="000F6FFF" w:rsidRPr="002A4AA8">
        <w:rPr>
          <w:rFonts w:ascii="Arial" w:hAnsi="Arial" w:cs="Arial"/>
          <w:sz w:val="20"/>
          <w:szCs w:val="20"/>
        </w:rPr>
        <w:t>.</w:t>
      </w:r>
    </w:p>
    <w:p w14:paraId="2745DD0F" w14:textId="77777777" w:rsidR="00FB6A7E" w:rsidRPr="002A4AA8" w:rsidRDefault="00FB6A7E" w:rsidP="00350F7A">
      <w:pPr>
        <w:spacing w:after="60"/>
        <w:jc w:val="center"/>
        <w:rPr>
          <w:rFonts w:ascii="Arial" w:hAnsi="Arial" w:cs="Arial"/>
          <w:sz w:val="20"/>
          <w:szCs w:val="20"/>
        </w:rPr>
      </w:pPr>
    </w:p>
    <w:p w14:paraId="3E3E5AF2" w14:textId="77777777" w:rsidR="009D490C" w:rsidRPr="002A4AA8" w:rsidRDefault="009D490C" w:rsidP="00C2112A">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6</w:t>
      </w:r>
      <w:r w:rsidRPr="002A4AA8">
        <w:rPr>
          <w:rFonts w:ascii="Arial" w:hAnsi="Arial" w:cs="Arial"/>
          <w:sz w:val="20"/>
          <w:szCs w:val="20"/>
        </w:rPr>
        <w:t>.</w:t>
      </w:r>
    </w:p>
    <w:p w14:paraId="7933CF3A"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53A1D1B1"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01F64341" w14:textId="77777777" w:rsidR="009D490C" w:rsidRPr="002A4AA8" w:rsidRDefault="009D490C" w:rsidP="00350F7A">
      <w:pPr>
        <w:spacing w:after="60"/>
        <w:jc w:val="center"/>
        <w:rPr>
          <w:rFonts w:ascii="Arial" w:hAnsi="Arial" w:cs="Arial"/>
          <w:sz w:val="20"/>
          <w:szCs w:val="20"/>
        </w:rPr>
      </w:pPr>
    </w:p>
    <w:p w14:paraId="5F7EC0D2"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7</w:t>
      </w:r>
      <w:r w:rsidR="007A6D07">
        <w:rPr>
          <w:rFonts w:ascii="Arial" w:hAnsi="Arial" w:cs="Arial"/>
          <w:sz w:val="20"/>
          <w:szCs w:val="20"/>
        </w:rPr>
        <w:t>.</w:t>
      </w:r>
    </w:p>
    <w:p w14:paraId="1CB81894" w14:textId="217D79D2" w:rsidR="009D490C" w:rsidRDefault="001F4AD8" w:rsidP="00350F7A">
      <w:pPr>
        <w:spacing w:after="60"/>
        <w:jc w:val="both"/>
        <w:rPr>
          <w:rFonts w:ascii="Arial" w:hAnsi="Arial" w:cs="Arial"/>
          <w:sz w:val="20"/>
          <w:szCs w:val="20"/>
        </w:rPr>
      </w:pPr>
      <w:r w:rsidRPr="002A4AA8">
        <w:rPr>
          <w:rFonts w:ascii="Arial" w:hAnsi="Arial" w:cs="Arial"/>
          <w:color w:val="000000"/>
          <w:sz w:val="20"/>
          <w:szCs w:val="20"/>
        </w:rPr>
        <w:t xml:space="preserve">Zmiany w treści umowy związane ze zmianą adresu siedziby Beneficjenta </w:t>
      </w:r>
      <w:r w:rsidR="00FA60D9" w:rsidRPr="002A4AA8">
        <w:rPr>
          <w:rFonts w:ascii="Arial" w:hAnsi="Arial" w:cs="Arial"/>
          <w:color w:val="000000"/>
          <w:sz w:val="20"/>
          <w:szCs w:val="20"/>
        </w:rPr>
        <w:t xml:space="preserve">oraz treści załącznika nr </w:t>
      </w:r>
      <w:r w:rsidR="009D63B3" w:rsidRPr="002A4AA8">
        <w:rPr>
          <w:rFonts w:ascii="Arial" w:hAnsi="Arial" w:cs="Arial"/>
          <w:color w:val="000000"/>
          <w:sz w:val="20"/>
          <w:szCs w:val="20"/>
        </w:rPr>
        <w:t>1</w:t>
      </w:r>
      <w:r w:rsidR="009D63B3">
        <w:rPr>
          <w:rFonts w:ascii="Arial" w:hAnsi="Arial" w:cs="Arial"/>
          <w:color w:val="000000"/>
          <w:sz w:val="20"/>
          <w:szCs w:val="20"/>
        </w:rPr>
        <w:t>4</w:t>
      </w:r>
      <w:r w:rsidR="009D63B3" w:rsidRPr="002A4AA8">
        <w:rPr>
          <w:rFonts w:ascii="Arial" w:hAnsi="Arial" w:cs="Arial"/>
          <w:color w:val="000000"/>
          <w:sz w:val="20"/>
          <w:szCs w:val="20"/>
        </w:rPr>
        <w:t xml:space="preserve"> </w:t>
      </w:r>
      <w:r w:rsidRPr="002A4AA8">
        <w:rPr>
          <w:rFonts w:ascii="Arial" w:hAnsi="Arial" w:cs="Arial"/>
          <w:color w:val="000000"/>
          <w:sz w:val="20"/>
          <w:szCs w:val="20"/>
        </w:rPr>
        <w:t>wymagają pisemnego poinformowania Instytucji Pośredniczącej. Pozostałe z</w:t>
      </w:r>
      <w:r w:rsidR="009D490C" w:rsidRPr="002A4AA8">
        <w:rPr>
          <w:rFonts w:ascii="Arial" w:hAnsi="Arial" w:cs="Arial"/>
          <w:sz w:val="20"/>
          <w:szCs w:val="20"/>
        </w:rPr>
        <w:t xml:space="preserve">miany w treści umowy wymagają formy aneksu do umowy, z zastrzeżeniem </w:t>
      </w:r>
      <w:r w:rsidR="00A76970" w:rsidRPr="002A4AA8">
        <w:rPr>
          <w:rFonts w:ascii="Arial" w:hAnsi="Arial" w:cs="Arial"/>
          <w:sz w:val="20"/>
          <w:szCs w:val="20"/>
        </w:rPr>
        <w:t xml:space="preserve">§ 2 ust. </w:t>
      </w:r>
      <w:r w:rsidR="00BA78FA" w:rsidRPr="002A4AA8">
        <w:rPr>
          <w:rFonts w:ascii="Arial" w:hAnsi="Arial" w:cs="Arial"/>
          <w:sz w:val="20"/>
          <w:szCs w:val="20"/>
        </w:rPr>
        <w:t>4</w:t>
      </w:r>
      <w:r w:rsidR="000D5B0F" w:rsidRPr="002A4AA8">
        <w:rPr>
          <w:rFonts w:ascii="Arial" w:hAnsi="Arial" w:cs="Arial"/>
          <w:sz w:val="20"/>
          <w:szCs w:val="20"/>
        </w:rPr>
        <w:t>,</w:t>
      </w:r>
      <w:r w:rsidR="00A76970" w:rsidRPr="002A4AA8">
        <w:rPr>
          <w:rFonts w:ascii="Arial" w:hAnsi="Arial" w:cs="Arial"/>
          <w:sz w:val="20"/>
          <w:szCs w:val="20"/>
        </w:rPr>
        <w:t xml:space="preserve"> </w:t>
      </w:r>
      <w:r w:rsidR="009D490C" w:rsidRPr="002A4AA8">
        <w:rPr>
          <w:rFonts w:ascii="Arial" w:hAnsi="Arial" w:cs="Arial"/>
          <w:sz w:val="20"/>
          <w:szCs w:val="20"/>
        </w:rPr>
        <w:t xml:space="preserve">§ </w:t>
      </w:r>
      <w:r w:rsidR="00D870CA">
        <w:rPr>
          <w:rFonts w:ascii="Arial" w:hAnsi="Arial" w:cs="Arial"/>
          <w:sz w:val="20"/>
          <w:szCs w:val="20"/>
        </w:rPr>
        <w:t>9</w:t>
      </w:r>
      <w:r w:rsidR="00D870CA" w:rsidRPr="002A4AA8">
        <w:rPr>
          <w:rFonts w:ascii="Arial" w:hAnsi="Arial" w:cs="Arial"/>
          <w:sz w:val="20"/>
          <w:szCs w:val="20"/>
        </w:rPr>
        <w:t xml:space="preserve"> </w:t>
      </w:r>
      <w:r w:rsidR="009D490C" w:rsidRPr="002A4AA8">
        <w:rPr>
          <w:rFonts w:ascii="Arial" w:hAnsi="Arial" w:cs="Arial"/>
          <w:sz w:val="20"/>
          <w:szCs w:val="20"/>
        </w:rPr>
        <w:t xml:space="preserve">ust. </w:t>
      </w:r>
      <w:r w:rsidR="0047575E" w:rsidRPr="002A4AA8">
        <w:rPr>
          <w:rFonts w:ascii="Arial" w:hAnsi="Arial" w:cs="Arial"/>
          <w:sz w:val="20"/>
          <w:szCs w:val="20"/>
        </w:rPr>
        <w:t>4</w:t>
      </w:r>
      <w:r w:rsidR="009D490C" w:rsidRPr="002A4AA8">
        <w:rPr>
          <w:rFonts w:ascii="Arial" w:hAnsi="Arial" w:cs="Arial"/>
          <w:sz w:val="20"/>
          <w:szCs w:val="20"/>
        </w:rPr>
        <w:t xml:space="preserve">, § </w:t>
      </w:r>
      <w:r w:rsidR="002B64D8" w:rsidRPr="002A4AA8">
        <w:rPr>
          <w:rFonts w:ascii="Arial" w:hAnsi="Arial" w:cs="Arial"/>
          <w:sz w:val="20"/>
          <w:szCs w:val="20"/>
        </w:rPr>
        <w:t>1</w:t>
      </w:r>
      <w:r w:rsidR="002B64D8">
        <w:rPr>
          <w:rFonts w:ascii="Arial" w:hAnsi="Arial" w:cs="Arial"/>
          <w:sz w:val="20"/>
          <w:szCs w:val="20"/>
        </w:rPr>
        <w:t>4</w:t>
      </w:r>
      <w:r w:rsidR="002B64D8" w:rsidRPr="002A4AA8">
        <w:rPr>
          <w:rFonts w:ascii="Arial" w:hAnsi="Arial" w:cs="Arial"/>
          <w:sz w:val="20"/>
          <w:szCs w:val="20"/>
        </w:rPr>
        <w:t xml:space="preserve"> </w:t>
      </w:r>
      <w:r w:rsidR="00252899" w:rsidRPr="002A4AA8">
        <w:rPr>
          <w:rFonts w:ascii="Arial" w:hAnsi="Arial" w:cs="Arial"/>
          <w:sz w:val="20"/>
          <w:szCs w:val="20"/>
        </w:rPr>
        <w:t xml:space="preserve">ust. 1, </w:t>
      </w:r>
      <w:r w:rsidR="002B64D8" w:rsidRPr="002B64D8">
        <w:rPr>
          <w:rFonts w:ascii="Arial" w:hAnsi="Arial" w:cs="Arial"/>
          <w:sz w:val="20"/>
          <w:szCs w:val="20"/>
        </w:rPr>
        <w:t xml:space="preserve">§ </w:t>
      </w:r>
      <w:r w:rsidR="002B64D8">
        <w:rPr>
          <w:rFonts w:ascii="Arial" w:hAnsi="Arial" w:cs="Arial"/>
          <w:sz w:val="20"/>
          <w:szCs w:val="20"/>
        </w:rPr>
        <w:t>16</w:t>
      </w:r>
      <w:r w:rsidR="002B64D8" w:rsidRPr="002B64D8">
        <w:rPr>
          <w:rFonts w:ascii="Arial" w:hAnsi="Arial" w:cs="Arial"/>
          <w:sz w:val="20"/>
          <w:szCs w:val="20"/>
        </w:rPr>
        <w:t xml:space="preserve"> ust. </w:t>
      </w:r>
      <w:r w:rsidR="002B64D8">
        <w:rPr>
          <w:rFonts w:ascii="Arial" w:hAnsi="Arial" w:cs="Arial"/>
          <w:sz w:val="20"/>
          <w:szCs w:val="20"/>
        </w:rPr>
        <w:t xml:space="preserve">3, </w:t>
      </w:r>
      <w:r w:rsidR="00252899" w:rsidRPr="002A4AA8">
        <w:rPr>
          <w:rFonts w:ascii="Arial" w:hAnsi="Arial" w:cs="Arial"/>
          <w:sz w:val="20"/>
          <w:szCs w:val="20"/>
        </w:rPr>
        <w:t xml:space="preserve">§ </w:t>
      </w:r>
      <w:r w:rsidR="002B64D8" w:rsidRPr="002A4AA8">
        <w:rPr>
          <w:rFonts w:ascii="Arial" w:hAnsi="Arial" w:cs="Arial"/>
          <w:sz w:val="20"/>
          <w:szCs w:val="20"/>
        </w:rPr>
        <w:t>2</w:t>
      </w:r>
      <w:r w:rsidR="002B64D8">
        <w:rPr>
          <w:rFonts w:ascii="Arial" w:hAnsi="Arial" w:cs="Arial"/>
          <w:sz w:val="20"/>
          <w:szCs w:val="20"/>
        </w:rPr>
        <w:t>2</w:t>
      </w:r>
      <w:r w:rsidR="002B64D8" w:rsidRPr="002A4AA8">
        <w:rPr>
          <w:rFonts w:ascii="Arial" w:hAnsi="Arial" w:cs="Arial"/>
          <w:sz w:val="20"/>
          <w:szCs w:val="20"/>
        </w:rPr>
        <w:t xml:space="preserve"> </w:t>
      </w:r>
      <w:r w:rsidR="00252899" w:rsidRPr="002A4AA8">
        <w:rPr>
          <w:rFonts w:ascii="Arial" w:hAnsi="Arial" w:cs="Arial"/>
          <w:sz w:val="20"/>
          <w:szCs w:val="20"/>
        </w:rPr>
        <w:t xml:space="preserve">ust. </w:t>
      </w:r>
      <w:r w:rsidR="002B64D8">
        <w:rPr>
          <w:rFonts w:ascii="Arial" w:hAnsi="Arial" w:cs="Arial"/>
          <w:sz w:val="20"/>
          <w:szCs w:val="20"/>
        </w:rPr>
        <w:t>12</w:t>
      </w:r>
      <w:r w:rsidR="002B64D8" w:rsidRPr="002A4AA8">
        <w:rPr>
          <w:rFonts w:ascii="Arial" w:hAnsi="Arial" w:cs="Arial"/>
          <w:sz w:val="20"/>
          <w:szCs w:val="20"/>
        </w:rPr>
        <w:t xml:space="preserve"> </w:t>
      </w:r>
      <w:r w:rsidR="009D490C" w:rsidRPr="002A4AA8">
        <w:rPr>
          <w:rFonts w:ascii="Arial" w:hAnsi="Arial" w:cs="Arial"/>
          <w:sz w:val="20"/>
          <w:szCs w:val="20"/>
        </w:rPr>
        <w:t xml:space="preserve">oraz  § </w:t>
      </w:r>
      <w:r w:rsidR="002B64D8" w:rsidRPr="002A4AA8">
        <w:rPr>
          <w:rFonts w:ascii="Arial" w:hAnsi="Arial" w:cs="Arial"/>
          <w:sz w:val="20"/>
          <w:szCs w:val="20"/>
        </w:rPr>
        <w:t>2</w:t>
      </w:r>
      <w:r w:rsidR="002B64D8">
        <w:rPr>
          <w:rFonts w:ascii="Arial" w:hAnsi="Arial" w:cs="Arial"/>
          <w:sz w:val="20"/>
          <w:szCs w:val="20"/>
        </w:rPr>
        <w:t>4</w:t>
      </w:r>
      <w:r w:rsidR="002B64D8" w:rsidRPr="002A4AA8">
        <w:rPr>
          <w:rFonts w:ascii="Arial" w:hAnsi="Arial" w:cs="Arial"/>
          <w:sz w:val="20"/>
          <w:szCs w:val="20"/>
        </w:rPr>
        <w:t xml:space="preserve"> </w:t>
      </w:r>
      <w:r w:rsidR="009D490C" w:rsidRPr="002A4AA8">
        <w:rPr>
          <w:rFonts w:ascii="Arial" w:hAnsi="Arial" w:cs="Arial"/>
          <w:sz w:val="20"/>
          <w:szCs w:val="20"/>
        </w:rPr>
        <w:t>ust. 1.</w:t>
      </w:r>
    </w:p>
    <w:p w14:paraId="5D93998A" w14:textId="77777777" w:rsidR="00AB66DF" w:rsidRPr="002A4AA8" w:rsidRDefault="00AB66DF" w:rsidP="00350F7A">
      <w:pPr>
        <w:spacing w:after="60"/>
        <w:jc w:val="both"/>
        <w:rPr>
          <w:rFonts w:ascii="Arial" w:hAnsi="Arial" w:cs="Arial"/>
          <w:sz w:val="20"/>
          <w:szCs w:val="20"/>
        </w:rPr>
      </w:pPr>
    </w:p>
    <w:p w14:paraId="027630AF"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8</w:t>
      </w:r>
      <w:r w:rsidRPr="002A4AA8">
        <w:rPr>
          <w:rFonts w:ascii="Arial" w:hAnsi="Arial" w:cs="Arial"/>
          <w:sz w:val="20"/>
          <w:szCs w:val="20"/>
        </w:rPr>
        <w:t>.</w:t>
      </w:r>
    </w:p>
    <w:p w14:paraId="0B364C1F"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262106" w:rsidRPr="00262106">
        <w:rPr>
          <w:rStyle w:val="Odwoanieprzypisudolnego"/>
          <w:rFonts w:ascii="Arial" w:hAnsi="Arial" w:cs="Arial"/>
          <w:sz w:val="20"/>
          <w:szCs w:val="20"/>
        </w:rPr>
        <w:footnoteReference w:id="126"/>
      </w:r>
      <w:r w:rsidR="00262106" w:rsidRPr="00262106">
        <w:rPr>
          <w:rFonts w:ascii="Arial" w:hAnsi="Arial" w:cs="Arial"/>
          <w:i/>
          <w:sz w:val="20"/>
          <w:szCs w:val="20"/>
        </w:rPr>
        <w:t>/</w:t>
      </w:r>
      <w:r w:rsidR="00262106" w:rsidRPr="00262106">
        <w:rPr>
          <w:sz w:val="20"/>
          <w:szCs w:val="20"/>
        </w:rPr>
        <w:t xml:space="preserve"> </w:t>
      </w:r>
      <w:r w:rsidR="00262106" w:rsidRPr="00262106">
        <w:rPr>
          <w:rFonts w:ascii="Arial" w:hAnsi="Arial" w:cs="Arial"/>
          <w:i/>
          <w:sz w:val="20"/>
          <w:szCs w:val="20"/>
        </w:rPr>
        <w:t xml:space="preserve">w formie elektronicznej oraz opatrzona przez Strony bezpiecznym podpisem </w:t>
      </w:r>
      <w:r w:rsidR="00262106" w:rsidRPr="00262106">
        <w:rPr>
          <w:rFonts w:ascii="Arial" w:hAnsi="Arial" w:cs="Arial"/>
          <w:sz w:val="20"/>
          <w:szCs w:val="20"/>
        </w:rPr>
        <w:t>elektronicznym weryfikowanym</w:t>
      </w:r>
      <w:r w:rsidR="00262106" w:rsidRPr="00262106">
        <w:rPr>
          <w:rFonts w:ascii="Arial" w:hAnsi="Arial" w:cs="Arial"/>
          <w:i/>
          <w:sz w:val="20"/>
          <w:szCs w:val="20"/>
        </w:rPr>
        <w:t xml:space="preserve"> przy pomocy ważnego kwalifikowanego certyfikatu</w:t>
      </w:r>
      <w:r w:rsidR="00262106" w:rsidRPr="00262106">
        <w:rPr>
          <w:rStyle w:val="Odwoanieprzypisudolnego"/>
          <w:rFonts w:ascii="Arial" w:hAnsi="Arial" w:cs="Arial"/>
          <w:sz w:val="20"/>
          <w:szCs w:val="20"/>
        </w:rPr>
        <w:footnoteReference w:id="127"/>
      </w:r>
      <w:r w:rsidR="00262106" w:rsidRPr="00262106">
        <w:rPr>
          <w:rFonts w:ascii="Arial" w:hAnsi="Arial" w:cs="Arial"/>
          <w:i/>
          <w:sz w:val="20"/>
          <w:szCs w:val="20"/>
        </w:rPr>
        <w:t xml:space="preserve">. </w:t>
      </w:r>
      <w:r w:rsidR="00262106" w:rsidRPr="00262106">
        <w:rPr>
          <w:rFonts w:ascii="Arial" w:hAnsi="Arial" w:cs="Arial"/>
          <w:sz w:val="20"/>
          <w:szCs w:val="20"/>
        </w:rPr>
        <w:t>Umowa wchodzi w życie w dniu jej podpisania przez ostatnią ze</w:t>
      </w:r>
      <w:r w:rsidR="00262106">
        <w:rPr>
          <w:rFonts w:ascii="Arial" w:hAnsi="Arial" w:cs="Arial"/>
          <w:sz w:val="20"/>
          <w:szCs w:val="20"/>
        </w:rPr>
        <w:t xml:space="preserve"> Stron</w:t>
      </w:r>
      <w:r w:rsidRPr="002A4AA8">
        <w:rPr>
          <w:rFonts w:ascii="Arial" w:hAnsi="Arial" w:cs="Arial"/>
          <w:sz w:val="20"/>
          <w:szCs w:val="20"/>
        </w:rPr>
        <w:t>.</w:t>
      </w:r>
    </w:p>
    <w:p w14:paraId="3D12EAA0"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19BFD0C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8"/>
      </w:r>
    </w:p>
    <w:p w14:paraId="6EB98350"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5DEF7B2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9"/>
      </w:r>
      <w:r w:rsidRPr="002A4AA8">
        <w:rPr>
          <w:rFonts w:ascii="Arial" w:hAnsi="Arial" w:cs="Arial"/>
          <w:sz w:val="20"/>
          <w:szCs w:val="20"/>
        </w:rPr>
        <w:t>;</w:t>
      </w:r>
    </w:p>
    <w:p w14:paraId="4754D1B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ADF4D00" w14:textId="24A71214"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EE6630" w:rsidRPr="00EE6630">
        <w:rPr>
          <w:rFonts w:ascii="Arial" w:hAnsi="Arial" w:cs="Arial"/>
          <w:sz w:val="20"/>
          <w:szCs w:val="20"/>
        </w:rPr>
        <w:t>dodanie osoby uprawnionej  zarządzającej projektem</w:t>
      </w:r>
      <w:r w:rsidR="000E20D9" w:rsidRPr="002A4AA8">
        <w:rPr>
          <w:rFonts w:ascii="Arial" w:hAnsi="Arial" w:cs="Arial"/>
          <w:sz w:val="20"/>
          <w:szCs w:val="20"/>
        </w:rPr>
        <w:t>;</w:t>
      </w:r>
    </w:p>
    <w:p w14:paraId="1399E19A" w14:textId="0425F858"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 xml:space="preserve">Wzór </w:t>
      </w:r>
      <w:r w:rsidR="00D50640" w:rsidRPr="00D50640">
        <w:rPr>
          <w:rFonts w:ascii="Arial" w:hAnsi="Arial" w:cs="Arial"/>
          <w:sz w:val="20"/>
          <w:szCs w:val="20"/>
        </w:rPr>
        <w:t>oświadczenia uczestnika projektu dotyczący spełnienia obowiązku informacyjnego</w:t>
      </w:r>
      <w:r w:rsidRPr="002A4AA8">
        <w:rPr>
          <w:rFonts w:ascii="Arial" w:hAnsi="Arial" w:cs="Arial"/>
          <w:sz w:val="20"/>
          <w:szCs w:val="20"/>
        </w:rPr>
        <w:t>;</w:t>
      </w:r>
    </w:p>
    <w:p w14:paraId="11709A4E" w14:textId="53D99E83"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7</w:t>
      </w:r>
      <w:r w:rsidRPr="002A4AA8">
        <w:rPr>
          <w:rFonts w:ascii="Arial" w:hAnsi="Arial" w:cs="Arial"/>
          <w:sz w:val="20"/>
          <w:szCs w:val="20"/>
        </w:rPr>
        <w:t>: Wzór upoważnienia do przetwarzania danych osobowych;</w:t>
      </w:r>
    </w:p>
    <w:p w14:paraId="27DC4F25" w14:textId="5EA2DD9B"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49D509BE" w14:textId="291C713B"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0CE3ACEC" w14:textId="3CEF9868"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9D63B3" w:rsidRPr="002A4AA8">
        <w:rPr>
          <w:rFonts w:ascii="Arial" w:hAnsi="Arial" w:cs="Arial"/>
          <w:sz w:val="20"/>
          <w:szCs w:val="20"/>
        </w:rPr>
        <w:t>1</w:t>
      </w:r>
      <w:r w:rsidR="009D63B3">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156D869F" w14:textId="4EB6B3AF"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25D22DAC" w14:textId="01E8241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0B2EE3E6" w14:textId="376B92EB"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9D63B3" w:rsidRPr="00BC3C3E">
        <w:rPr>
          <w:rFonts w:ascii="Arial" w:hAnsi="Arial" w:cs="Arial"/>
          <w:sz w:val="20"/>
          <w:szCs w:val="20"/>
        </w:rPr>
        <w:t>1</w:t>
      </w:r>
      <w:r w:rsidR="009D63B3">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30"/>
      </w:r>
      <w:r w:rsidR="0027480A" w:rsidRPr="00BC3C3E">
        <w:rPr>
          <w:rFonts w:ascii="Arial" w:hAnsi="Arial" w:cs="Arial"/>
          <w:sz w:val="20"/>
          <w:szCs w:val="20"/>
        </w:rPr>
        <w:t>;</w:t>
      </w:r>
    </w:p>
    <w:p w14:paraId="20E99BD0" w14:textId="78F4E7EF"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4</w:t>
      </w:r>
      <w:r w:rsidRPr="00BC3C3E">
        <w:rPr>
          <w:rFonts w:ascii="Arial" w:hAnsi="Arial" w:cs="Arial"/>
          <w:sz w:val="20"/>
          <w:szCs w:val="20"/>
        </w:rPr>
        <w:t>: Deklaracja wydatków majątkowych</w:t>
      </w:r>
      <w:r w:rsidR="00EC3AAA">
        <w:rPr>
          <w:rFonts w:ascii="Arial" w:hAnsi="Arial" w:cs="Arial"/>
          <w:sz w:val="20"/>
          <w:szCs w:val="20"/>
        </w:rPr>
        <w:t>;</w:t>
      </w:r>
    </w:p>
    <w:p w14:paraId="3D0B4950" w14:textId="6672BB80" w:rsidR="00610139" w:rsidRPr="00BC3C3E" w:rsidRDefault="00610139" w:rsidP="009D3F46">
      <w:pPr>
        <w:pStyle w:val="Akapitzlist"/>
        <w:numPr>
          <w:ilvl w:val="1"/>
          <w:numId w:val="59"/>
        </w:numPr>
        <w:tabs>
          <w:tab w:val="left" w:pos="993"/>
        </w:tabs>
        <w:spacing w:after="60"/>
        <w:ind w:left="993"/>
        <w:rPr>
          <w:rFonts w:ascii="Arial" w:hAnsi="Arial" w:cs="Arial"/>
          <w:sz w:val="20"/>
          <w:szCs w:val="20"/>
        </w:rPr>
      </w:pPr>
      <w:bookmarkStart w:id="53" w:name="_Hlk136958073"/>
      <w:r>
        <w:rPr>
          <w:rFonts w:ascii="Arial" w:hAnsi="Arial" w:cs="Arial"/>
          <w:sz w:val="20"/>
          <w:szCs w:val="20"/>
        </w:rPr>
        <w:t xml:space="preserve">załącznik nr </w:t>
      </w:r>
      <w:bookmarkEnd w:id="53"/>
      <w:r w:rsidR="009D63B3">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EC3AAA">
        <w:rPr>
          <w:rFonts w:ascii="Arial" w:hAnsi="Arial" w:cs="Arial"/>
          <w:sz w:val="20"/>
          <w:szCs w:val="20"/>
        </w:rPr>
        <w:t>;</w:t>
      </w:r>
    </w:p>
    <w:p w14:paraId="7508583A" w14:textId="4236DF47" w:rsidR="00890239" w:rsidRDefault="00890239" w:rsidP="009D3F46">
      <w:pPr>
        <w:pStyle w:val="Akapitzlist"/>
        <w:numPr>
          <w:ilvl w:val="1"/>
          <w:numId w:val="59"/>
        </w:numPr>
        <w:tabs>
          <w:tab w:val="left" w:pos="993"/>
        </w:tabs>
        <w:spacing w:after="60"/>
        <w:ind w:left="993"/>
        <w:rPr>
          <w:rFonts w:ascii="Arial" w:hAnsi="Arial" w:cs="Arial"/>
          <w:sz w:val="20"/>
          <w:szCs w:val="20"/>
        </w:rPr>
      </w:pPr>
      <w:r w:rsidRPr="00890239">
        <w:rPr>
          <w:rFonts w:ascii="Arial" w:hAnsi="Arial" w:cs="Arial"/>
          <w:sz w:val="20"/>
          <w:szCs w:val="20"/>
        </w:rPr>
        <w:t xml:space="preserve">załącznik nr </w:t>
      </w:r>
      <w:r w:rsidR="009D63B3" w:rsidRPr="00890239">
        <w:rPr>
          <w:rFonts w:ascii="Arial" w:hAnsi="Arial" w:cs="Arial"/>
          <w:sz w:val="20"/>
          <w:szCs w:val="20"/>
        </w:rPr>
        <w:t>1</w:t>
      </w:r>
      <w:r w:rsidR="009D63B3">
        <w:rPr>
          <w:rFonts w:ascii="Arial" w:hAnsi="Arial" w:cs="Arial"/>
          <w:sz w:val="20"/>
          <w:szCs w:val="20"/>
        </w:rPr>
        <w:t>6</w:t>
      </w:r>
      <w:r>
        <w:rPr>
          <w:rFonts w:ascii="Arial" w:hAnsi="Arial" w:cs="Arial"/>
          <w:sz w:val="20"/>
          <w:szCs w:val="20"/>
        </w:rPr>
        <w:t xml:space="preserve">: </w:t>
      </w:r>
      <w:r w:rsidRPr="00890239">
        <w:rPr>
          <w:rFonts w:ascii="Arial" w:hAnsi="Arial" w:cs="Arial"/>
          <w:sz w:val="20"/>
          <w:szCs w:val="20"/>
        </w:rPr>
        <w:t xml:space="preserve">Wzór Oświadczenia dotyczącego wykonania stawki jednostkowej, stanowiącego załącznik do wniosku </w:t>
      </w:r>
      <w:r>
        <w:rPr>
          <w:rFonts w:ascii="Arial" w:hAnsi="Arial" w:cs="Arial"/>
          <w:sz w:val="20"/>
          <w:szCs w:val="20"/>
        </w:rPr>
        <w:t>B</w:t>
      </w:r>
      <w:r w:rsidRPr="00890239">
        <w:rPr>
          <w:rFonts w:ascii="Arial" w:hAnsi="Arial" w:cs="Arial"/>
          <w:sz w:val="20"/>
          <w:szCs w:val="20"/>
        </w:rPr>
        <w:t>eneficjenta o płatność</w:t>
      </w:r>
      <w:r w:rsidR="00EC3AAA">
        <w:rPr>
          <w:rFonts w:ascii="Arial" w:hAnsi="Arial" w:cs="Arial"/>
          <w:sz w:val="20"/>
          <w:szCs w:val="20"/>
        </w:rPr>
        <w:t>;</w:t>
      </w:r>
    </w:p>
    <w:p w14:paraId="5908F66F" w14:textId="77777777" w:rsidR="00AB3F53" w:rsidRDefault="00AB3F53" w:rsidP="00E01870">
      <w:pPr>
        <w:keepNext/>
        <w:spacing w:after="60"/>
        <w:jc w:val="both"/>
        <w:rPr>
          <w:rFonts w:ascii="Arial" w:hAnsi="Arial" w:cs="Arial"/>
          <w:sz w:val="20"/>
          <w:szCs w:val="20"/>
        </w:rPr>
      </w:pPr>
    </w:p>
    <w:p w14:paraId="66D2382B" w14:textId="77777777" w:rsidR="00AB3F53" w:rsidRDefault="00AB3F53" w:rsidP="00E01870">
      <w:pPr>
        <w:keepNext/>
        <w:spacing w:after="60"/>
        <w:jc w:val="both"/>
        <w:rPr>
          <w:rFonts w:ascii="Arial" w:hAnsi="Arial" w:cs="Arial"/>
          <w:sz w:val="20"/>
          <w:szCs w:val="20"/>
        </w:rPr>
      </w:pPr>
    </w:p>
    <w:p w14:paraId="5E1CFBAD" w14:textId="47E2E75A"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241EF5">
        <w:rPr>
          <w:rStyle w:val="Odwoanieprzypisudolnego"/>
          <w:rFonts w:ascii="Arial" w:hAnsi="Arial" w:cs="Arial"/>
        </w:rPr>
        <w:footnoteReference w:id="131"/>
      </w:r>
      <w:r w:rsidRPr="002A4AA8">
        <w:rPr>
          <w:rFonts w:ascii="Arial" w:hAnsi="Arial" w:cs="Arial"/>
          <w:sz w:val="20"/>
          <w:szCs w:val="20"/>
        </w:rPr>
        <w:t xml:space="preserve">:           </w:t>
      </w:r>
    </w:p>
    <w:p w14:paraId="18F0050D" w14:textId="77777777" w:rsidR="00E01870" w:rsidRPr="002A4AA8" w:rsidRDefault="00E01870" w:rsidP="00E01870">
      <w:pPr>
        <w:keepNext/>
        <w:spacing w:after="60"/>
        <w:jc w:val="both"/>
        <w:rPr>
          <w:rFonts w:ascii="Arial" w:hAnsi="Arial" w:cs="Arial"/>
          <w:sz w:val="20"/>
          <w:szCs w:val="20"/>
        </w:rPr>
      </w:pPr>
    </w:p>
    <w:p w14:paraId="4AFE7819" w14:textId="77777777" w:rsidR="00E01870" w:rsidRPr="002A4AA8" w:rsidRDefault="00E01870" w:rsidP="00E01870">
      <w:pPr>
        <w:keepNext/>
        <w:spacing w:after="60"/>
        <w:jc w:val="both"/>
        <w:rPr>
          <w:rFonts w:ascii="Arial" w:hAnsi="Arial" w:cs="Arial"/>
          <w:sz w:val="20"/>
          <w:szCs w:val="20"/>
        </w:rPr>
      </w:pPr>
    </w:p>
    <w:p w14:paraId="1F522FA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FAC19B"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64E22A07" w14:textId="77777777" w:rsidR="00E6289A" w:rsidRDefault="00E6289A" w:rsidP="00E01870">
      <w:pPr>
        <w:tabs>
          <w:tab w:val="center" w:pos="1440"/>
          <w:tab w:val="center" w:pos="7200"/>
        </w:tabs>
        <w:spacing w:after="60"/>
        <w:jc w:val="both"/>
        <w:rPr>
          <w:rFonts w:ascii="Arial" w:hAnsi="Arial" w:cs="Arial"/>
          <w:b/>
          <w:i/>
          <w:sz w:val="20"/>
          <w:szCs w:val="20"/>
        </w:rPr>
      </w:pPr>
    </w:p>
    <w:p w14:paraId="53733CC3" w14:textId="77777777" w:rsidR="00E6289A" w:rsidRPr="007B745C" w:rsidRDefault="00E6289A" w:rsidP="00E6289A">
      <w:pPr>
        <w:keepNext/>
        <w:spacing w:line="271" w:lineRule="auto"/>
        <w:rPr>
          <w:rFonts w:ascii="Arial" w:hAnsi="Arial" w:cs="Arial"/>
          <w:sz w:val="20"/>
          <w:szCs w:val="20"/>
        </w:rPr>
      </w:pPr>
      <w:r w:rsidRPr="007B745C">
        <w:rPr>
          <w:rFonts w:ascii="Arial" w:hAnsi="Arial" w:cs="Arial"/>
          <w:sz w:val="20"/>
          <w:szCs w:val="20"/>
        </w:rPr>
        <w:lastRenderedPageBreak/>
        <w:t>Podpisy</w:t>
      </w:r>
      <w:r w:rsidRPr="007B745C">
        <w:rPr>
          <w:rStyle w:val="Odwoanieprzypisudolnego"/>
          <w:rFonts w:ascii="Arial" w:hAnsi="Arial" w:cs="Arial"/>
          <w:sz w:val="20"/>
          <w:szCs w:val="20"/>
        </w:rPr>
        <w:footnoteReference w:id="132"/>
      </w:r>
      <w:r w:rsidRPr="007B745C">
        <w:rPr>
          <w:rFonts w:ascii="Arial" w:hAnsi="Arial" w:cs="Arial"/>
          <w:sz w:val="20"/>
          <w:szCs w:val="20"/>
        </w:rPr>
        <w:t xml:space="preserve">:           </w:t>
      </w:r>
    </w:p>
    <w:p w14:paraId="06EEE61A" w14:textId="77777777" w:rsidR="00E6289A" w:rsidRPr="007B745C" w:rsidRDefault="00E6289A" w:rsidP="00E6289A">
      <w:pPr>
        <w:keepNext/>
        <w:spacing w:line="271" w:lineRule="auto"/>
        <w:rPr>
          <w:rFonts w:ascii="Arial" w:hAnsi="Arial" w:cs="Arial"/>
          <w:sz w:val="20"/>
          <w:szCs w:val="20"/>
        </w:rPr>
      </w:pPr>
    </w:p>
    <w:p w14:paraId="15FE1E15" w14:textId="1A61B5A5" w:rsidR="00E6289A" w:rsidRPr="007B745C" w:rsidRDefault="00E6289A" w:rsidP="00E6289A">
      <w:pPr>
        <w:keepNext/>
        <w:tabs>
          <w:tab w:val="center" w:pos="1440"/>
          <w:tab w:val="center" w:pos="7200"/>
        </w:tabs>
        <w:spacing w:line="271" w:lineRule="auto"/>
        <w:rPr>
          <w:rFonts w:ascii="Arial" w:hAnsi="Arial" w:cs="Arial"/>
          <w:b/>
          <w:sz w:val="20"/>
          <w:szCs w:val="20"/>
        </w:rPr>
      </w:pPr>
      <w:r w:rsidRPr="007B745C">
        <w:rPr>
          <w:rFonts w:ascii="Arial" w:hAnsi="Arial" w:cs="Arial"/>
          <w:sz w:val="20"/>
          <w:szCs w:val="20"/>
        </w:rPr>
        <w:tab/>
        <w:t xml:space="preserve">          </w:t>
      </w:r>
      <w:r w:rsidRPr="007B745C">
        <w:rPr>
          <w:rFonts w:ascii="Arial" w:hAnsi="Arial" w:cs="Arial"/>
          <w:b/>
          <w:i/>
          <w:sz w:val="20"/>
          <w:szCs w:val="20"/>
        </w:rPr>
        <w:t xml:space="preserve">                                                                  </w:t>
      </w:r>
      <w:r w:rsidR="009D63B3">
        <w:rPr>
          <w:rFonts w:ascii="Arial" w:hAnsi="Arial" w:cs="Arial"/>
          <w:b/>
          <w:i/>
          <w:sz w:val="20"/>
          <w:szCs w:val="20"/>
        </w:rPr>
        <w:t xml:space="preserve">           </w:t>
      </w:r>
      <w:r w:rsidRPr="007B745C">
        <w:rPr>
          <w:rFonts w:ascii="Arial" w:hAnsi="Arial" w:cs="Arial"/>
          <w:b/>
          <w:i/>
          <w:sz w:val="20"/>
          <w:szCs w:val="20"/>
        </w:rPr>
        <w:t xml:space="preserve"> Beneficjent</w:t>
      </w:r>
    </w:p>
    <w:p w14:paraId="50D4CCAA" w14:textId="31823610"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t>
      </w:r>
    </w:p>
    <w:p w14:paraId="0EBC8913"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Wojewódzki Urząd Pracy</w:t>
      </w:r>
    </w:p>
    <w:p w14:paraId="71E36648"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 Szczecinie</w:t>
      </w:r>
    </w:p>
    <w:p w14:paraId="3BD7C3D4"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/podpisano elektronicznie/                                           </w:t>
      </w:r>
      <w:r w:rsidRPr="007B745C">
        <w:rPr>
          <w:rFonts w:ascii="Arial" w:hAnsi="Arial" w:cs="Arial"/>
          <w:sz w:val="20"/>
          <w:szCs w:val="20"/>
        </w:rPr>
        <w:tab/>
      </w:r>
    </w:p>
    <w:p w14:paraId="5F80769A" w14:textId="77777777" w:rsidR="00E6289A" w:rsidRPr="007B745C" w:rsidRDefault="00E6289A" w:rsidP="00E6289A">
      <w:pPr>
        <w:tabs>
          <w:tab w:val="center" w:pos="1440"/>
          <w:tab w:val="center" w:pos="7200"/>
        </w:tabs>
        <w:spacing w:line="271" w:lineRule="auto"/>
        <w:rPr>
          <w:rFonts w:ascii="Arial" w:hAnsi="Arial" w:cs="Arial"/>
          <w:b/>
          <w:i/>
          <w:sz w:val="20"/>
          <w:szCs w:val="20"/>
        </w:rPr>
      </w:pPr>
      <w:r w:rsidRPr="007B745C">
        <w:rPr>
          <w:rFonts w:ascii="Arial" w:hAnsi="Arial" w:cs="Arial"/>
          <w:b/>
          <w:i/>
          <w:sz w:val="20"/>
          <w:szCs w:val="20"/>
        </w:rPr>
        <w:tab/>
      </w:r>
    </w:p>
    <w:p w14:paraId="5E52E2F0" w14:textId="77777777" w:rsidR="00E6289A" w:rsidRPr="007B745C" w:rsidRDefault="00E6289A" w:rsidP="00E6289A">
      <w:pPr>
        <w:tabs>
          <w:tab w:val="center" w:pos="1440"/>
          <w:tab w:val="center" w:pos="7200"/>
        </w:tabs>
        <w:spacing w:line="271" w:lineRule="auto"/>
        <w:rPr>
          <w:rFonts w:ascii="Arial" w:hAnsi="Arial" w:cs="Arial"/>
          <w:b/>
          <w:i/>
          <w:sz w:val="20"/>
          <w:szCs w:val="20"/>
        </w:rPr>
      </w:pPr>
    </w:p>
    <w:p w14:paraId="2CD8E7BB" w14:textId="77777777" w:rsidR="00E6289A" w:rsidRPr="002A4AA8" w:rsidRDefault="00E6289A" w:rsidP="00E01870">
      <w:pPr>
        <w:tabs>
          <w:tab w:val="center" w:pos="1440"/>
          <w:tab w:val="center" w:pos="7200"/>
        </w:tabs>
        <w:spacing w:after="60"/>
        <w:jc w:val="both"/>
        <w:rPr>
          <w:rFonts w:ascii="Arial" w:hAnsi="Arial" w:cs="Arial"/>
          <w:b/>
          <w:i/>
          <w:sz w:val="20"/>
          <w:szCs w:val="20"/>
        </w:rPr>
        <w:sectPr w:rsidR="00E6289A" w:rsidRPr="002A4AA8" w:rsidSect="003D6F84">
          <w:footerReference w:type="default" r:id="rId9"/>
          <w:headerReference w:type="first" r:id="rId10"/>
          <w:footerReference w:type="first" r:id="rId11"/>
          <w:pgSz w:w="11906" w:h="16838" w:code="9"/>
          <w:pgMar w:top="1418" w:right="1418" w:bottom="1418" w:left="1418" w:header="709" w:footer="709" w:gutter="0"/>
          <w:cols w:space="708"/>
          <w:titlePg/>
        </w:sectPr>
      </w:pPr>
    </w:p>
    <w:p w14:paraId="183EC2E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C80D2E" w14:textId="77777777" w:rsidR="00E01870" w:rsidRPr="002A4AA8" w:rsidRDefault="00E01870" w:rsidP="00E01870">
      <w:pPr>
        <w:pStyle w:val="Tekstpodstawowy"/>
        <w:rPr>
          <w:rFonts w:ascii="Arial" w:hAnsi="Arial" w:cs="Arial"/>
          <w:sz w:val="20"/>
          <w:szCs w:val="20"/>
        </w:rPr>
      </w:pPr>
    </w:p>
    <w:p w14:paraId="27AE81D1" w14:textId="77777777" w:rsidR="00E01870" w:rsidRPr="002A4AA8" w:rsidRDefault="00E01870" w:rsidP="00E01870">
      <w:pPr>
        <w:pStyle w:val="Tekstpodstawowy"/>
        <w:rPr>
          <w:rFonts w:ascii="Arial" w:hAnsi="Arial" w:cs="Arial"/>
          <w:sz w:val="20"/>
          <w:szCs w:val="20"/>
        </w:rPr>
      </w:pPr>
    </w:p>
    <w:p w14:paraId="6CB6FC2D" w14:textId="77777777" w:rsidR="00E01870" w:rsidRPr="002A4AA8" w:rsidRDefault="00E01870" w:rsidP="00E01870">
      <w:pPr>
        <w:pStyle w:val="Tekstpodstawowy"/>
        <w:rPr>
          <w:rFonts w:ascii="Arial" w:hAnsi="Arial" w:cs="Arial"/>
          <w:sz w:val="20"/>
          <w:szCs w:val="20"/>
        </w:rPr>
      </w:pPr>
    </w:p>
    <w:p w14:paraId="42F52E9A" w14:textId="77777777" w:rsidR="00E01870" w:rsidRPr="002A4AA8" w:rsidRDefault="00E01870" w:rsidP="00E01870">
      <w:pPr>
        <w:pStyle w:val="Tekstpodstawowy"/>
        <w:rPr>
          <w:rFonts w:ascii="Arial" w:hAnsi="Arial" w:cs="Arial"/>
          <w:sz w:val="20"/>
          <w:szCs w:val="20"/>
        </w:rPr>
      </w:pPr>
    </w:p>
    <w:p w14:paraId="5309A548"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3"/>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3416A51B" w14:textId="77777777" w:rsidR="00E01870" w:rsidRPr="002A4AA8" w:rsidRDefault="00E01870" w:rsidP="00E01870">
      <w:pPr>
        <w:spacing w:after="60"/>
        <w:jc w:val="both"/>
        <w:rPr>
          <w:rFonts w:ascii="Arial" w:hAnsi="Arial" w:cs="Arial"/>
          <w:sz w:val="20"/>
          <w:szCs w:val="20"/>
        </w:rPr>
      </w:pPr>
    </w:p>
    <w:p w14:paraId="63C8D080" w14:textId="77777777" w:rsidR="00E01870" w:rsidRPr="002A4AA8" w:rsidRDefault="00E01870" w:rsidP="0009175B">
      <w:pPr>
        <w:pStyle w:val="Tekstpodstawowy"/>
        <w:spacing w:after="60"/>
        <w:rPr>
          <w:rFonts w:ascii="Arial" w:hAnsi="Arial" w:cs="Arial"/>
          <w:sz w:val="20"/>
          <w:szCs w:val="20"/>
        </w:rPr>
      </w:pPr>
    </w:p>
    <w:p w14:paraId="29F3BA95" w14:textId="77777777" w:rsidR="00E01870" w:rsidRPr="002A4AA8" w:rsidRDefault="00E01870" w:rsidP="00E01870">
      <w:pPr>
        <w:pStyle w:val="Tekstpodstawowy"/>
        <w:spacing w:after="60"/>
        <w:jc w:val="center"/>
        <w:rPr>
          <w:rFonts w:ascii="Arial" w:hAnsi="Arial" w:cs="Arial"/>
          <w:sz w:val="20"/>
          <w:szCs w:val="20"/>
        </w:rPr>
      </w:pPr>
    </w:p>
    <w:p w14:paraId="0649B82E"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4"/>
      </w:r>
      <w:r w:rsidR="008572B8" w:rsidRPr="008572B8">
        <w:rPr>
          <w:rStyle w:val="Odwoanieprzypisudolnego"/>
        </w:rPr>
        <w:t>,</w:t>
      </w:r>
      <w:r w:rsidRPr="002A4AA8">
        <w:rPr>
          <w:rStyle w:val="Odwoanieprzypisudolnego"/>
          <w:rFonts w:ascii="Arial" w:hAnsi="Arial" w:cs="Arial"/>
          <w:sz w:val="20"/>
          <w:szCs w:val="20"/>
        </w:rPr>
        <w:footnoteReference w:id="135"/>
      </w:r>
    </w:p>
    <w:p w14:paraId="552B6C37" w14:textId="77777777" w:rsidR="00E01870" w:rsidRPr="002A4AA8" w:rsidRDefault="00E01870" w:rsidP="00E01870">
      <w:pPr>
        <w:spacing w:after="60"/>
        <w:jc w:val="both"/>
        <w:rPr>
          <w:rFonts w:ascii="Arial" w:hAnsi="Arial" w:cs="Arial"/>
          <w:b/>
          <w:bCs/>
          <w:spacing w:val="20"/>
          <w:sz w:val="20"/>
          <w:szCs w:val="20"/>
        </w:rPr>
      </w:pPr>
    </w:p>
    <w:p w14:paraId="7DE359F6" w14:textId="77777777" w:rsidR="00E01870" w:rsidRPr="002A4AA8" w:rsidRDefault="00E01870" w:rsidP="00E01870">
      <w:pPr>
        <w:spacing w:after="60"/>
        <w:jc w:val="both"/>
        <w:rPr>
          <w:rFonts w:ascii="Arial" w:hAnsi="Arial" w:cs="Arial"/>
          <w:b/>
          <w:bCs/>
          <w:spacing w:val="20"/>
          <w:sz w:val="20"/>
          <w:szCs w:val="20"/>
        </w:rPr>
      </w:pPr>
    </w:p>
    <w:p w14:paraId="15FF265C"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786F51C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6"/>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7"/>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8"/>
      </w:r>
    </w:p>
    <w:p w14:paraId="61A19F54"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106A378E"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55E1F47D"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586D3833"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7111DFBB"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55C0F5A7"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669CF716" w14:textId="77777777" w:rsidR="00E01870" w:rsidRPr="002A4AA8" w:rsidRDefault="00E01870" w:rsidP="00E01870">
      <w:pPr>
        <w:pStyle w:val="Tekstpodstawowy"/>
        <w:rPr>
          <w:rFonts w:ascii="Arial" w:hAnsi="Arial" w:cs="Arial"/>
          <w:spacing w:val="20"/>
          <w:sz w:val="20"/>
          <w:szCs w:val="20"/>
        </w:rPr>
      </w:pPr>
    </w:p>
    <w:p w14:paraId="2EBFE4A7" w14:textId="77777777" w:rsidR="007B1B10" w:rsidRPr="002A4AA8" w:rsidRDefault="007B1B10" w:rsidP="00E01870">
      <w:pPr>
        <w:spacing w:after="60"/>
        <w:jc w:val="both"/>
        <w:rPr>
          <w:rFonts w:ascii="Arial" w:hAnsi="Arial" w:cs="Arial"/>
          <w:sz w:val="20"/>
          <w:szCs w:val="20"/>
        </w:rPr>
      </w:pPr>
    </w:p>
    <w:p w14:paraId="12B3B675" w14:textId="77777777" w:rsidR="007B1B10" w:rsidRPr="002A4AA8" w:rsidRDefault="007B1B10" w:rsidP="00E01870">
      <w:pPr>
        <w:spacing w:after="60"/>
        <w:jc w:val="both"/>
        <w:rPr>
          <w:rFonts w:ascii="Arial" w:hAnsi="Arial" w:cs="Arial"/>
          <w:sz w:val="20"/>
          <w:szCs w:val="20"/>
        </w:rPr>
        <w:sectPr w:rsidR="007B1B10" w:rsidRPr="002A4AA8" w:rsidSect="003D6F84">
          <w:headerReference w:type="default" r:id="rId12"/>
          <w:pgSz w:w="11906" w:h="16838" w:code="9"/>
          <w:pgMar w:top="1418" w:right="1418" w:bottom="1418" w:left="1418" w:header="709" w:footer="709" w:gutter="0"/>
          <w:cols w:space="708"/>
          <w:docGrid w:linePitch="360"/>
        </w:sectPr>
      </w:pPr>
    </w:p>
    <w:p w14:paraId="136B6D8A"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9"/>
      </w:r>
    </w:p>
    <w:p w14:paraId="1B56021B" w14:textId="77777777" w:rsidR="00E01870" w:rsidRPr="002A4AA8" w:rsidRDefault="00E01870" w:rsidP="00E01870">
      <w:pPr>
        <w:spacing w:after="60"/>
        <w:jc w:val="both"/>
        <w:rPr>
          <w:rFonts w:ascii="Arial" w:hAnsi="Arial" w:cs="Arial"/>
          <w:sz w:val="20"/>
          <w:szCs w:val="20"/>
        </w:rPr>
      </w:pPr>
    </w:p>
    <w:p w14:paraId="4D9B7769" w14:textId="77777777" w:rsidR="00E01870" w:rsidRPr="002A4AA8" w:rsidRDefault="00E01870" w:rsidP="00E01870">
      <w:pPr>
        <w:spacing w:after="60"/>
        <w:jc w:val="both"/>
        <w:rPr>
          <w:rFonts w:ascii="Arial" w:hAnsi="Arial" w:cs="Arial"/>
          <w:sz w:val="20"/>
          <w:szCs w:val="20"/>
        </w:rPr>
      </w:pPr>
    </w:p>
    <w:p w14:paraId="6040DA6C"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330854ED" w14:textId="77777777" w:rsidR="00E01870" w:rsidRPr="002A4AA8" w:rsidRDefault="00E01870" w:rsidP="00E01870">
      <w:pPr>
        <w:pStyle w:val="Tekstpodstawowy"/>
        <w:rPr>
          <w:rFonts w:ascii="Arial" w:hAnsi="Arial" w:cs="Arial"/>
          <w:sz w:val="20"/>
          <w:szCs w:val="20"/>
        </w:rPr>
      </w:pPr>
    </w:p>
    <w:p w14:paraId="61AECCF4" w14:textId="77777777" w:rsidR="00E01870" w:rsidRPr="002A4AA8" w:rsidRDefault="00E01870" w:rsidP="00E01870">
      <w:pPr>
        <w:pStyle w:val="Tekstpodstawowy"/>
        <w:rPr>
          <w:rFonts w:ascii="Arial" w:hAnsi="Arial" w:cs="Arial"/>
          <w:sz w:val="20"/>
          <w:szCs w:val="20"/>
        </w:rPr>
      </w:pPr>
    </w:p>
    <w:p w14:paraId="09F9AA13"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9FE50E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3C736C83" w14:textId="77777777" w:rsidR="00A47FCA" w:rsidRDefault="00A47FCA" w:rsidP="00E01870">
      <w:pPr>
        <w:spacing w:after="60"/>
        <w:jc w:val="both"/>
        <w:rPr>
          <w:rFonts w:ascii="Arial" w:hAnsi="Arial" w:cs="Arial"/>
          <w:sz w:val="20"/>
          <w:szCs w:val="20"/>
        </w:rPr>
      </w:pPr>
    </w:p>
    <w:p w14:paraId="3316C451" w14:textId="77777777" w:rsidR="00A47FCA" w:rsidRDefault="00A47FCA" w:rsidP="00E01870">
      <w:pPr>
        <w:spacing w:after="60"/>
        <w:jc w:val="both"/>
        <w:rPr>
          <w:rFonts w:ascii="Arial" w:hAnsi="Arial" w:cs="Arial"/>
          <w:sz w:val="20"/>
          <w:szCs w:val="20"/>
        </w:rPr>
      </w:pPr>
    </w:p>
    <w:p w14:paraId="0B763264"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50F05A34" w14:textId="77777777" w:rsidTr="00C76C72">
        <w:trPr>
          <w:trHeight w:val="375"/>
        </w:trPr>
        <w:tc>
          <w:tcPr>
            <w:tcW w:w="5374" w:type="dxa"/>
            <w:gridSpan w:val="5"/>
            <w:noWrap/>
            <w:tcMar>
              <w:top w:w="0" w:type="dxa"/>
              <w:left w:w="70" w:type="dxa"/>
              <w:bottom w:w="0" w:type="dxa"/>
              <w:right w:w="70" w:type="dxa"/>
            </w:tcMar>
            <w:vAlign w:val="bottom"/>
            <w:hideMark/>
          </w:tcPr>
          <w:p w14:paraId="5077ED6F" w14:textId="77777777" w:rsidR="00C76C72" w:rsidRPr="007D3E80" w:rsidRDefault="00C76C72">
            <w:pPr>
              <w:rPr>
                <w:rFonts w:ascii="Arial" w:eastAsia="Times New Roman" w:hAnsi="Arial" w:cs="Arial"/>
                <w:sz w:val="20"/>
                <w:szCs w:val="20"/>
              </w:rPr>
            </w:pPr>
            <w:r w:rsidRPr="007D3E80">
              <w:rPr>
                <w:rFonts w:ascii="Arial" w:eastAsia="Times New Roman" w:hAnsi="Arial" w:cs="Arial"/>
                <w:sz w:val="20"/>
                <w:szCs w:val="20"/>
              </w:rPr>
              <w:t xml:space="preserve">Harmonogram płatności projektu: </w:t>
            </w:r>
          </w:p>
          <w:p w14:paraId="23DCA3A0" w14:textId="77777777" w:rsidR="00C76C72" w:rsidRDefault="000D316F">
            <w:pPr>
              <w:rPr>
                <w:color w:val="000000"/>
                <w:sz w:val="28"/>
                <w:szCs w:val="28"/>
              </w:rPr>
            </w:pPr>
            <w:r w:rsidRPr="007D3E80">
              <w:rPr>
                <w:rFonts w:ascii="Arial" w:eastAsia="Times New Roman" w:hAnsi="Arial" w:cs="Arial"/>
                <w:sz w:val="20"/>
                <w:szCs w:val="20"/>
              </w:rPr>
              <w:t>FEPZ</w:t>
            </w:r>
            <w:r w:rsidR="00C76C72" w:rsidRPr="007D3E80">
              <w:rPr>
                <w:rFonts w:ascii="Arial" w:eastAsia="Times New Roman" w:hAnsi="Arial" w:cs="Arial"/>
                <w:sz w:val="20"/>
                <w:szCs w:val="20"/>
              </w:rPr>
              <w:t>.</w:t>
            </w:r>
            <w:r w:rsidRPr="007D3E80">
              <w:rPr>
                <w:rFonts w:ascii="Arial" w:eastAsia="Times New Roman" w:hAnsi="Arial" w:cs="Arial"/>
                <w:sz w:val="20"/>
                <w:szCs w:val="20"/>
              </w:rPr>
              <w:t>06</w:t>
            </w:r>
            <w:r w:rsidR="00C76C72" w:rsidRPr="007D3E80">
              <w:rPr>
                <w:rFonts w:ascii="Arial" w:eastAsia="Times New Roman" w:hAnsi="Arial" w:cs="Arial"/>
                <w:sz w:val="20"/>
                <w:szCs w:val="20"/>
              </w:rPr>
              <w:t>.YY</w:t>
            </w:r>
            <w:r>
              <w:rPr>
                <w:rStyle w:val="Odwoanieprzypisudolnego"/>
                <w:b/>
                <w:bCs/>
                <w:color w:val="000000"/>
                <w:sz w:val="28"/>
                <w:szCs w:val="28"/>
              </w:rPr>
              <w:footnoteReference w:id="140"/>
            </w:r>
            <w:r w:rsidR="00C76C72" w:rsidRPr="007D3E80">
              <w:rPr>
                <w:rFonts w:ascii="Arial" w:hAnsi="Arial" w:cs="Arial"/>
                <w:sz w:val="20"/>
                <w:szCs w:val="20"/>
              </w:rPr>
              <w:t>-I</w:t>
            </w:r>
            <w:r w:rsidRPr="007D3E80">
              <w:rPr>
                <w:rFonts w:ascii="Arial" w:hAnsi="Arial" w:cs="Arial"/>
                <w:sz w:val="20"/>
                <w:szCs w:val="20"/>
              </w:rPr>
              <w:t>P</w:t>
            </w:r>
            <w:r w:rsidR="00C76C72" w:rsidRPr="007D3E80">
              <w:rPr>
                <w:rFonts w:ascii="Arial" w:hAnsi="Arial" w:cs="Arial"/>
                <w:sz w:val="20"/>
                <w:szCs w:val="20"/>
              </w:rPr>
              <w:t>.</w:t>
            </w:r>
            <w:r w:rsidRPr="007D3E80">
              <w:rPr>
                <w:rFonts w:ascii="Arial" w:hAnsi="Arial" w:cs="Arial"/>
                <w:sz w:val="20"/>
                <w:szCs w:val="20"/>
              </w:rPr>
              <w:t>01</w:t>
            </w:r>
            <w:r w:rsidR="00C76C72" w:rsidRPr="007D3E80">
              <w:rPr>
                <w:rFonts w:ascii="Arial" w:hAnsi="Arial" w:cs="Arial"/>
                <w:sz w:val="20"/>
                <w:szCs w:val="20"/>
              </w:rPr>
              <w:t>-XXXX</w:t>
            </w:r>
            <w:r>
              <w:rPr>
                <w:rStyle w:val="Odwoanieprzypisudolnego"/>
                <w:b/>
                <w:bCs/>
                <w:color w:val="000000"/>
                <w:sz w:val="28"/>
                <w:szCs w:val="28"/>
              </w:rPr>
              <w:footnoteReference w:id="141"/>
            </w:r>
            <w:r w:rsidR="00C76C72" w:rsidRPr="007D3E80">
              <w:rPr>
                <w:rFonts w:ascii="Arial" w:hAnsi="Arial" w:cs="Arial"/>
                <w:sz w:val="20"/>
                <w:szCs w:val="20"/>
              </w:rPr>
              <w:t>/RR</w:t>
            </w:r>
            <w:r w:rsidR="00517B83">
              <w:rPr>
                <w:rStyle w:val="Odwoanieprzypisudolnego"/>
                <w:b/>
                <w:bCs/>
                <w:color w:val="000000"/>
                <w:sz w:val="28"/>
                <w:szCs w:val="28"/>
              </w:rPr>
              <w:footnoteReference w:id="142"/>
            </w:r>
          </w:p>
        </w:tc>
        <w:tc>
          <w:tcPr>
            <w:tcW w:w="1530" w:type="dxa"/>
            <w:noWrap/>
            <w:tcMar>
              <w:top w:w="0" w:type="dxa"/>
              <w:left w:w="70" w:type="dxa"/>
              <w:bottom w:w="0" w:type="dxa"/>
              <w:right w:w="70" w:type="dxa"/>
            </w:tcMar>
            <w:vAlign w:val="bottom"/>
            <w:hideMark/>
          </w:tcPr>
          <w:p w14:paraId="627E04F8"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179181C0"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42B6C8E" w14:textId="77777777" w:rsidR="00C76C72" w:rsidRDefault="00C76C72">
            <w:pPr>
              <w:rPr>
                <w:rFonts w:ascii="Times New Roman" w:hAnsi="Times New Roman" w:cs="Times New Roman"/>
                <w:sz w:val="20"/>
                <w:szCs w:val="20"/>
              </w:rPr>
            </w:pPr>
          </w:p>
        </w:tc>
      </w:tr>
      <w:tr w:rsidR="00C76C72" w14:paraId="3F785275" w14:textId="77777777" w:rsidTr="00C76C72">
        <w:trPr>
          <w:trHeight w:val="300"/>
        </w:trPr>
        <w:tc>
          <w:tcPr>
            <w:tcW w:w="1445" w:type="dxa"/>
            <w:noWrap/>
            <w:tcMar>
              <w:top w:w="0" w:type="dxa"/>
              <w:left w:w="70" w:type="dxa"/>
              <w:bottom w:w="0" w:type="dxa"/>
              <w:right w:w="70" w:type="dxa"/>
            </w:tcMar>
            <w:vAlign w:val="bottom"/>
            <w:hideMark/>
          </w:tcPr>
          <w:p w14:paraId="2FC155D5"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27069729"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42E1BE03"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694342D1"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546741F0"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18597140"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5A6EA8"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A53E4AB" w14:textId="77777777" w:rsidR="00C76C72" w:rsidRDefault="00C76C72">
            <w:pPr>
              <w:rPr>
                <w:rFonts w:ascii="Times New Roman" w:hAnsi="Times New Roman" w:cs="Times New Roman"/>
                <w:sz w:val="20"/>
                <w:szCs w:val="20"/>
              </w:rPr>
            </w:pPr>
          </w:p>
        </w:tc>
      </w:tr>
      <w:tr w:rsidR="00C76C72" w14:paraId="11C7C8B0"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600204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E3327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013BD9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05C68A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28782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7F958E8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78A03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4C73801"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19BC6252" w14:textId="77777777" w:rsidR="00C76C72" w:rsidRPr="00A47FCA" w:rsidRDefault="00C76C72" w:rsidP="00A47FCA">
            <w:pPr>
              <w:jc w:val="center"/>
              <w:rPr>
                <w:rFonts w:ascii="Arial" w:hAnsi="Arial" w:cs="Arial"/>
                <w:b/>
                <w:sz w:val="20"/>
                <w:szCs w:val="20"/>
                <w:highlight w:val="darkGray"/>
              </w:rPr>
            </w:pPr>
          </w:p>
          <w:p w14:paraId="6B14A340"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94850F4"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6AB3EC"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3"/>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4"/>
            </w:r>
            <w:r w:rsidR="00C76C72" w:rsidRPr="000D316F">
              <w:rPr>
                <w:color w:val="000000"/>
              </w:rPr>
              <w:t>/RR</w:t>
            </w:r>
            <w:r w:rsidR="005F6A7D">
              <w:rPr>
                <w:rStyle w:val="Odwoanieprzypisudolnego"/>
                <w:color w:val="000000"/>
              </w:rPr>
              <w:footnoteReference w:id="145"/>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85301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939809"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C6077"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4DB536"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C2D9562"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C8B65B"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4E088E4F" w14:textId="77777777" w:rsidR="00C76C72" w:rsidRDefault="00C76C72">
            <w:pPr>
              <w:rPr>
                <w:color w:val="000000"/>
              </w:rPr>
            </w:pPr>
          </w:p>
        </w:tc>
      </w:tr>
      <w:tr w:rsidR="00C76C72" w14:paraId="32139C1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6567BD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D95007"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DFF87B"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4C5BA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64EEC2"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286130"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25710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66E572F" w14:textId="77777777" w:rsidR="00C76C72" w:rsidRDefault="00C76C72">
            <w:pPr>
              <w:rPr>
                <w:color w:val="000000"/>
              </w:rPr>
            </w:pPr>
          </w:p>
        </w:tc>
      </w:tr>
      <w:tr w:rsidR="00C76C72" w14:paraId="6F91AD17"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557D50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95447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715769"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3357A"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977D76"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B4E053"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0E9C6E"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5393FE5A" w14:textId="77777777" w:rsidR="00C76C72" w:rsidRDefault="00C76C72">
            <w:pPr>
              <w:rPr>
                <w:color w:val="000000"/>
              </w:rPr>
            </w:pPr>
          </w:p>
        </w:tc>
      </w:tr>
    </w:tbl>
    <w:p w14:paraId="42AA48DC" w14:textId="77777777" w:rsidR="00B008B1" w:rsidRPr="002A4AA8" w:rsidRDefault="00B008B1" w:rsidP="00E01870">
      <w:pPr>
        <w:spacing w:after="60"/>
        <w:jc w:val="both"/>
        <w:rPr>
          <w:rFonts w:ascii="Arial" w:hAnsi="Arial" w:cs="Arial"/>
          <w:sz w:val="20"/>
          <w:szCs w:val="20"/>
        </w:rPr>
      </w:pPr>
    </w:p>
    <w:p w14:paraId="19BA035B" w14:textId="4B0277A7" w:rsidR="0027480A" w:rsidRPr="00B008B1" w:rsidRDefault="00D226AE" w:rsidP="0027480A">
      <w:pPr>
        <w:spacing w:after="60"/>
        <w:jc w:val="both"/>
        <w:rPr>
          <w:rFonts w:ascii="Arial" w:hAnsi="Arial" w:cs="Arial"/>
          <w:sz w:val="20"/>
          <w:szCs w:val="20"/>
        </w:rPr>
      </w:pPr>
      <w:r>
        <w:t xml:space="preserve"> </w:t>
      </w:r>
      <w:r w:rsidRPr="00D226AE">
        <w:rPr>
          <w:rFonts w:ascii="Arial" w:hAnsi="Arial" w:cs="Arial"/>
          <w:sz w:val="20"/>
          <w:szCs w:val="20"/>
        </w:rPr>
        <w:t>[wypełniając harmonogram należy dodatkowo wybrać właściwy wzór harmonogramu z dostępnych poniżej wzorów tj. 1 lub 2 lub 3, a następnie usunąć niniejszy zapis oraz pozostałe wzory tabel, które nie dotyczą danego beneficjenta]</w:t>
      </w:r>
    </w:p>
    <w:p w14:paraId="101F6EF6" w14:textId="61419D17" w:rsidR="007D3E80" w:rsidRDefault="007D3E80" w:rsidP="0027480A">
      <w:pPr>
        <w:spacing w:after="60"/>
        <w:jc w:val="both"/>
        <w:rPr>
          <w:rFonts w:ascii="Arial" w:hAnsi="Arial" w:cs="Arial"/>
        </w:rPr>
      </w:pPr>
    </w:p>
    <w:p w14:paraId="2D3455A5" w14:textId="4BC6700F" w:rsidR="00B06423" w:rsidRDefault="00B06423" w:rsidP="0027480A">
      <w:pPr>
        <w:spacing w:after="60"/>
        <w:jc w:val="both"/>
        <w:rPr>
          <w:rFonts w:ascii="Arial" w:hAnsi="Arial" w:cs="Arial"/>
        </w:rPr>
      </w:pPr>
    </w:p>
    <w:p w14:paraId="16C5D67A" w14:textId="3EC1D6CB" w:rsidR="00B06423" w:rsidRDefault="00B06423" w:rsidP="0027480A">
      <w:pPr>
        <w:spacing w:after="60"/>
        <w:jc w:val="both"/>
        <w:rPr>
          <w:rFonts w:ascii="Arial" w:hAnsi="Arial" w:cs="Arial"/>
        </w:rPr>
      </w:pPr>
    </w:p>
    <w:p w14:paraId="2D5A06BC" w14:textId="71C11DBB" w:rsidR="00B06423" w:rsidRDefault="00B06423" w:rsidP="0027480A">
      <w:pPr>
        <w:spacing w:after="60"/>
        <w:jc w:val="both"/>
        <w:rPr>
          <w:rFonts w:ascii="Arial" w:hAnsi="Arial" w:cs="Arial"/>
        </w:rPr>
      </w:pPr>
    </w:p>
    <w:p w14:paraId="189E7B0F" w14:textId="2192B268" w:rsidR="00B06423" w:rsidRDefault="00B06423" w:rsidP="0027480A">
      <w:pPr>
        <w:spacing w:after="60"/>
        <w:jc w:val="both"/>
        <w:rPr>
          <w:rFonts w:ascii="Arial" w:hAnsi="Arial" w:cs="Arial"/>
        </w:rPr>
      </w:pPr>
    </w:p>
    <w:p w14:paraId="13D30F35" w14:textId="77777777" w:rsidR="00810594" w:rsidRDefault="00810594" w:rsidP="0027480A">
      <w:pPr>
        <w:spacing w:after="60"/>
        <w:jc w:val="both"/>
        <w:rPr>
          <w:rFonts w:ascii="Arial" w:hAnsi="Arial" w:cs="Arial"/>
        </w:rPr>
      </w:pPr>
    </w:p>
    <w:p w14:paraId="4268CB87" w14:textId="4954D2D5" w:rsidR="00B06423" w:rsidRDefault="00B06423" w:rsidP="0027480A">
      <w:pPr>
        <w:spacing w:after="60"/>
        <w:jc w:val="both"/>
        <w:rPr>
          <w:rFonts w:ascii="Arial" w:hAnsi="Arial" w:cs="Arial"/>
        </w:rPr>
      </w:pPr>
    </w:p>
    <w:p w14:paraId="56291895" w14:textId="01A0F8DB" w:rsidR="00B06423" w:rsidRDefault="00B06423" w:rsidP="0027480A">
      <w:pPr>
        <w:spacing w:after="60"/>
        <w:jc w:val="both"/>
        <w:rPr>
          <w:rFonts w:ascii="Arial" w:hAnsi="Arial" w:cs="Arial"/>
        </w:rPr>
      </w:pPr>
    </w:p>
    <w:p w14:paraId="17778C2E" w14:textId="6049710A" w:rsidR="00B06423" w:rsidRDefault="00B06423" w:rsidP="0027480A">
      <w:pPr>
        <w:spacing w:after="60"/>
        <w:jc w:val="both"/>
        <w:rPr>
          <w:rFonts w:ascii="Arial" w:hAnsi="Arial" w:cs="Arial"/>
        </w:rPr>
      </w:pPr>
    </w:p>
    <w:p w14:paraId="7C82780A" w14:textId="77777777" w:rsidR="00B06423" w:rsidRPr="002A4AA8" w:rsidRDefault="00B06423" w:rsidP="0027480A">
      <w:pPr>
        <w:spacing w:after="60"/>
        <w:jc w:val="both"/>
        <w:rPr>
          <w:rFonts w:ascii="Arial" w:hAnsi="Arial" w:cs="Arial"/>
        </w:rPr>
      </w:pPr>
    </w:p>
    <w:p w14:paraId="20F08FFD"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7D3E80">
        <w:rPr>
          <w:rStyle w:val="Odwoanieprzypisudolnego"/>
          <w:rFonts w:ascii="Arial" w:hAnsi="Arial" w:cs="Arial"/>
          <w:sz w:val="20"/>
          <w:szCs w:val="20"/>
        </w:rPr>
        <w:footnoteReference w:id="146"/>
      </w:r>
      <w:r w:rsidRPr="002A4AA8">
        <w:rPr>
          <w:rFonts w:ascii="Arial" w:hAnsi="Arial" w:cs="Arial"/>
          <w:sz w:val="20"/>
          <w:szCs w:val="20"/>
        </w:rPr>
        <w:t>:</w:t>
      </w:r>
    </w:p>
    <w:p w14:paraId="266A0955" w14:textId="77777777" w:rsidR="0027480A" w:rsidRPr="002A4AA8" w:rsidRDefault="0027480A" w:rsidP="0027480A">
      <w:pPr>
        <w:spacing w:after="60"/>
        <w:jc w:val="both"/>
        <w:rPr>
          <w:rFonts w:ascii="Arial" w:hAnsi="Arial" w:cs="Arial"/>
        </w:rPr>
      </w:pPr>
    </w:p>
    <w:p w14:paraId="32A3E674" w14:textId="77777777" w:rsidR="00B06423" w:rsidRDefault="00B06423" w:rsidP="0027480A">
      <w:pPr>
        <w:spacing w:after="60"/>
        <w:jc w:val="both"/>
        <w:rPr>
          <w:rFonts w:ascii="Arial" w:hAnsi="Arial" w:cs="Arial"/>
          <w:sz w:val="20"/>
          <w:szCs w:val="20"/>
        </w:rPr>
      </w:pPr>
    </w:p>
    <w:tbl>
      <w:tblPr>
        <w:tblStyle w:val="Tabela-Siatka"/>
        <w:tblW w:w="10932" w:type="dxa"/>
        <w:tblInd w:w="-998" w:type="dxa"/>
        <w:tblLayout w:type="fixed"/>
        <w:tblLook w:val="04A0" w:firstRow="1" w:lastRow="0" w:firstColumn="1" w:lastColumn="0" w:noHBand="0" w:noVBand="1"/>
      </w:tblPr>
      <w:tblGrid>
        <w:gridCol w:w="676"/>
        <w:gridCol w:w="743"/>
        <w:gridCol w:w="1417"/>
        <w:gridCol w:w="792"/>
        <w:gridCol w:w="995"/>
        <w:gridCol w:w="777"/>
        <w:gridCol w:w="932"/>
        <w:gridCol w:w="995"/>
        <w:gridCol w:w="912"/>
        <w:gridCol w:w="816"/>
        <w:gridCol w:w="885"/>
        <w:gridCol w:w="992"/>
      </w:tblGrid>
      <w:tr w:rsidR="00100D43" w:rsidRPr="00100D43" w14:paraId="080B0D07" w14:textId="77777777" w:rsidTr="00100D43">
        <w:trPr>
          <w:trHeight w:val="1410"/>
        </w:trPr>
        <w:tc>
          <w:tcPr>
            <w:tcW w:w="676" w:type="dxa"/>
            <w:vMerge w:val="restart"/>
            <w:hideMark/>
          </w:tcPr>
          <w:p w14:paraId="76023062"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LP</w:t>
            </w:r>
          </w:p>
        </w:tc>
        <w:tc>
          <w:tcPr>
            <w:tcW w:w="743" w:type="dxa"/>
            <w:vMerge w:val="restart"/>
          </w:tcPr>
          <w:p w14:paraId="411971CA" w14:textId="51605D20" w:rsidR="00100D43" w:rsidRPr="00100D43" w:rsidRDefault="00100D43" w:rsidP="00D246AC">
            <w:pPr>
              <w:rPr>
                <w:rFonts w:ascii="Arial" w:hAnsi="Arial" w:cs="Arial"/>
                <w:b/>
                <w:bCs/>
                <w:sz w:val="14"/>
                <w:szCs w:val="14"/>
              </w:rPr>
            </w:pPr>
            <w:r w:rsidRPr="00E640A0">
              <w:rPr>
                <w:rFonts w:ascii="Arial" w:hAnsi="Arial" w:cs="Arial"/>
                <w:b/>
                <w:bCs/>
                <w:sz w:val="14"/>
                <w:szCs w:val="14"/>
              </w:rPr>
              <w:t>Data przekazania transzy</w:t>
            </w:r>
          </w:p>
        </w:tc>
        <w:tc>
          <w:tcPr>
            <w:tcW w:w="1417" w:type="dxa"/>
            <w:vMerge w:val="restart"/>
            <w:hideMark/>
          </w:tcPr>
          <w:p w14:paraId="4D0726C6" w14:textId="08F8852B" w:rsidR="00100D43" w:rsidRPr="00100D43" w:rsidRDefault="00100D43" w:rsidP="00D246AC">
            <w:pPr>
              <w:rPr>
                <w:rFonts w:ascii="Arial" w:hAnsi="Arial" w:cs="Arial"/>
                <w:b/>
                <w:bCs/>
                <w:sz w:val="14"/>
                <w:szCs w:val="14"/>
              </w:rPr>
            </w:pPr>
            <w:r w:rsidRPr="00100D43">
              <w:rPr>
                <w:rFonts w:ascii="Arial" w:hAnsi="Arial" w:cs="Arial"/>
                <w:b/>
                <w:bCs/>
                <w:sz w:val="14"/>
                <w:szCs w:val="14"/>
              </w:rPr>
              <w:t>transza (suma środków bieżących i majątkowych)</w:t>
            </w:r>
            <w:r w:rsidRPr="00100D43">
              <w:rPr>
                <w:rStyle w:val="Odwoanieprzypisudolnego"/>
                <w:rFonts w:ascii="Arial" w:hAnsi="Arial" w:cs="Arial"/>
                <w:b/>
                <w:bCs/>
                <w:sz w:val="14"/>
                <w:szCs w:val="14"/>
              </w:rPr>
              <w:footnoteReference w:id="147"/>
            </w:r>
            <w:r w:rsidRPr="00100D43">
              <w:rPr>
                <w:rFonts w:ascii="Arial" w:hAnsi="Arial" w:cs="Arial"/>
                <w:b/>
                <w:bCs/>
                <w:sz w:val="14"/>
                <w:szCs w:val="14"/>
              </w:rPr>
              <w:t xml:space="preserve"> </w:t>
            </w:r>
          </w:p>
        </w:tc>
        <w:tc>
          <w:tcPr>
            <w:tcW w:w="792" w:type="dxa"/>
            <w:vMerge w:val="restart"/>
            <w:hideMark/>
          </w:tcPr>
          <w:p w14:paraId="2667477B"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suma środków na wydatki bieżące</w:t>
            </w:r>
          </w:p>
        </w:tc>
        <w:tc>
          <w:tcPr>
            <w:tcW w:w="1772" w:type="dxa"/>
            <w:gridSpan w:val="2"/>
            <w:hideMark/>
          </w:tcPr>
          <w:p w14:paraId="632E1372"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BIEŻĄCE - podział kwoty na paragrafy klasyfikacji budżetowej</w:t>
            </w:r>
          </w:p>
        </w:tc>
        <w:tc>
          <w:tcPr>
            <w:tcW w:w="932" w:type="dxa"/>
            <w:vMerge w:val="restart"/>
            <w:hideMark/>
          </w:tcPr>
          <w:p w14:paraId="79ACED7A"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suma środków na wydatki majątkowe</w:t>
            </w:r>
          </w:p>
        </w:tc>
        <w:tc>
          <w:tcPr>
            <w:tcW w:w="1907" w:type="dxa"/>
            <w:gridSpan w:val="2"/>
            <w:hideMark/>
          </w:tcPr>
          <w:p w14:paraId="7A1F6531"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MAJĄTKOWE - podział kwoty na paragrafy klasyfikacji budżetowej</w:t>
            </w:r>
          </w:p>
        </w:tc>
        <w:tc>
          <w:tcPr>
            <w:tcW w:w="816" w:type="dxa"/>
            <w:vMerge w:val="restart"/>
            <w:hideMark/>
          </w:tcPr>
          <w:p w14:paraId="2179FD04"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Okres za jaki składany będzie wniosek o płatność (od…do)</w:t>
            </w:r>
          </w:p>
        </w:tc>
        <w:tc>
          <w:tcPr>
            <w:tcW w:w="1877" w:type="dxa"/>
            <w:gridSpan w:val="2"/>
            <w:hideMark/>
          </w:tcPr>
          <w:p w14:paraId="5FEC51CD"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 xml:space="preserve">kwota wydatków planowanych do rozliczenia </w:t>
            </w:r>
          </w:p>
        </w:tc>
      </w:tr>
      <w:tr w:rsidR="00100D43" w:rsidRPr="00100D43" w14:paraId="2FEB1565" w14:textId="77777777" w:rsidTr="00100D43">
        <w:trPr>
          <w:trHeight w:val="1140"/>
        </w:trPr>
        <w:tc>
          <w:tcPr>
            <w:tcW w:w="676" w:type="dxa"/>
            <w:vMerge/>
            <w:hideMark/>
          </w:tcPr>
          <w:p w14:paraId="2AFF7A12" w14:textId="77777777" w:rsidR="00100D43" w:rsidRPr="00100D43" w:rsidRDefault="00100D43" w:rsidP="00D246AC">
            <w:pPr>
              <w:rPr>
                <w:rFonts w:ascii="Arial" w:hAnsi="Arial" w:cs="Arial"/>
                <w:b/>
                <w:bCs/>
                <w:sz w:val="14"/>
                <w:szCs w:val="14"/>
              </w:rPr>
            </w:pPr>
          </w:p>
        </w:tc>
        <w:tc>
          <w:tcPr>
            <w:tcW w:w="743" w:type="dxa"/>
            <w:vMerge/>
          </w:tcPr>
          <w:p w14:paraId="13D8F2D5" w14:textId="77777777" w:rsidR="00100D43" w:rsidRPr="00100D43" w:rsidRDefault="00100D43" w:rsidP="00D246AC">
            <w:pPr>
              <w:rPr>
                <w:rFonts w:ascii="Arial" w:hAnsi="Arial" w:cs="Arial"/>
                <w:b/>
                <w:bCs/>
                <w:sz w:val="14"/>
                <w:szCs w:val="14"/>
              </w:rPr>
            </w:pPr>
          </w:p>
        </w:tc>
        <w:tc>
          <w:tcPr>
            <w:tcW w:w="1417" w:type="dxa"/>
            <w:vMerge/>
            <w:hideMark/>
          </w:tcPr>
          <w:p w14:paraId="25FAC4AE" w14:textId="082F2632" w:rsidR="00100D43" w:rsidRPr="00100D43" w:rsidRDefault="00100D43" w:rsidP="00D246AC">
            <w:pPr>
              <w:rPr>
                <w:rFonts w:ascii="Arial" w:hAnsi="Arial" w:cs="Arial"/>
                <w:b/>
                <w:bCs/>
                <w:sz w:val="14"/>
                <w:szCs w:val="14"/>
              </w:rPr>
            </w:pPr>
          </w:p>
        </w:tc>
        <w:tc>
          <w:tcPr>
            <w:tcW w:w="792" w:type="dxa"/>
            <w:vMerge/>
            <w:hideMark/>
          </w:tcPr>
          <w:p w14:paraId="20580D45" w14:textId="77777777" w:rsidR="00100D43" w:rsidRPr="00100D43" w:rsidRDefault="00100D43" w:rsidP="00D246AC">
            <w:pPr>
              <w:rPr>
                <w:rFonts w:ascii="Arial" w:hAnsi="Arial" w:cs="Arial"/>
                <w:b/>
                <w:bCs/>
                <w:sz w:val="14"/>
                <w:szCs w:val="14"/>
              </w:rPr>
            </w:pPr>
          </w:p>
        </w:tc>
        <w:tc>
          <w:tcPr>
            <w:tcW w:w="995" w:type="dxa"/>
            <w:hideMark/>
          </w:tcPr>
          <w:p w14:paraId="6D01E389"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europejskie</w:t>
            </w:r>
            <w:r w:rsidRPr="00100D43">
              <w:rPr>
                <w:rFonts w:ascii="Arial" w:hAnsi="Arial" w:cs="Arial"/>
                <w:b/>
                <w:bCs/>
                <w:sz w:val="14"/>
                <w:szCs w:val="14"/>
              </w:rPr>
              <w:br/>
              <w:t>par. 2007</w:t>
            </w:r>
          </w:p>
        </w:tc>
        <w:tc>
          <w:tcPr>
            <w:tcW w:w="777" w:type="dxa"/>
            <w:hideMark/>
          </w:tcPr>
          <w:p w14:paraId="7C82E5F1"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budżet państwa</w:t>
            </w:r>
            <w:r w:rsidRPr="00100D43">
              <w:rPr>
                <w:rFonts w:ascii="Arial" w:hAnsi="Arial" w:cs="Arial"/>
                <w:b/>
                <w:bCs/>
                <w:sz w:val="14"/>
                <w:szCs w:val="14"/>
              </w:rPr>
              <w:br/>
              <w:t>par. 2009</w:t>
            </w:r>
          </w:p>
        </w:tc>
        <w:tc>
          <w:tcPr>
            <w:tcW w:w="932" w:type="dxa"/>
            <w:vMerge/>
            <w:hideMark/>
          </w:tcPr>
          <w:p w14:paraId="44BC5366" w14:textId="77777777" w:rsidR="00100D43" w:rsidRPr="00100D43" w:rsidRDefault="00100D43" w:rsidP="00D246AC">
            <w:pPr>
              <w:rPr>
                <w:rFonts w:ascii="Arial" w:hAnsi="Arial" w:cs="Arial"/>
                <w:b/>
                <w:bCs/>
                <w:sz w:val="14"/>
                <w:szCs w:val="14"/>
              </w:rPr>
            </w:pPr>
          </w:p>
        </w:tc>
        <w:tc>
          <w:tcPr>
            <w:tcW w:w="995" w:type="dxa"/>
            <w:hideMark/>
          </w:tcPr>
          <w:p w14:paraId="07D84BD8"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europejskie</w:t>
            </w:r>
            <w:r w:rsidRPr="00100D43">
              <w:rPr>
                <w:rFonts w:ascii="Arial" w:hAnsi="Arial" w:cs="Arial"/>
                <w:b/>
                <w:bCs/>
                <w:sz w:val="14"/>
                <w:szCs w:val="14"/>
              </w:rPr>
              <w:br/>
              <w:t>par. 6207</w:t>
            </w:r>
          </w:p>
        </w:tc>
        <w:tc>
          <w:tcPr>
            <w:tcW w:w="912" w:type="dxa"/>
            <w:hideMark/>
          </w:tcPr>
          <w:p w14:paraId="0FE26481"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budżet państwa</w:t>
            </w:r>
            <w:r w:rsidRPr="00100D43">
              <w:rPr>
                <w:rFonts w:ascii="Arial" w:hAnsi="Arial" w:cs="Arial"/>
                <w:b/>
                <w:bCs/>
                <w:sz w:val="14"/>
                <w:szCs w:val="14"/>
              </w:rPr>
              <w:br/>
              <w:t>par. 6209</w:t>
            </w:r>
          </w:p>
        </w:tc>
        <w:tc>
          <w:tcPr>
            <w:tcW w:w="816" w:type="dxa"/>
            <w:vMerge/>
            <w:hideMark/>
          </w:tcPr>
          <w:p w14:paraId="7B3663D4" w14:textId="77777777" w:rsidR="00100D43" w:rsidRPr="00100D43" w:rsidRDefault="00100D43" w:rsidP="00D246AC">
            <w:pPr>
              <w:rPr>
                <w:rFonts w:ascii="Arial" w:hAnsi="Arial" w:cs="Arial"/>
                <w:b/>
                <w:bCs/>
                <w:sz w:val="14"/>
                <w:szCs w:val="14"/>
              </w:rPr>
            </w:pPr>
          </w:p>
        </w:tc>
        <w:tc>
          <w:tcPr>
            <w:tcW w:w="885" w:type="dxa"/>
            <w:hideMark/>
          </w:tcPr>
          <w:p w14:paraId="70A0BA58"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dofinansowanie</w:t>
            </w:r>
          </w:p>
        </w:tc>
        <w:tc>
          <w:tcPr>
            <w:tcW w:w="992" w:type="dxa"/>
            <w:hideMark/>
          </w:tcPr>
          <w:p w14:paraId="6119A566"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wkład własny</w:t>
            </w:r>
          </w:p>
        </w:tc>
      </w:tr>
      <w:tr w:rsidR="00100D43" w:rsidRPr="00100D43" w14:paraId="58996C8F" w14:textId="77777777" w:rsidTr="00100D43">
        <w:trPr>
          <w:trHeight w:val="702"/>
        </w:trPr>
        <w:tc>
          <w:tcPr>
            <w:tcW w:w="676" w:type="dxa"/>
            <w:noWrap/>
            <w:hideMark/>
          </w:tcPr>
          <w:p w14:paraId="68A08746" w14:textId="77777777" w:rsidR="00100D43" w:rsidRPr="00100D43" w:rsidRDefault="00100D43" w:rsidP="00D246AC">
            <w:pPr>
              <w:rPr>
                <w:rFonts w:ascii="Arial" w:hAnsi="Arial" w:cs="Arial"/>
                <w:sz w:val="14"/>
                <w:szCs w:val="14"/>
              </w:rPr>
            </w:pPr>
            <w:r w:rsidRPr="00100D43">
              <w:rPr>
                <w:rFonts w:ascii="Arial" w:hAnsi="Arial" w:cs="Arial"/>
                <w:sz w:val="14"/>
                <w:szCs w:val="14"/>
              </w:rPr>
              <w:t>1</w:t>
            </w:r>
          </w:p>
        </w:tc>
        <w:tc>
          <w:tcPr>
            <w:tcW w:w="743" w:type="dxa"/>
          </w:tcPr>
          <w:p w14:paraId="66449D56" w14:textId="77777777" w:rsidR="00100D43" w:rsidRPr="00100D43" w:rsidRDefault="00100D43" w:rsidP="00D246AC">
            <w:pPr>
              <w:rPr>
                <w:rFonts w:ascii="Arial" w:hAnsi="Arial" w:cs="Arial"/>
                <w:sz w:val="14"/>
                <w:szCs w:val="14"/>
              </w:rPr>
            </w:pPr>
          </w:p>
        </w:tc>
        <w:tc>
          <w:tcPr>
            <w:tcW w:w="1417" w:type="dxa"/>
            <w:noWrap/>
            <w:hideMark/>
          </w:tcPr>
          <w:p w14:paraId="7172827C" w14:textId="04E87E5E" w:rsidR="00100D43" w:rsidRPr="00100D43" w:rsidRDefault="00100D43" w:rsidP="00D246AC">
            <w:pPr>
              <w:rPr>
                <w:rFonts w:ascii="Arial" w:hAnsi="Arial" w:cs="Arial"/>
                <w:sz w:val="14"/>
                <w:szCs w:val="14"/>
              </w:rPr>
            </w:pPr>
            <w:r w:rsidRPr="00100D43">
              <w:rPr>
                <w:rFonts w:ascii="Arial" w:hAnsi="Arial" w:cs="Arial"/>
                <w:sz w:val="14"/>
                <w:szCs w:val="14"/>
              </w:rPr>
              <w:t>0,00</w:t>
            </w:r>
          </w:p>
        </w:tc>
        <w:tc>
          <w:tcPr>
            <w:tcW w:w="792" w:type="dxa"/>
            <w:hideMark/>
          </w:tcPr>
          <w:p w14:paraId="5104CB21"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zł </w:t>
            </w:r>
          </w:p>
        </w:tc>
        <w:tc>
          <w:tcPr>
            <w:tcW w:w="995" w:type="dxa"/>
            <w:noWrap/>
            <w:hideMark/>
          </w:tcPr>
          <w:p w14:paraId="3FF18309"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777" w:type="dxa"/>
            <w:noWrap/>
            <w:hideMark/>
          </w:tcPr>
          <w:p w14:paraId="2F3CC624"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932" w:type="dxa"/>
            <w:hideMark/>
          </w:tcPr>
          <w:p w14:paraId="498A0CB3"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zł </w:t>
            </w:r>
          </w:p>
        </w:tc>
        <w:tc>
          <w:tcPr>
            <w:tcW w:w="995" w:type="dxa"/>
            <w:noWrap/>
            <w:hideMark/>
          </w:tcPr>
          <w:p w14:paraId="5015FCA7"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912" w:type="dxa"/>
            <w:noWrap/>
            <w:hideMark/>
          </w:tcPr>
          <w:p w14:paraId="768A7366"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816" w:type="dxa"/>
            <w:hideMark/>
          </w:tcPr>
          <w:p w14:paraId="3879FD00"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885" w:type="dxa"/>
            <w:hideMark/>
          </w:tcPr>
          <w:p w14:paraId="3AEBC709"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992" w:type="dxa"/>
            <w:hideMark/>
          </w:tcPr>
          <w:p w14:paraId="023F7C8A"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r>
      <w:tr w:rsidR="00100D43" w:rsidRPr="00100D43" w14:paraId="00FB81D1" w14:textId="77777777" w:rsidTr="00100D43">
        <w:trPr>
          <w:trHeight w:val="702"/>
        </w:trPr>
        <w:tc>
          <w:tcPr>
            <w:tcW w:w="676" w:type="dxa"/>
            <w:noWrap/>
          </w:tcPr>
          <w:p w14:paraId="10E68D29" w14:textId="77777777" w:rsidR="00100D43" w:rsidRPr="00100D43" w:rsidRDefault="00100D43" w:rsidP="00D246AC">
            <w:pPr>
              <w:rPr>
                <w:rFonts w:ascii="Arial" w:hAnsi="Arial" w:cs="Arial"/>
                <w:sz w:val="14"/>
                <w:szCs w:val="14"/>
              </w:rPr>
            </w:pPr>
            <w:r w:rsidRPr="00100D43">
              <w:rPr>
                <w:rFonts w:ascii="Arial" w:hAnsi="Arial" w:cs="Arial"/>
                <w:sz w:val="14"/>
                <w:szCs w:val="14"/>
              </w:rPr>
              <w:t>…</w:t>
            </w:r>
          </w:p>
        </w:tc>
        <w:tc>
          <w:tcPr>
            <w:tcW w:w="743" w:type="dxa"/>
          </w:tcPr>
          <w:p w14:paraId="5C68237D" w14:textId="77777777" w:rsidR="00100D43" w:rsidRPr="00100D43" w:rsidRDefault="00100D43" w:rsidP="00D246AC">
            <w:pPr>
              <w:rPr>
                <w:rFonts w:ascii="Arial" w:hAnsi="Arial" w:cs="Arial"/>
                <w:sz w:val="14"/>
                <w:szCs w:val="14"/>
              </w:rPr>
            </w:pPr>
          </w:p>
        </w:tc>
        <w:tc>
          <w:tcPr>
            <w:tcW w:w="1417" w:type="dxa"/>
            <w:noWrap/>
          </w:tcPr>
          <w:p w14:paraId="77C214E4" w14:textId="7154C721" w:rsidR="00100D43" w:rsidRPr="00100D43" w:rsidRDefault="00100D43" w:rsidP="00D246AC">
            <w:pPr>
              <w:rPr>
                <w:rFonts w:ascii="Arial" w:hAnsi="Arial" w:cs="Arial"/>
                <w:sz w:val="14"/>
                <w:szCs w:val="14"/>
              </w:rPr>
            </w:pPr>
          </w:p>
        </w:tc>
        <w:tc>
          <w:tcPr>
            <w:tcW w:w="792" w:type="dxa"/>
          </w:tcPr>
          <w:p w14:paraId="6BA8551A" w14:textId="77777777" w:rsidR="00100D43" w:rsidRPr="00100D43" w:rsidRDefault="00100D43" w:rsidP="00D246AC">
            <w:pPr>
              <w:rPr>
                <w:rFonts w:ascii="Arial" w:hAnsi="Arial" w:cs="Arial"/>
                <w:sz w:val="14"/>
                <w:szCs w:val="14"/>
              </w:rPr>
            </w:pPr>
          </w:p>
        </w:tc>
        <w:tc>
          <w:tcPr>
            <w:tcW w:w="995" w:type="dxa"/>
            <w:noWrap/>
          </w:tcPr>
          <w:p w14:paraId="33D5C467" w14:textId="77777777" w:rsidR="00100D43" w:rsidRPr="00100D43" w:rsidRDefault="00100D43" w:rsidP="00D246AC">
            <w:pPr>
              <w:rPr>
                <w:rFonts w:ascii="Arial" w:hAnsi="Arial" w:cs="Arial"/>
                <w:sz w:val="14"/>
                <w:szCs w:val="14"/>
              </w:rPr>
            </w:pPr>
          </w:p>
        </w:tc>
        <w:tc>
          <w:tcPr>
            <w:tcW w:w="777" w:type="dxa"/>
            <w:noWrap/>
          </w:tcPr>
          <w:p w14:paraId="2ADC63EF" w14:textId="77777777" w:rsidR="00100D43" w:rsidRPr="00100D43" w:rsidRDefault="00100D43" w:rsidP="00D246AC">
            <w:pPr>
              <w:rPr>
                <w:rFonts w:ascii="Arial" w:hAnsi="Arial" w:cs="Arial"/>
                <w:sz w:val="14"/>
                <w:szCs w:val="14"/>
              </w:rPr>
            </w:pPr>
          </w:p>
        </w:tc>
        <w:tc>
          <w:tcPr>
            <w:tcW w:w="932" w:type="dxa"/>
          </w:tcPr>
          <w:p w14:paraId="63F28A5C" w14:textId="77777777" w:rsidR="00100D43" w:rsidRPr="00100D43" w:rsidRDefault="00100D43" w:rsidP="00D246AC">
            <w:pPr>
              <w:rPr>
                <w:rFonts w:ascii="Arial" w:hAnsi="Arial" w:cs="Arial"/>
                <w:sz w:val="14"/>
                <w:szCs w:val="14"/>
              </w:rPr>
            </w:pPr>
          </w:p>
        </w:tc>
        <w:tc>
          <w:tcPr>
            <w:tcW w:w="995" w:type="dxa"/>
            <w:noWrap/>
          </w:tcPr>
          <w:p w14:paraId="6AB2D0A6" w14:textId="77777777" w:rsidR="00100D43" w:rsidRPr="00100D43" w:rsidRDefault="00100D43" w:rsidP="00D246AC">
            <w:pPr>
              <w:rPr>
                <w:rFonts w:ascii="Arial" w:hAnsi="Arial" w:cs="Arial"/>
                <w:sz w:val="14"/>
                <w:szCs w:val="14"/>
              </w:rPr>
            </w:pPr>
          </w:p>
        </w:tc>
        <w:tc>
          <w:tcPr>
            <w:tcW w:w="912" w:type="dxa"/>
            <w:noWrap/>
          </w:tcPr>
          <w:p w14:paraId="68FB595A" w14:textId="77777777" w:rsidR="00100D43" w:rsidRPr="00100D43" w:rsidRDefault="00100D43" w:rsidP="00D246AC">
            <w:pPr>
              <w:rPr>
                <w:rFonts w:ascii="Arial" w:hAnsi="Arial" w:cs="Arial"/>
                <w:sz w:val="14"/>
                <w:szCs w:val="14"/>
              </w:rPr>
            </w:pPr>
          </w:p>
        </w:tc>
        <w:tc>
          <w:tcPr>
            <w:tcW w:w="816" w:type="dxa"/>
          </w:tcPr>
          <w:p w14:paraId="0D9FC4DD" w14:textId="77777777" w:rsidR="00100D43" w:rsidRPr="00100D43" w:rsidRDefault="00100D43" w:rsidP="00D246AC">
            <w:pPr>
              <w:rPr>
                <w:rFonts w:ascii="Arial" w:hAnsi="Arial" w:cs="Arial"/>
                <w:sz w:val="14"/>
                <w:szCs w:val="14"/>
              </w:rPr>
            </w:pPr>
          </w:p>
        </w:tc>
        <w:tc>
          <w:tcPr>
            <w:tcW w:w="885" w:type="dxa"/>
          </w:tcPr>
          <w:p w14:paraId="45500CBB" w14:textId="77777777" w:rsidR="00100D43" w:rsidRPr="00100D43" w:rsidRDefault="00100D43" w:rsidP="00D246AC">
            <w:pPr>
              <w:rPr>
                <w:rFonts w:ascii="Arial" w:hAnsi="Arial" w:cs="Arial"/>
                <w:sz w:val="14"/>
                <w:szCs w:val="14"/>
              </w:rPr>
            </w:pPr>
          </w:p>
        </w:tc>
        <w:tc>
          <w:tcPr>
            <w:tcW w:w="992" w:type="dxa"/>
          </w:tcPr>
          <w:p w14:paraId="2B052F7C" w14:textId="77777777" w:rsidR="00100D43" w:rsidRPr="00100D43" w:rsidRDefault="00100D43" w:rsidP="00D246AC">
            <w:pPr>
              <w:rPr>
                <w:rFonts w:ascii="Arial" w:hAnsi="Arial" w:cs="Arial"/>
                <w:sz w:val="14"/>
                <w:szCs w:val="14"/>
              </w:rPr>
            </w:pPr>
          </w:p>
        </w:tc>
      </w:tr>
      <w:tr w:rsidR="00100D43" w:rsidRPr="00F82C66" w14:paraId="5B254852" w14:textId="77777777" w:rsidTr="00100D43">
        <w:trPr>
          <w:trHeight w:val="702"/>
        </w:trPr>
        <w:tc>
          <w:tcPr>
            <w:tcW w:w="676" w:type="dxa"/>
            <w:noWrap/>
            <w:hideMark/>
          </w:tcPr>
          <w:p w14:paraId="4BAFD344" w14:textId="77777777" w:rsidR="00100D43" w:rsidRPr="00100D43" w:rsidRDefault="00100D43" w:rsidP="00D246AC">
            <w:pPr>
              <w:rPr>
                <w:rFonts w:ascii="Arial" w:hAnsi="Arial" w:cs="Arial"/>
                <w:sz w:val="14"/>
                <w:szCs w:val="14"/>
              </w:rPr>
            </w:pPr>
            <w:r w:rsidRPr="00100D43">
              <w:rPr>
                <w:rFonts w:ascii="Arial" w:hAnsi="Arial" w:cs="Arial"/>
                <w:sz w:val="14"/>
                <w:szCs w:val="14"/>
              </w:rPr>
              <w:t>ogółem</w:t>
            </w:r>
          </w:p>
        </w:tc>
        <w:tc>
          <w:tcPr>
            <w:tcW w:w="743" w:type="dxa"/>
          </w:tcPr>
          <w:p w14:paraId="3510E4DA" w14:textId="77777777" w:rsidR="00100D43" w:rsidRPr="00100D43" w:rsidRDefault="00100D43" w:rsidP="00D246AC">
            <w:pPr>
              <w:rPr>
                <w:rFonts w:ascii="Arial" w:hAnsi="Arial" w:cs="Arial"/>
                <w:sz w:val="14"/>
                <w:szCs w:val="14"/>
              </w:rPr>
            </w:pPr>
          </w:p>
        </w:tc>
        <w:tc>
          <w:tcPr>
            <w:tcW w:w="1417" w:type="dxa"/>
            <w:noWrap/>
            <w:hideMark/>
          </w:tcPr>
          <w:p w14:paraId="3348B537" w14:textId="22265ED5"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792" w:type="dxa"/>
            <w:noWrap/>
            <w:hideMark/>
          </w:tcPr>
          <w:p w14:paraId="075CD84C"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95" w:type="dxa"/>
            <w:noWrap/>
            <w:hideMark/>
          </w:tcPr>
          <w:p w14:paraId="0FE2A2DF"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777" w:type="dxa"/>
            <w:noWrap/>
            <w:hideMark/>
          </w:tcPr>
          <w:p w14:paraId="048EEE87"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32" w:type="dxa"/>
            <w:noWrap/>
            <w:hideMark/>
          </w:tcPr>
          <w:p w14:paraId="7A615647"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95" w:type="dxa"/>
            <w:noWrap/>
            <w:hideMark/>
          </w:tcPr>
          <w:p w14:paraId="0337EC90"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12" w:type="dxa"/>
            <w:noWrap/>
            <w:hideMark/>
          </w:tcPr>
          <w:p w14:paraId="137B1314"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816" w:type="dxa"/>
            <w:hideMark/>
          </w:tcPr>
          <w:p w14:paraId="739793AC"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885" w:type="dxa"/>
            <w:noWrap/>
            <w:hideMark/>
          </w:tcPr>
          <w:p w14:paraId="1909212D"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92" w:type="dxa"/>
            <w:noWrap/>
            <w:hideMark/>
          </w:tcPr>
          <w:p w14:paraId="0E4A8036"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r>
    </w:tbl>
    <w:p w14:paraId="6B4E77F5" w14:textId="77777777" w:rsidR="00B06423" w:rsidRDefault="00B06423" w:rsidP="0027480A">
      <w:pPr>
        <w:spacing w:after="60"/>
        <w:jc w:val="both"/>
        <w:rPr>
          <w:rFonts w:ascii="Arial" w:hAnsi="Arial" w:cs="Arial"/>
          <w:sz w:val="20"/>
          <w:szCs w:val="20"/>
        </w:rPr>
      </w:pPr>
    </w:p>
    <w:p w14:paraId="4CF4C34A" w14:textId="40DFF889"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484D502E" w14:textId="77777777" w:rsidR="00B06423" w:rsidRPr="002A4AA8" w:rsidRDefault="00B06423" w:rsidP="00B06423">
      <w:pPr>
        <w:spacing w:after="60"/>
        <w:ind w:left="5664"/>
        <w:jc w:val="both"/>
        <w:rPr>
          <w:rFonts w:ascii="Arial" w:hAnsi="Arial" w:cs="Arial"/>
          <w:sz w:val="20"/>
          <w:szCs w:val="20"/>
        </w:rPr>
      </w:pPr>
      <w:r w:rsidRPr="002A4AA8">
        <w:rPr>
          <w:rFonts w:ascii="Arial" w:hAnsi="Arial" w:cs="Arial"/>
          <w:sz w:val="20"/>
          <w:szCs w:val="20"/>
        </w:rPr>
        <w:t>……………………………………</w:t>
      </w:r>
    </w:p>
    <w:p w14:paraId="5909DE6F" w14:textId="77777777" w:rsidR="00B06423" w:rsidRPr="002A4AA8" w:rsidRDefault="00B06423" w:rsidP="00B06423">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6AA72D7A" w14:textId="77777777" w:rsidR="00B06423" w:rsidRPr="002A4AA8" w:rsidRDefault="00B06423" w:rsidP="00B06423">
      <w:pPr>
        <w:spacing w:after="60"/>
        <w:jc w:val="both"/>
        <w:rPr>
          <w:rFonts w:ascii="Arial" w:hAnsi="Arial" w:cs="Arial"/>
        </w:rPr>
      </w:pPr>
    </w:p>
    <w:p w14:paraId="2A888367" w14:textId="77777777" w:rsidR="00B06423" w:rsidRPr="002A4AA8" w:rsidRDefault="00B06423" w:rsidP="00B06423">
      <w:pPr>
        <w:spacing w:after="60"/>
        <w:jc w:val="both"/>
        <w:rPr>
          <w:rFonts w:ascii="Arial" w:hAnsi="Arial" w:cs="Arial"/>
        </w:rPr>
      </w:pPr>
    </w:p>
    <w:p w14:paraId="5225D757" w14:textId="77777777" w:rsidR="00B06423" w:rsidRPr="002A4AA8" w:rsidRDefault="00B06423" w:rsidP="00B06423">
      <w:pPr>
        <w:spacing w:after="60"/>
        <w:jc w:val="both"/>
        <w:rPr>
          <w:rFonts w:ascii="Arial" w:hAnsi="Arial" w:cs="Arial"/>
        </w:rPr>
      </w:pPr>
    </w:p>
    <w:p w14:paraId="10C3050B" w14:textId="77777777" w:rsidR="00B06423" w:rsidRPr="002A4AA8" w:rsidRDefault="00B06423" w:rsidP="00B06423">
      <w:pPr>
        <w:spacing w:after="60"/>
        <w:jc w:val="both"/>
        <w:rPr>
          <w:rFonts w:ascii="Arial" w:hAnsi="Arial" w:cs="Arial"/>
        </w:rPr>
      </w:pPr>
    </w:p>
    <w:p w14:paraId="24A521B5" w14:textId="77777777" w:rsidR="00B06423" w:rsidRPr="002A4AA8" w:rsidRDefault="00B06423" w:rsidP="00B06423">
      <w:pPr>
        <w:spacing w:after="60"/>
        <w:jc w:val="both"/>
        <w:rPr>
          <w:rFonts w:ascii="Arial" w:hAnsi="Arial" w:cs="Arial"/>
          <w:sz w:val="20"/>
          <w:szCs w:val="20"/>
        </w:rPr>
      </w:pPr>
      <w:r w:rsidRPr="002A4AA8">
        <w:rPr>
          <w:rFonts w:ascii="Arial" w:hAnsi="Arial" w:cs="Arial"/>
          <w:sz w:val="20"/>
          <w:szCs w:val="20"/>
        </w:rPr>
        <w:t>* niepotrzebne skreślić</w:t>
      </w:r>
    </w:p>
    <w:p w14:paraId="64F4DDAD" w14:textId="22FB2C69" w:rsidR="0027480A" w:rsidRDefault="0027480A" w:rsidP="0027480A">
      <w:pPr>
        <w:spacing w:after="60"/>
        <w:jc w:val="both"/>
        <w:rPr>
          <w:rFonts w:ascii="Arial" w:hAnsi="Arial" w:cs="Arial"/>
          <w:sz w:val="20"/>
          <w:szCs w:val="20"/>
        </w:rPr>
      </w:pPr>
    </w:p>
    <w:p w14:paraId="18E38EEA" w14:textId="6CEE6785" w:rsidR="00810594" w:rsidRDefault="00810594" w:rsidP="0027480A">
      <w:pPr>
        <w:spacing w:after="60"/>
        <w:jc w:val="both"/>
        <w:rPr>
          <w:rFonts w:ascii="Arial" w:hAnsi="Arial" w:cs="Arial"/>
          <w:sz w:val="20"/>
          <w:szCs w:val="20"/>
        </w:rPr>
      </w:pPr>
    </w:p>
    <w:p w14:paraId="11064238" w14:textId="38271D36" w:rsidR="00810594" w:rsidRDefault="00810594" w:rsidP="0027480A">
      <w:pPr>
        <w:spacing w:after="60"/>
        <w:jc w:val="both"/>
        <w:rPr>
          <w:rFonts w:ascii="Arial" w:hAnsi="Arial" w:cs="Arial"/>
          <w:sz w:val="20"/>
          <w:szCs w:val="20"/>
        </w:rPr>
      </w:pPr>
    </w:p>
    <w:p w14:paraId="4F98634E" w14:textId="24267424" w:rsidR="00810594" w:rsidRDefault="00810594" w:rsidP="0027480A">
      <w:pPr>
        <w:spacing w:after="60"/>
        <w:jc w:val="both"/>
        <w:rPr>
          <w:rFonts w:ascii="Arial" w:hAnsi="Arial" w:cs="Arial"/>
          <w:sz w:val="20"/>
          <w:szCs w:val="20"/>
        </w:rPr>
      </w:pPr>
    </w:p>
    <w:p w14:paraId="72424385" w14:textId="7325393A" w:rsidR="00810594" w:rsidRDefault="00810594" w:rsidP="0027480A">
      <w:pPr>
        <w:spacing w:after="60"/>
        <w:jc w:val="both"/>
        <w:rPr>
          <w:rFonts w:ascii="Arial" w:hAnsi="Arial" w:cs="Arial"/>
          <w:sz w:val="20"/>
          <w:szCs w:val="20"/>
        </w:rPr>
      </w:pPr>
    </w:p>
    <w:p w14:paraId="76116645" w14:textId="148D5D2E" w:rsidR="00810594" w:rsidRDefault="00810594" w:rsidP="0027480A">
      <w:pPr>
        <w:spacing w:after="60"/>
        <w:jc w:val="both"/>
        <w:rPr>
          <w:rFonts w:ascii="Arial" w:hAnsi="Arial" w:cs="Arial"/>
          <w:sz w:val="20"/>
          <w:szCs w:val="20"/>
        </w:rPr>
      </w:pPr>
    </w:p>
    <w:p w14:paraId="0E3C67C9" w14:textId="3E6634BB" w:rsidR="00810594" w:rsidRDefault="00810594" w:rsidP="0027480A">
      <w:pPr>
        <w:spacing w:after="60"/>
        <w:jc w:val="both"/>
        <w:rPr>
          <w:rFonts w:ascii="Arial" w:hAnsi="Arial" w:cs="Arial"/>
          <w:sz w:val="20"/>
          <w:szCs w:val="20"/>
        </w:rPr>
      </w:pPr>
    </w:p>
    <w:p w14:paraId="7201B1F0" w14:textId="46143362" w:rsidR="00810594" w:rsidRDefault="00810594" w:rsidP="0027480A">
      <w:pPr>
        <w:spacing w:after="60"/>
        <w:jc w:val="both"/>
        <w:rPr>
          <w:rFonts w:ascii="Arial" w:hAnsi="Arial" w:cs="Arial"/>
          <w:sz w:val="20"/>
          <w:szCs w:val="20"/>
        </w:rPr>
      </w:pPr>
    </w:p>
    <w:p w14:paraId="1003FF5C" w14:textId="77777777" w:rsidR="00810594" w:rsidRPr="002A4AA8" w:rsidRDefault="00810594" w:rsidP="0027480A">
      <w:pPr>
        <w:spacing w:after="60"/>
        <w:jc w:val="both"/>
        <w:rPr>
          <w:rFonts w:ascii="Arial" w:hAnsi="Arial" w:cs="Arial"/>
          <w:sz w:val="20"/>
          <w:szCs w:val="20"/>
        </w:rPr>
      </w:pPr>
    </w:p>
    <w:p w14:paraId="20E90FFD" w14:textId="77777777" w:rsidR="0027480A" w:rsidRPr="002A4AA8" w:rsidRDefault="0027480A" w:rsidP="0027480A">
      <w:pPr>
        <w:spacing w:after="60"/>
        <w:jc w:val="both"/>
        <w:rPr>
          <w:rFonts w:ascii="Arial" w:hAnsi="Arial" w:cs="Arial"/>
        </w:rPr>
      </w:pPr>
    </w:p>
    <w:p w14:paraId="28172418"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7D3E80">
        <w:rPr>
          <w:rStyle w:val="Odwoanieprzypisudolnego"/>
          <w:rFonts w:ascii="Arial" w:hAnsi="Arial" w:cs="Arial"/>
          <w:sz w:val="20"/>
          <w:szCs w:val="20"/>
        </w:rPr>
        <w:footnoteReference w:id="148"/>
      </w:r>
      <w:r w:rsidRPr="002A4AA8">
        <w:rPr>
          <w:rFonts w:ascii="Arial" w:hAnsi="Arial" w:cs="Arial"/>
          <w:sz w:val="20"/>
          <w:szCs w:val="20"/>
        </w:rPr>
        <w:t>:</w:t>
      </w:r>
    </w:p>
    <w:bookmarkEnd w:id="55"/>
    <w:p w14:paraId="0F7C89F4" w14:textId="77777777" w:rsidR="0027480A" w:rsidRPr="002A4AA8" w:rsidRDefault="0027480A" w:rsidP="0027480A">
      <w:pPr>
        <w:spacing w:after="60"/>
        <w:jc w:val="both"/>
        <w:rPr>
          <w:rFonts w:ascii="Arial" w:hAnsi="Arial" w:cs="Arial"/>
        </w:rPr>
      </w:pPr>
    </w:p>
    <w:p w14:paraId="37C5012D" w14:textId="77777777" w:rsidR="0027480A" w:rsidRPr="002A4AA8" w:rsidRDefault="0027480A" w:rsidP="0027480A">
      <w:pPr>
        <w:spacing w:after="60"/>
        <w:jc w:val="both"/>
        <w:rPr>
          <w:rFonts w:ascii="Arial" w:hAnsi="Arial" w:cs="Arial"/>
        </w:rPr>
      </w:pPr>
    </w:p>
    <w:tbl>
      <w:tblPr>
        <w:tblStyle w:val="Tabela-Siatka"/>
        <w:tblW w:w="11058" w:type="dxa"/>
        <w:tblInd w:w="-998" w:type="dxa"/>
        <w:tblLayout w:type="fixed"/>
        <w:tblLook w:val="04A0" w:firstRow="1" w:lastRow="0" w:firstColumn="1" w:lastColumn="0" w:noHBand="0" w:noVBand="1"/>
      </w:tblPr>
      <w:tblGrid>
        <w:gridCol w:w="487"/>
        <w:gridCol w:w="784"/>
        <w:gridCol w:w="1282"/>
        <w:gridCol w:w="851"/>
        <w:gridCol w:w="708"/>
        <w:gridCol w:w="851"/>
        <w:gridCol w:w="1134"/>
        <w:gridCol w:w="992"/>
        <w:gridCol w:w="851"/>
        <w:gridCol w:w="1280"/>
        <w:gridCol w:w="846"/>
        <w:gridCol w:w="992"/>
      </w:tblGrid>
      <w:tr w:rsidR="00CD5DB0" w:rsidRPr="000B45C4" w14:paraId="112AE054" w14:textId="77777777" w:rsidTr="00CD5DB0">
        <w:trPr>
          <w:trHeight w:val="1410"/>
        </w:trPr>
        <w:tc>
          <w:tcPr>
            <w:tcW w:w="487" w:type="dxa"/>
            <w:vMerge w:val="restart"/>
            <w:hideMark/>
          </w:tcPr>
          <w:p w14:paraId="618D081E" w14:textId="77777777" w:rsidR="00CD5DB0" w:rsidRPr="00E505B6" w:rsidRDefault="00CD5DB0" w:rsidP="00D246AC">
            <w:pPr>
              <w:ind w:left="-393" w:firstLine="393"/>
              <w:rPr>
                <w:rFonts w:ascii="Arial" w:hAnsi="Arial" w:cs="Arial"/>
                <w:bCs/>
                <w:sz w:val="14"/>
                <w:szCs w:val="14"/>
              </w:rPr>
            </w:pPr>
            <w:r w:rsidRPr="00E505B6">
              <w:rPr>
                <w:rFonts w:ascii="Arial" w:hAnsi="Arial" w:cs="Arial"/>
                <w:bCs/>
                <w:sz w:val="14"/>
                <w:szCs w:val="14"/>
              </w:rPr>
              <w:t>LP</w:t>
            </w:r>
          </w:p>
        </w:tc>
        <w:tc>
          <w:tcPr>
            <w:tcW w:w="784" w:type="dxa"/>
            <w:vMerge w:val="restart"/>
          </w:tcPr>
          <w:p w14:paraId="032BEB7C" w14:textId="6C946FB2" w:rsidR="00CD5DB0" w:rsidRPr="00E505B6" w:rsidRDefault="00CD5DB0" w:rsidP="00D246AC">
            <w:pPr>
              <w:rPr>
                <w:rFonts w:ascii="Arial" w:hAnsi="Arial" w:cs="Arial"/>
                <w:bCs/>
                <w:sz w:val="14"/>
                <w:szCs w:val="14"/>
              </w:rPr>
            </w:pPr>
            <w:r w:rsidRPr="00CD5DB0">
              <w:rPr>
                <w:rFonts w:ascii="Arial" w:hAnsi="Arial" w:cs="Arial"/>
                <w:bCs/>
                <w:sz w:val="14"/>
                <w:szCs w:val="14"/>
              </w:rPr>
              <w:t>Data przekazania transzy</w:t>
            </w:r>
          </w:p>
        </w:tc>
        <w:tc>
          <w:tcPr>
            <w:tcW w:w="1282" w:type="dxa"/>
            <w:vMerge w:val="restart"/>
            <w:hideMark/>
          </w:tcPr>
          <w:p w14:paraId="7A7D5DF5" w14:textId="1F109F93" w:rsidR="00CD5DB0" w:rsidRPr="00E505B6" w:rsidRDefault="00CD5DB0" w:rsidP="00D246AC">
            <w:pPr>
              <w:rPr>
                <w:rFonts w:ascii="Arial" w:hAnsi="Arial" w:cs="Arial"/>
                <w:bCs/>
                <w:sz w:val="14"/>
                <w:szCs w:val="14"/>
              </w:rPr>
            </w:pPr>
            <w:bookmarkStart w:id="60" w:name="RANGE!B6:H23"/>
            <w:r w:rsidRPr="00E505B6">
              <w:rPr>
                <w:rFonts w:ascii="Arial" w:hAnsi="Arial" w:cs="Arial"/>
                <w:bCs/>
                <w:sz w:val="14"/>
                <w:szCs w:val="14"/>
              </w:rPr>
              <w:t>transza (suma środków bieżących i majątkowych)</w:t>
            </w:r>
            <w:bookmarkEnd w:id="60"/>
            <w:r>
              <w:rPr>
                <w:rStyle w:val="Odwoanieprzypisudolnego"/>
                <w:rFonts w:ascii="Arial" w:hAnsi="Arial" w:cs="Arial"/>
                <w:bCs/>
                <w:sz w:val="14"/>
                <w:szCs w:val="14"/>
              </w:rPr>
              <w:footnoteReference w:id="149"/>
            </w:r>
          </w:p>
        </w:tc>
        <w:tc>
          <w:tcPr>
            <w:tcW w:w="851" w:type="dxa"/>
            <w:vMerge w:val="restart"/>
            <w:hideMark/>
          </w:tcPr>
          <w:p w14:paraId="368A71E5"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78403BA0"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1134" w:type="dxa"/>
            <w:vMerge w:val="restart"/>
            <w:hideMark/>
          </w:tcPr>
          <w:p w14:paraId="533C565F"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4CCA4E0E"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80" w:type="dxa"/>
            <w:vMerge w:val="restart"/>
            <w:hideMark/>
          </w:tcPr>
          <w:p w14:paraId="08215D3C"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1838" w:type="dxa"/>
            <w:gridSpan w:val="2"/>
            <w:hideMark/>
          </w:tcPr>
          <w:p w14:paraId="03027ABA"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CD5DB0" w:rsidRPr="000B45C4" w14:paraId="2D3103CA" w14:textId="77777777" w:rsidTr="00CD5DB0">
        <w:trPr>
          <w:trHeight w:val="1140"/>
        </w:trPr>
        <w:tc>
          <w:tcPr>
            <w:tcW w:w="487" w:type="dxa"/>
            <w:vMerge/>
            <w:hideMark/>
          </w:tcPr>
          <w:p w14:paraId="34ECB72F" w14:textId="77777777" w:rsidR="00CD5DB0" w:rsidRPr="00E505B6" w:rsidRDefault="00CD5DB0" w:rsidP="00D246AC">
            <w:pPr>
              <w:rPr>
                <w:rFonts w:ascii="Arial" w:hAnsi="Arial" w:cs="Arial"/>
                <w:bCs/>
                <w:sz w:val="14"/>
                <w:szCs w:val="14"/>
              </w:rPr>
            </w:pPr>
          </w:p>
        </w:tc>
        <w:tc>
          <w:tcPr>
            <w:tcW w:w="784" w:type="dxa"/>
            <w:vMerge/>
          </w:tcPr>
          <w:p w14:paraId="5A36C532" w14:textId="77777777" w:rsidR="00CD5DB0" w:rsidRPr="00E505B6" w:rsidRDefault="00CD5DB0" w:rsidP="00D246AC">
            <w:pPr>
              <w:rPr>
                <w:rFonts w:ascii="Arial" w:hAnsi="Arial" w:cs="Arial"/>
                <w:bCs/>
                <w:sz w:val="14"/>
                <w:szCs w:val="14"/>
              </w:rPr>
            </w:pPr>
          </w:p>
        </w:tc>
        <w:tc>
          <w:tcPr>
            <w:tcW w:w="1282" w:type="dxa"/>
            <w:vMerge/>
            <w:hideMark/>
          </w:tcPr>
          <w:p w14:paraId="783C472F" w14:textId="46F5AE91" w:rsidR="00CD5DB0" w:rsidRPr="00E505B6" w:rsidRDefault="00CD5DB0" w:rsidP="00D246AC">
            <w:pPr>
              <w:rPr>
                <w:rFonts w:ascii="Arial" w:hAnsi="Arial" w:cs="Arial"/>
                <w:bCs/>
                <w:sz w:val="14"/>
                <w:szCs w:val="14"/>
              </w:rPr>
            </w:pPr>
          </w:p>
        </w:tc>
        <w:tc>
          <w:tcPr>
            <w:tcW w:w="851" w:type="dxa"/>
            <w:vMerge/>
            <w:hideMark/>
          </w:tcPr>
          <w:p w14:paraId="3B83D05C" w14:textId="77777777" w:rsidR="00CD5DB0" w:rsidRPr="00E505B6" w:rsidRDefault="00CD5DB0" w:rsidP="00D246AC">
            <w:pPr>
              <w:rPr>
                <w:rFonts w:ascii="Arial" w:hAnsi="Arial" w:cs="Arial"/>
                <w:bCs/>
                <w:sz w:val="14"/>
                <w:szCs w:val="14"/>
              </w:rPr>
            </w:pPr>
          </w:p>
        </w:tc>
        <w:tc>
          <w:tcPr>
            <w:tcW w:w="708" w:type="dxa"/>
            <w:hideMark/>
          </w:tcPr>
          <w:p w14:paraId="4ADD1DAE"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1FC88843"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1134" w:type="dxa"/>
            <w:vMerge/>
            <w:hideMark/>
          </w:tcPr>
          <w:p w14:paraId="6B2022F7" w14:textId="77777777" w:rsidR="00CD5DB0" w:rsidRPr="00E505B6" w:rsidRDefault="00CD5DB0" w:rsidP="00D246AC">
            <w:pPr>
              <w:rPr>
                <w:rFonts w:ascii="Arial" w:hAnsi="Arial" w:cs="Arial"/>
                <w:bCs/>
                <w:sz w:val="14"/>
                <w:szCs w:val="14"/>
              </w:rPr>
            </w:pPr>
          </w:p>
        </w:tc>
        <w:tc>
          <w:tcPr>
            <w:tcW w:w="992" w:type="dxa"/>
            <w:hideMark/>
          </w:tcPr>
          <w:p w14:paraId="4AEA5983"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1B78D321"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80" w:type="dxa"/>
            <w:vMerge/>
            <w:hideMark/>
          </w:tcPr>
          <w:p w14:paraId="054858FB" w14:textId="77777777" w:rsidR="00CD5DB0" w:rsidRPr="00E505B6" w:rsidRDefault="00CD5DB0" w:rsidP="00D246AC">
            <w:pPr>
              <w:rPr>
                <w:rFonts w:ascii="Arial" w:hAnsi="Arial" w:cs="Arial"/>
                <w:bCs/>
                <w:sz w:val="14"/>
                <w:szCs w:val="14"/>
              </w:rPr>
            </w:pPr>
          </w:p>
        </w:tc>
        <w:tc>
          <w:tcPr>
            <w:tcW w:w="846" w:type="dxa"/>
            <w:hideMark/>
          </w:tcPr>
          <w:p w14:paraId="438A4D4E"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dofinansowanie</w:t>
            </w:r>
          </w:p>
        </w:tc>
        <w:tc>
          <w:tcPr>
            <w:tcW w:w="992" w:type="dxa"/>
            <w:hideMark/>
          </w:tcPr>
          <w:p w14:paraId="2BC4850D"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wkład własny</w:t>
            </w:r>
          </w:p>
        </w:tc>
      </w:tr>
      <w:tr w:rsidR="00CD5DB0" w:rsidRPr="000B45C4" w14:paraId="3542AE53" w14:textId="77777777" w:rsidTr="00CD5DB0">
        <w:trPr>
          <w:trHeight w:val="702"/>
        </w:trPr>
        <w:tc>
          <w:tcPr>
            <w:tcW w:w="487" w:type="dxa"/>
            <w:noWrap/>
            <w:hideMark/>
          </w:tcPr>
          <w:p w14:paraId="4C6B1B79" w14:textId="77777777" w:rsidR="00CD5DB0" w:rsidRPr="00E505B6" w:rsidRDefault="00CD5DB0" w:rsidP="00D246AC">
            <w:pPr>
              <w:rPr>
                <w:rFonts w:ascii="Arial" w:hAnsi="Arial" w:cs="Arial"/>
                <w:sz w:val="14"/>
                <w:szCs w:val="14"/>
              </w:rPr>
            </w:pPr>
            <w:r w:rsidRPr="00E505B6">
              <w:rPr>
                <w:rFonts w:ascii="Arial" w:hAnsi="Arial" w:cs="Arial"/>
                <w:sz w:val="14"/>
                <w:szCs w:val="14"/>
              </w:rPr>
              <w:t>1</w:t>
            </w:r>
          </w:p>
        </w:tc>
        <w:tc>
          <w:tcPr>
            <w:tcW w:w="784" w:type="dxa"/>
          </w:tcPr>
          <w:p w14:paraId="38C41C93" w14:textId="77777777" w:rsidR="00CD5DB0" w:rsidRPr="00E505B6" w:rsidRDefault="00CD5DB0" w:rsidP="00D246AC">
            <w:pPr>
              <w:rPr>
                <w:rFonts w:ascii="Arial" w:hAnsi="Arial" w:cs="Arial"/>
                <w:sz w:val="14"/>
                <w:szCs w:val="14"/>
              </w:rPr>
            </w:pPr>
          </w:p>
        </w:tc>
        <w:tc>
          <w:tcPr>
            <w:tcW w:w="1282" w:type="dxa"/>
            <w:noWrap/>
            <w:hideMark/>
          </w:tcPr>
          <w:p w14:paraId="4409C88C" w14:textId="0237FBD0" w:rsidR="00CD5DB0" w:rsidRPr="00E505B6" w:rsidRDefault="00CD5DB0" w:rsidP="00D246AC">
            <w:pPr>
              <w:rPr>
                <w:rFonts w:ascii="Arial" w:hAnsi="Arial" w:cs="Arial"/>
                <w:sz w:val="14"/>
                <w:szCs w:val="14"/>
              </w:rPr>
            </w:pPr>
            <w:r w:rsidRPr="00E505B6">
              <w:rPr>
                <w:rFonts w:ascii="Arial" w:hAnsi="Arial" w:cs="Arial"/>
                <w:sz w:val="14"/>
                <w:szCs w:val="14"/>
              </w:rPr>
              <w:t>0,00</w:t>
            </w:r>
          </w:p>
        </w:tc>
        <w:tc>
          <w:tcPr>
            <w:tcW w:w="851" w:type="dxa"/>
            <w:hideMark/>
          </w:tcPr>
          <w:p w14:paraId="465F89A9"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A30FA53"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24002B81"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134" w:type="dxa"/>
            <w:hideMark/>
          </w:tcPr>
          <w:p w14:paraId="3591B62D"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3206ACAC"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451B1189"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280" w:type="dxa"/>
            <w:hideMark/>
          </w:tcPr>
          <w:p w14:paraId="3A7C8073"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46" w:type="dxa"/>
            <w:hideMark/>
          </w:tcPr>
          <w:p w14:paraId="555880C9"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992" w:type="dxa"/>
            <w:hideMark/>
          </w:tcPr>
          <w:p w14:paraId="3F518406"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r>
      <w:tr w:rsidR="00CD5DB0" w:rsidRPr="000B45C4" w14:paraId="5F86B183" w14:textId="77777777" w:rsidTr="00CD5DB0">
        <w:trPr>
          <w:trHeight w:val="702"/>
        </w:trPr>
        <w:tc>
          <w:tcPr>
            <w:tcW w:w="487" w:type="dxa"/>
            <w:noWrap/>
            <w:hideMark/>
          </w:tcPr>
          <w:p w14:paraId="5A267F51" w14:textId="77777777" w:rsidR="00CD5DB0" w:rsidRPr="00E505B6" w:rsidRDefault="00CD5DB0" w:rsidP="00D246AC">
            <w:pPr>
              <w:rPr>
                <w:rFonts w:ascii="Arial" w:hAnsi="Arial" w:cs="Arial"/>
                <w:sz w:val="14"/>
                <w:szCs w:val="14"/>
              </w:rPr>
            </w:pPr>
            <w:r w:rsidRPr="00E505B6">
              <w:rPr>
                <w:rFonts w:ascii="Arial" w:hAnsi="Arial" w:cs="Arial"/>
                <w:sz w:val="14"/>
                <w:szCs w:val="14"/>
              </w:rPr>
              <w:t>…</w:t>
            </w:r>
          </w:p>
        </w:tc>
        <w:tc>
          <w:tcPr>
            <w:tcW w:w="784" w:type="dxa"/>
          </w:tcPr>
          <w:p w14:paraId="62F34A84" w14:textId="77777777" w:rsidR="00CD5DB0" w:rsidRPr="00E505B6" w:rsidRDefault="00CD5DB0" w:rsidP="00D246AC">
            <w:pPr>
              <w:rPr>
                <w:rFonts w:ascii="Arial" w:hAnsi="Arial" w:cs="Arial"/>
                <w:sz w:val="14"/>
                <w:szCs w:val="14"/>
              </w:rPr>
            </w:pPr>
          </w:p>
        </w:tc>
        <w:tc>
          <w:tcPr>
            <w:tcW w:w="1282" w:type="dxa"/>
            <w:noWrap/>
            <w:hideMark/>
          </w:tcPr>
          <w:p w14:paraId="11EF261D" w14:textId="56890E37" w:rsidR="00CD5DB0" w:rsidRPr="00E505B6" w:rsidRDefault="00CD5DB0" w:rsidP="00D246AC">
            <w:pPr>
              <w:rPr>
                <w:rFonts w:ascii="Arial" w:hAnsi="Arial" w:cs="Arial"/>
                <w:sz w:val="14"/>
                <w:szCs w:val="14"/>
              </w:rPr>
            </w:pPr>
            <w:r w:rsidRPr="00E505B6">
              <w:rPr>
                <w:rFonts w:ascii="Arial" w:hAnsi="Arial" w:cs="Arial"/>
                <w:sz w:val="14"/>
                <w:szCs w:val="14"/>
              </w:rPr>
              <w:t>0,00</w:t>
            </w:r>
          </w:p>
        </w:tc>
        <w:tc>
          <w:tcPr>
            <w:tcW w:w="851" w:type="dxa"/>
            <w:hideMark/>
          </w:tcPr>
          <w:p w14:paraId="1E95D84A"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759759BC"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4A5A6CBE"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134" w:type="dxa"/>
            <w:hideMark/>
          </w:tcPr>
          <w:p w14:paraId="0A0AA126"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54D4E667"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0697CEB8"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280" w:type="dxa"/>
            <w:hideMark/>
          </w:tcPr>
          <w:p w14:paraId="08E21F65"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46" w:type="dxa"/>
            <w:hideMark/>
          </w:tcPr>
          <w:p w14:paraId="65DB2228"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992" w:type="dxa"/>
            <w:hideMark/>
          </w:tcPr>
          <w:p w14:paraId="22BA48C7"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r>
      <w:tr w:rsidR="00CD5DB0" w:rsidRPr="000B45C4" w14:paraId="111CF258" w14:textId="77777777" w:rsidTr="00CD5DB0">
        <w:trPr>
          <w:trHeight w:val="702"/>
        </w:trPr>
        <w:tc>
          <w:tcPr>
            <w:tcW w:w="487" w:type="dxa"/>
            <w:noWrap/>
            <w:hideMark/>
          </w:tcPr>
          <w:p w14:paraId="4D54E9C5" w14:textId="77777777" w:rsidR="00CD5DB0" w:rsidRPr="00E505B6" w:rsidRDefault="00CD5DB0" w:rsidP="00D246AC">
            <w:pPr>
              <w:rPr>
                <w:rFonts w:ascii="Arial" w:hAnsi="Arial" w:cs="Arial"/>
                <w:sz w:val="14"/>
                <w:szCs w:val="14"/>
              </w:rPr>
            </w:pPr>
            <w:r w:rsidRPr="00E505B6">
              <w:rPr>
                <w:rFonts w:ascii="Arial" w:hAnsi="Arial" w:cs="Arial"/>
                <w:sz w:val="14"/>
                <w:szCs w:val="14"/>
              </w:rPr>
              <w:t>ogółem</w:t>
            </w:r>
          </w:p>
        </w:tc>
        <w:tc>
          <w:tcPr>
            <w:tcW w:w="784" w:type="dxa"/>
          </w:tcPr>
          <w:p w14:paraId="549DFCE1" w14:textId="77777777" w:rsidR="00CD5DB0" w:rsidRPr="00E505B6" w:rsidRDefault="00CD5DB0" w:rsidP="00D246AC">
            <w:pPr>
              <w:rPr>
                <w:rFonts w:ascii="Arial" w:hAnsi="Arial" w:cs="Arial"/>
                <w:sz w:val="14"/>
                <w:szCs w:val="14"/>
              </w:rPr>
            </w:pPr>
          </w:p>
        </w:tc>
        <w:tc>
          <w:tcPr>
            <w:tcW w:w="1282" w:type="dxa"/>
            <w:noWrap/>
            <w:hideMark/>
          </w:tcPr>
          <w:p w14:paraId="4D991C15" w14:textId="2A7E916E"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5D73297"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2BBC7FFB"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798691B4"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1134" w:type="dxa"/>
            <w:noWrap/>
            <w:hideMark/>
          </w:tcPr>
          <w:p w14:paraId="3A909835"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582BFFCC"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2B010715"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1280" w:type="dxa"/>
            <w:hideMark/>
          </w:tcPr>
          <w:p w14:paraId="61797F87"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46" w:type="dxa"/>
            <w:noWrap/>
            <w:hideMark/>
          </w:tcPr>
          <w:p w14:paraId="0D1E4227"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5CDC790E"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r>
    </w:tbl>
    <w:p w14:paraId="2ED7ABFE" w14:textId="77777777" w:rsidR="00B06423" w:rsidRPr="002A4AA8" w:rsidRDefault="00B06423" w:rsidP="0027480A">
      <w:pPr>
        <w:spacing w:after="60"/>
        <w:jc w:val="both"/>
        <w:rPr>
          <w:rFonts w:ascii="Arial" w:hAnsi="Arial" w:cs="Arial"/>
        </w:rPr>
      </w:pPr>
    </w:p>
    <w:p w14:paraId="517E0304" w14:textId="4C048895"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4F88E9F" w14:textId="2E846971" w:rsidR="00B06423" w:rsidRDefault="00B06423" w:rsidP="0027480A">
      <w:pPr>
        <w:spacing w:after="60"/>
        <w:jc w:val="both"/>
        <w:rPr>
          <w:rFonts w:ascii="Arial" w:hAnsi="Arial" w:cs="Arial"/>
          <w:sz w:val="20"/>
          <w:szCs w:val="20"/>
        </w:rPr>
      </w:pPr>
    </w:p>
    <w:p w14:paraId="253B9420" w14:textId="77777777" w:rsidR="00B06423" w:rsidRPr="002A4AA8" w:rsidRDefault="00B06423" w:rsidP="00B06423">
      <w:pPr>
        <w:spacing w:after="60"/>
        <w:ind w:left="5664"/>
        <w:jc w:val="both"/>
        <w:rPr>
          <w:rFonts w:ascii="Arial" w:hAnsi="Arial" w:cs="Arial"/>
          <w:sz w:val="20"/>
          <w:szCs w:val="20"/>
        </w:rPr>
      </w:pPr>
      <w:r w:rsidRPr="002A4AA8">
        <w:rPr>
          <w:rFonts w:ascii="Arial" w:hAnsi="Arial" w:cs="Arial"/>
          <w:sz w:val="20"/>
          <w:szCs w:val="20"/>
        </w:rPr>
        <w:t>……………………………………</w:t>
      </w:r>
    </w:p>
    <w:p w14:paraId="79AE4353" w14:textId="77777777" w:rsidR="00B06423" w:rsidRPr="002A4AA8" w:rsidRDefault="00B06423" w:rsidP="00B06423">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2D59ADBB" w14:textId="77777777" w:rsidR="00B06423" w:rsidRPr="002A4AA8" w:rsidRDefault="00B06423" w:rsidP="00B06423">
      <w:pPr>
        <w:spacing w:after="60"/>
        <w:jc w:val="both"/>
        <w:rPr>
          <w:rFonts w:ascii="Arial" w:hAnsi="Arial" w:cs="Arial"/>
        </w:rPr>
      </w:pPr>
    </w:p>
    <w:p w14:paraId="646AAC08" w14:textId="77777777" w:rsidR="00B06423" w:rsidRPr="002A4AA8" w:rsidRDefault="00B06423" w:rsidP="00B06423">
      <w:pPr>
        <w:spacing w:after="60"/>
        <w:jc w:val="both"/>
        <w:rPr>
          <w:rFonts w:ascii="Arial" w:hAnsi="Arial" w:cs="Arial"/>
        </w:rPr>
      </w:pPr>
    </w:p>
    <w:p w14:paraId="6B56AB96" w14:textId="77777777" w:rsidR="00B06423" w:rsidRPr="002A4AA8" w:rsidRDefault="00B06423" w:rsidP="00B06423">
      <w:pPr>
        <w:spacing w:after="60"/>
        <w:jc w:val="both"/>
        <w:rPr>
          <w:rFonts w:ascii="Arial" w:hAnsi="Arial" w:cs="Arial"/>
        </w:rPr>
      </w:pPr>
    </w:p>
    <w:p w14:paraId="77017CEB" w14:textId="77777777" w:rsidR="00B06423" w:rsidRPr="002A4AA8" w:rsidRDefault="00B06423" w:rsidP="00B06423">
      <w:pPr>
        <w:spacing w:after="60"/>
        <w:jc w:val="both"/>
        <w:rPr>
          <w:rFonts w:ascii="Arial" w:hAnsi="Arial" w:cs="Arial"/>
        </w:rPr>
      </w:pPr>
    </w:p>
    <w:p w14:paraId="28CDDB4F" w14:textId="04682E36" w:rsidR="00B06423" w:rsidRDefault="00B06423" w:rsidP="00B06423">
      <w:pPr>
        <w:spacing w:after="60"/>
        <w:jc w:val="both"/>
        <w:rPr>
          <w:rFonts w:ascii="Arial" w:hAnsi="Arial" w:cs="Arial"/>
          <w:sz w:val="20"/>
          <w:szCs w:val="20"/>
        </w:rPr>
      </w:pPr>
      <w:r w:rsidRPr="002A4AA8">
        <w:rPr>
          <w:rFonts w:ascii="Arial" w:hAnsi="Arial" w:cs="Arial"/>
          <w:sz w:val="20"/>
          <w:szCs w:val="20"/>
        </w:rPr>
        <w:t>* niepotrzebne skreślić</w:t>
      </w:r>
    </w:p>
    <w:p w14:paraId="2BC19387" w14:textId="3C456794" w:rsidR="00810594" w:rsidRDefault="00810594" w:rsidP="00B06423">
      <w:pPr>
        <w:spacing w:after="60"/>
        <w:jc w:val="both"/>
        <w:rPr>
          <w:rFonts w:ascii="Arial" w:hAnsi="Arial" w:cs="Arial"/>
          <w:sz w:val="20"/>
          <w:szCs w:val="20"/>
        </w:rPr>
      </w:pPr>
    </w:p>
    <w:p w14:paraId="4DA361D2" w14:textId="0FEC92F4" w:rsidR="00810594" w:rsidRDefault="00810594" w:rsidP="00B06423">
      <w:pPr>
        <w:spacing w:after="60"/>
        <w:jc w:val="both"/>
        <w:rPr>
          <w:rFonts w:ascii="Arial" w:hAnsi="Arial" w:cs="Arial"/>
          <w:sz w:val="20"/>
          <w:szCs w:val="20"/>
        </w:rPr>
      </w:pPr>
    </w:p>
    <w:p w14:paraId="01CE5012" w14:textId="62E26335" w:rsidR="00810594" w:rsidRDefault="00810594" w:rsidP="00B06423">
      <w:pPr>
        <w:spacing w:after="60"/>
        <w:jc w:val="both"/>
        <w:rPr>
          <w:rFonts w:ascii="Arial" w:hAnsi="Arial" w:cs="Arial"/>
          <w:sz w:val="20"/>
          <w:szCs w:val="20"/>
        </w:rPr>
      </w:pPr>
    </w:p>
    <w:p w14:paraId="2204C997" w14:textId="2CB66E76" w:rsidR="00810594" w:rsidRDefault="00810594" w:rsidP="00B06423">
      <w:pPr>
        <w:spacing w:after="60"/>
        <w:jc w:val="both"/>
        <w:rPr>
          <w:rFonts w:ascii="Arial" w:hAnsi="Arial" w:cs="Arial"/>
          <w:sz w:val="20"/>
          <w:szCs w:val="20"/>
        </w:rPr>
      </w:pPr>
    </w:p>
    <w:p w14:paraId="6DB87F14" w14:textId="59F016C7" w:rsidR="00810594" w:rsidRDefault="00810594" w:rsidP="00B06423">
      <w:pPr>
        <w:spacing w:after="60"/>
        <w:jc w:val="both"/>
        <w:rPr>
          <w:rFonts w:ascii="Arial" w:hAnsi="Arial" w:cs="Arial"/>
          <w:sz w:val="20"/>
          <w:szCs w:val="20"/>
        </w:rPr>
      </w:pPr>
    </w:p>
    <w:p w14:paraId="6AA6BB83" w14:textId="19748E06" w:rsidR="00810594" w:rsidRDefault="00810594" w:rsidP="00B06423">
      <w:pPr>
        <w:spacing w:after="60"/>
        <w:jc w:val="both"/>
        <w:rPr>
          <w:rFonts w:ascii="Arial" w:hAnsi="Arial" w:cs="Arial"/>
          <w:sz w:val="20"/>
          <w:szCs w:val="20"/>
        </w:rPr>
      </w:pPr>
    </w:p>
    <w:p w14:paraId="27793234" w14:textId="6F87CD4E" w:rsidR="00810594" w:rsidRDefault="00810594" w:rsidP="00B06423">
      <w:pPr>
        <w:spacing w:after="60"/>
        <w:jc w:val="both"/>
        <w:rPr>
          <w:rFonts w:ascii="Arial" w:hAnsi="Arial" w:cs="Arial"/>
          <w:sz w:val="20"/>
          <w:szCs w:val="20"/>
        </w:rPr>
      </w:pPr>
    </w:p>
    <w:p w14:paraId="47DC1010" w14:textId="606110D9" w:rsidR="00810594" w:rsidRDefault="00810594" w:rsidP="00B06423">
      <w:pPr>
        <w:spacing w:after="60"/>
        <w:jc w:val="both"/>
        <w:rPr>
          <w:rFonts w:ascii="Arial" w:hAnsi="Arial" w:cs="Arial"/>
          <w:sz w:val="20"/>
          <w:szCs w:val="20"/>
        </w:rPr>
      </w:pPr>
    </w:p>
    <w:p w14:paraId="06D04946" w14:textId="77777777" w:rsidR="00810594" w:rsidRDefault="00810594" w:rsidP="00B06423">
      <w:pPr>
        <w:spacing w:after="60"/>
        <w:jc w:val="both"/>
        <w:rPr>
          <w:rFonts w:ascii="Arial" w:hAnsi="Arial" w:cs="Arial"/>
          <w:sz w:val="20"/>
          <w:szCs w:val="20"/>
        </w:rPr>
      </w:pPr>
    </w:p>
    <w:p w14:paraId="3302A514"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B008B1">
        <w:rPr>
          <w:rStyle w:val="Odwoanieprzypisudolnego"/>
          <w:rFonts w:ascii="Arial" w:hAnsi="Arial" w:cs="Arial"/>
          <w:sz w:val="20"/>
          <w:szCs w:val="20"/>
        </w:rPr>
        <w:footnoteReference w:id="150"/>
      </w:r>
      <w:r w:rsidRPr="002A4AA8">
        <w:rPr>
          <w:rFonts w:ascii="Arial" w:hAnsi="Arial" w:cs="Arial"/>
          <w:sz w:val="20"/>
          <w:szCs w:val="20"/>
        </w:rPr>
        <w:t>:</w:t>
      </w:r>
    </w:p>
    <w:p w14:paraId="0783B9B3" w14:textId="77777777" w:rsidR="0027480A" w:rsidRPr="002A4AA8" w:rsidRDefault="0027480A" w:rsidP="0027480A">
      <w:pPr>
        <w:spacing w:after="60"/>
        <w:jc w:val="both"/>
        <w:rPr>
          <w:rFonts w:ascii="Arial" w:hAnsi="Arial" w:cs="Arial"/>
          <w:sz w:val="20"/>
          <w:szCs w:val="20"/>
        </w:rPr>
      </w:pPr>
    </w:p>
    <w:p w14:paraId="0EC81B3D" w14:textId="77777777" w:rsidR="0027480A" w:rsidRPr="002A4AA8" w:rsidRDefault="0027480A" w:rsidP="0027480A">
      <w:pPr>
        <w:spacing w:after="60"/>
        <w:jc w:val="both"/>
        <w:rPr>
          <w:rFonts w:ascii="Arial" w:hAnsi="Arial" w:cs="Arial"/>
        </w:rPr>
      </w:pPr>
    </w:p>
    <w:p w14:paraId="433E0911" w14:textId="2D09136B" w:rsidR="0027480A" w:rsidRDefault="0027480A" w:rsidP="0027480A">
      <w:pPr>
        <w:spacing w:after="60"/>
        <w:jc w:val="both"/>
        <w:rPr>
          <w:rFonts w:ascii="Arial" w:hAnsi="Arial" w:cs="Arial"/>
        </w:rPr>
      </w:pPr>
    </w:p>
    <w:p w14:paraId="503AC25E" w14:textId="793F6976" w:rsidR="00B06423" w:rsidRDefault="00B06423" w:rsidP="0027480A">
      <w:pPr>
        <w:spacing w:after="60"/>
        <w:jc w:val="both"/>
        <w:rPr>
          <w:rFonts w:ascii="Arial" w:hAnsi="Arial" w:cs="Arial"/>
        </w:rPr>
      </w:pPr>
    </w:p>
    <w:tbl>
      <w:tblPr>
        <w:tblStyle w:val="Tabela-Siatka"/>
        <w:tblW w:w="11058" w:type="dxa"/>
        <w:tblInd w:w="-998" w:type="dxa"/>
        <w:tblLayout w:type="fixed"/>
        <w:tblLook w:val="04A0" w:firstRow="1" w:lastRow="0" w:firstColumn="1" w:lastColumn="0" w:noHBand="0" w:noVBand="1"/>
      </w:tblPr>
      <w:tblGrid>
        <w:gridCol w:w="426"/>
        <w:gridCol w:w="709"/>
        <w:gridCol w:w="709"/>
        <w:gridCol w:w="709"/>
        <w:gridCol w:w="697"/>
        <w:gridCol w:w="709"/>
        <w:gridCol w:w="709"/>
        <w:gridCol w:w="697"/>
        <w:gridCol w:w="731"/>
        <w:gridCol w:w="709"/>
        <w:gridCol w:w="708"/>
        <w:gridCol w:w="709"/>
        <w:gridCol w:w="709"/>
        <w:gridCol w:w="851"/>
        <w:gridCol w:w="567"/>
        <w:gridCol w:w="709"/>
      </w:tblGrid>
      <w:tr w:rsidR="00E63BD6" w:rsidRPr="006D5D09" w14:paraId="43688A69" w14:textId="77777777" w:rsidTr="00E63BD6">
        <w:trPr>
          <w:cantSplit/>
          <w:trHeight w:val="892"/>
        </w:trPr>
        <w:tc>
          <w:tcPr>
            <w:tcW w:w="426" w:type="dxa"/>
            <w:vMerge w:val="restart"/>
            <w:hideMark/>
          </w:tcPr>
          <w:p w14:paraId="55B89812" w14:textId="77777777" w:rsidR="00E63BD6" w:rsidRPr="008E2EFA" w:rsidRDefault="00E63BD6" w:rsidP="00D246AC">
            <w:pPr>
              <w:rPr>
                <w:rFonts w:ascii="Arial" w:hAnsi="Arial" w:cs="Arial"/>
                <w:bCs/>
                <w:sz w:val="14"/>
                <w:szCs w:val="14"/>
              </w:rPr>
            </w:pPr>
            <w:bookmarkStart w:id="61" w:name="_Hlk175312799"/>
            <w:r w:rsidRPr="008E2EFA">
              <w:rPr>
                <w:rFonts w:ascii="Arial" w:hAnsi="Arial" w:cs="Arial"/>
                <w:bCs/>
                <w:sz w:val="14"/>
                <w:szCs w:val="14"/>
              </w:rPr>
              <w:t>LP</w:t>
            </w:r>
          </w:p>
        </w:tc>
        <w:tc>
          <w:tcPr>
            <w:tcW w:w="709" w:type="dxa"/>
            <w:vMerge w:val="restart"/>
          </w:tcPr>
          <w:p w14:paraId="3194A32B" w14:textId="3B540688" w:rsidR="00E63BD6" w:rsidRPr="008E2EFA" w:rsidRDefault="00E63BD6" w:rsidP="00D246AC">
            <w:pPr>
              <w:rPr>
                <w:rFonts w:ascii="Arial" w:hAnsi="Arial" w:cs="Arial"/>
                <w:bCs/>
                <w:sz w:val="14"/>
                <w:szCs w:val="14"/>
              </w:rPr>
            </w:pPr>
            <w:r w:rsidRPr="00E63BD6">
              <w:rPr>
                <w:rFonts w:ascii="Arial" w:hAnsi="Arial" w:cs="Arial"/>
                <w:bCs/>
                <w:sz w:val="14"/>
                <w:szCs w:val="14"/>
              </w:rPr>
              <w:t>Data przekazania transzy</w:t>
            </w:r>
          </w:p>
        </w:tc>
        <w:tc>
          <w:tcPr>
            <w:tcW w:w="709" w:type="dxa"/>
            <w:vMerge w:val="restart"/>
            <w:hideMark/>
          </w:tcPr>
          <w:p w14:paraId="25AEC19C" w14:textId="77AC8C70" w:rsidR="00E63BD6" w:rsidRPr="008E2EFA" w:rsidRDefault="00E63BD6" w:rsidP="00D246AC">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51"/>
            </w:r>
            <w:r w:rsidRPr="008E2EFA">
              <w:rPr>
                <w:rFonts w:ascii="Arial" w:hAnsi="Arial" w:cs="Arial"/>
                <w:bCs/>
                <w:sz w:val="14"/>
                <w:szCs w:val="14"/>
              </w:rPr>
              <w:t xml:space="preserve"> </w:t>
            </w:r>
          </w:p>
        </w:tc>
        <w:tc>
          <w:tcPr>
            <w:tcW w:w="709" w:type="dxa"/>
            <w:vMerge w:val="restart"/>
            <w:hideMark/>
          </w:tcPr>
          <w:p w14:paraId="3C4633B2"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suma środków na wydatki LIDERA</w:t>
            </w:r>
          </w:p>
        </w:tc>
        <w:tc>
          <w:tcPr>
            <w:tcW w:w="2812" w:type="dxa"/>
            <w:gridSpan w:val="4"/>
            <w:hideMark/>
          </w:tcPr>
          <w:p w14:paraId="6C3A0C14"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731" w:type="dxa"/>
            <w:hideMark/>
          </w:tcPr>
          <w:p w14:paraId="09EE41FF"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14668850"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851" w:type="dxa"/>
            <w:hideMark/>
          </w:tcPr>
          <w:p w14:paraId="3C883323"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276" w:type="dxa"/>
            <w:gridSpan w:val="2"/>
            <w:hideMark/>
          </w:tcPr>
          <w:p w14:paraId="501EA9E5"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E63BD6" w:rsidRPr="006D5D09" w14:paraId="35BDBEB8" w14:textId="77777777" w:rsidTr="00E63BD6">
        <w:trPr>
          <w:cantSplit/>
          <w:trHeight w:val="892"/>
        </w:trPr>
        <w:tc>
          <w:tcPr>
            <w:tcW w:w="426" w:type="dxa"/>
            <w:vMerge/>
            <w:hideMark/>
          </w:tcPr>
          <w:p w14:paraId="1C92BE48" w14:textId="77777777" w:rsidR="00E63BD6" w:rsidRPr="008E2EFA" w:rsidRDefault="00E63BD6" w:rsidP="00D246AC">
            <w:pPr>
              <w:rPr>
                <w:rFonts w:ascii="Arial" w:hAnsi="Arial" w:cs="Arial"/>
                <w:bCs/>
                <w:sz w:val="14"/>
                <w:szCs w:val="14"/>
              </w:rPr>
            </w:pPr>
          </w:p>
        </w:tc>
        <w:tc>
          <w:tcPr>
            <w:tcW w:w="709" w:type="dxa"/>
            <w:vMerge/>
          </w:tcPr>
          <w:p w14:paraId="130ED468" w14:textId="77777777" w:rsidR="00E63BD6" w:rsidRPr="008E2EFA" w:rsidRDefault="00E63BD6" w:rsidP="00D246AC">
            <w:pPr>
              <w:rPr>
                <w:rFonts w:ascii="Arial" w:hAnsi="Arial" w:cs="Arial"/>
                <w:bCs/>
                <w:sz w:val="14"/>
                <w:szCs w:val="14"/>
              </w:rPr>
            </w:pPr>
          </w:p>
        </w:tc>
        <w:tc>
          <w:tcPr>
            <w:tcW w:w="709" w:type="dxa"/>
            <w:vMerge/>
            <w:hideMark/>
          </w:tcPr>
          <w:p w14:paraId="449A855B" w14:textId="2E44737A" w:rsidR="00E63BD6" w:rsidRPr="008E2EFA" w:rsidRDefault="00E63BD6" w:rsidP="00D246AC">
            <w:pPr>
              <w:rPr>
                <w:rFonts w:ascii="Arial" w:hAnsi="Arial" w:cs="Arial"/>
                <w:bCs/>
                <w:sz w:val="14"/>
                <w:szCs w:val="14"/>
              </w:rPr>
            </w:pPr>
          </w:p>
        </w:tc>
        <w:tc>
          <w:tcPr>
            <w:tcW w:w="709" w:type="dxa"/>
            <w:vMerge/>
            <w:hideMark/>
          </w:tcPr>
          <w:p w14:paraId="76FACC8C" w14:textId="77777777" w:rsidR="00E63BD6" w:rsidRPr="008E2EFA" w:rsidRDefault="00E63BD6" w:rsidP="00D246AC">
            <w:pPr>
              <w:rPr>
                <w:rFonts w:ascii="Arial" w:hAnsi="Arial" w:cs="Arial"/>
                <w:bCs/>
                <w:sz w:val="14"/>
                <w:szCs w:val="14"/>
              </w:rPr>
            </w:pPr>
          </w:p>
        </w:tc>
        <w:tc>
          <w:tcPr>
            <w:tcW w:w="697" w:type="dxa"/>
            <w:hideMark/>
          </w:tcPr>
          <w:p w14:paraId="0E86048F"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69926E"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5B234D71"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697" w:type="dxa"/>
            <w:hideMark/>
          </w:tcPr>
          <w:p w14:paraId="745ECCD4"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731" w:type="dxa"/>
            <w:hideMark/>
          </w:tcPr>
          <w:p w14:paraId="73E4C69E" w14:textId="77777777" w:rsidR="00E63BD6" w:rsidRPr="008E2EFA" w:rsidRDefault="00E63BD6" w:rsidP="00D246AC">
            <w:pPr>
              <w:rPr>
                <w:rFonts w:ascii="Arial" w:hAnsi="Arial" w:cs="Arial"/>
                <w:bCs/>
                <w:sz w:val="14"/>
                <w:szCs w:val="14"/>
              </w:rPr>
            </w:pPr>
          </w:p>
        </w:tc>
        <w:tc>
          <w:tcPr>
            <w:tcW w:w="709" w:type="dxa"/>
            <w:hideMark/>
          </w:tcPr>
          <w:p w14:paraId="2AA480EE"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03F2E2BC"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17F10996"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15097751"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27331E44" w14:textId="77777777" w:rsidR="00E63BD6" w:rsidRPr="008E2EFA" w:rsidRDefault="00E63BD6" w:rsidP="00D246AC">
            <w:pPr>
              <w:rPr>
                <w:rFonts w:ascii="Arial" w:hAnsi="Arial" w:cs="Arial"/>
                <w:bCs/>
                <w:sz w:val="14"/>
                <w:szCs w:val="14"/>
              </w:rPr>
            </w:pPr>
          </w:p>
        </w:tc>
        <w:tc>
          <w:tcPr>
            <w:tcW w:w="567" w:type="dxa"/>
            <w:hideMark/>
          </w:tcPr>
          <w:p w14:paraId="6F1CE740"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dofinansowanie</w:t>
            </w:r>
          </w:p>
        </w:tc>
        <w:tc>
          <w:tcPr>
            <w:tcW w:w="709" w:type="dxa"/>
            <w:hideMark/>
          </w:tcPr>
          <w:p w14:paraId="42E06634"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wkład własny</w:t>
            </w:r>
          </w:p>
        </w:tc>
      </w:tr>
      <w:tr w:rsidR="00E63BD6" w:rsidRPr="006D5D09" w14:paraId="17161313" w14:textId="77777777" w:rsidTr="00E63BD6">
        <w:trPr>
          <w:cantSplit/>
          <w:trHeight w:val="892"/>
        </w:trPr>
        <w:tc>
          <w:tcPr>
            <w:tcW w:w="426" w:type="dxa"/>
            <w:noWrap/>
            <w:hideMark/>
          </w:tcPr>
          <w:p w14:paraId="4B4A6CEA" w14:textId="77777777" w:rsidR="00E63BD6" w:rsidRPr="006D5D09" w:rsidRDefault="00E63BD6" w:rsidP="00D246AC">
            <w:pPr>
              <w:rPr>
                <w:rFonts w:ascii="Arial" w:hAnsi="Arial" w:cs="Arial"/>
                <w:sz w:val="14"/>
                <w:szCs w:val="14"/>
              </w:rPr>
            </w:pPr>
            <w:r w:rsidRPr="006D5D09">
              <w:rPr>
                <w:rFonts w:ascii="Arial" w:hAnsi="Arial" w:cs="Arial"/>
                <w:sz w:val="14"/>
                <w:szCs w:val="14"/>
              </w:rPr>
              <w:t>1</w:t>
            </w:r>
          </w:p>
        </w:tc>
        <w:tc>
          <w:tcPr>
            <w:tcW w:w="709" w:type="dxa"/>
          </w:tcPr>
          <w:p w14:paraId="3F134F5A" w14:textId="77777777" w:rsidR="00E63BD6" w:rsidRPr="006D5D09" w:rsidRDefault="00E63BD6" w:rsidP="00D246AC">
            <w:pPr>
              <w:rPr>
                <w:rFonts w:ascii="Arial" w:hAnsi="Arial" w:cs="Arial"/>
                <w:sz w:val="14"/>
                <w:szCs w:val="14"/>
              </w:rPr>
            </w:pPr>
          </w:p>
        </w:tc>
        <w:tc>
          <w:tcPr>
            <w:tcW w:w="709" w:type="dxa"/>
            <w:noWrap/>
            <w:hideMark/>
          </w:tcPr>
          <w:p w14:paraId="01411F35" w14:textId="3AF75F64" w:rsidR="00E63BD6" w:rsidRPr="006D5D09" w:rsidRDefault="00E63BD6" w:rsidP="00D246AC">
            <w:pPr>
              <w:rPr>
                <w:rFonts w:ascii="Arial" w:hAnsi="Arial" w:cs="Arial"/>
                <w:sz w:val="14"/>
                <w:szCs w:val="14"/>
              </w:rPr>
            </w:pPr>
            <w:r w:rsidRPr="006D5D09">
              <w:rPr>
                <w:rFonts w:ascii="Arial" w:hAnsi="Arial" w:cs="Arial"/>
                <w:sz w:val="14"/>
                <w:szCs w:val="14"/>
              </w:rPr>
              <w:t>0,00</w:t>
            </w:r>
          </w:p>
        </w:tc>
        <w:tc>
          <w:tcPr>
            <w:tcW w:w="709" w:type="dxa"/>
            <w:hideMark/>
          </w:tcPr>
          <w:p w14:paraId="3A56F1B2"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zł </w:t>
            </w:r>
          </w:p>
        </w:tc>
        <w:tc>
          <w:tcPr>
            <w:tcW w:w="697" w:type="dxa"/>
            <w:noWrap/>
            <w:hideMark/>
          </w:tcPr>
          <w:p w14:paraId="34831168"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233F9C9F"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5A68516F"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697" w:type="dxa"/>
            <w:noWrap/>
            <w:hideMark/>
          </w:tcPr>
          <w:p w14:paraId="6F08E8B6"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31" w:type="dxa"/>
            <w:hideMark/>
          </w:tcPr>
          <w:p w14:paraId="43D482B5"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4AA72582"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8" w:type="dxa"/>
            <w:noWrap/>
            <w:hideMark/>
          </w:tcPr>
          <w:p w14:paraId="0956B835"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5EE583C5"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25FD1773"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851" w:type="dxa"/>
            <w:hideMark/>
          </w:tcPr>
          <w:p w14:paraId="79796C6B"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567" w:type="dxa"/>
            <w:hideMark/>
          </w:tcPr>
          <w:p w14:paraId="42413650"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hideMark/>
          </w:tcPr>
          <w:p w14:paraId="5ACD7533"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r>
      <w:tr w:rsidR="00E63BD6" w:rsidRPr="006D5D09" w14:paraId="65949D4A" w14:textId="77777777" w:rsidTr="00E63BD6">
        <w:trPr>
          <w:cantSplit/>
          <w:trHeight w:val="892"/>
        </w:trPr>
        <w:tc>
          <w:tcPr>
            <w:tcW w:w="426" w:type="dxa"/>
            <w:noWrap/>
          </w:tcPr>
          <w:p w14:paraId="44E688CF" w14:textId="77777777" w:rsidR="00E63BD6" w:rsidRPr="006D5D09" w:rsidRDefault="00E63BD6" w:rsidP="00D246AC">
            <w:pPr>
              <w:rPr>
                <w:rFonts w:ascii="Arial" w:hAnsi="Arial" w:cs="Arial"/>
                <w:sz w:val="14"/>
                <w:szCs w:val="14"/>
              </w:rPr>
            </w:pPr>
            <w:r>
              <w:rPr>
                <w:rFonts w:ascii="Arial" w:hAnsi="Arial" w:cs="Arial"/>
                <w:sz w:val="14"/>
                <w:szCs w:val="14"/>
              </w:rPr>
              <w:t>…</w:t>
            </w:r>
          </w:p>
        </w:tc>
        <w:tc>
          <w:tcPr>
            <w:tcW w:w="709" w:type="dxa"/>
          </w:tcPr>
          <w:p w14:paraId="14E71EF6" w14:textId="77777777" w:rsidR="00E63BD6" w:rsidRPr="006D5D09" w:rsidRDefault="00E63BD6" w:rsidP="00D246AC">
            <w:pPr>
              <w:rPr>
                <w:rFonts w:ascii="Arial" w:hAnsi="Arial" w:cs="Arial"/>
                <w:sz w:val="14"/>
                <w:szCs w:val="14"/>
              </w:rPr>
            </w:pPr>
          </w:p>
        </w:tc>
        <w:tc>
          <w:tcPr>
            <w:tcW w:w="709" w:type="dxa"/>
            <w:noWrap/>
          </w:tcPr>
          <w:p w14:paraId="5B1B3CEC" w14:textId="62D8093C" w:rsidR="00E63BD6" w:rsidRPr="006D5D09" w:rsidRDefault="00E63BD6" w:rsidP="00D246AC">
            <w:pPr>
              <w:rPr>
                <w:rFonts w:ascii="Arial" w:hAnsi="Arial" w:cs="Arial"/>
                <w:sz w:val="14"/>
                <w:szCs w:val="14"/>
              </w:rPr>
            </w:pPr>
          </w:p>
        </w:tc>
        <w:tc>
          <w:tcPr>
            <w:tcW w:w="709" w:type="dxa"/>
          </w:tcPr>
          <w:p w14:paraId="3EFD0DC4" w14:textId="77777777" w:rsidR="00E63BD6" w:rsidRPr="006D5D09" w:rsidRDefault="00E63BD6" w:rsidP="00D246AC">
            <w:pPr>
              <w:rPr>
                <w:rFonts w:ascii="Arial" w:hAnsi="Arial" w:cs="Arial"/>
                <w:sz w:val="14"/>
                <w:szCs w:val="14"/>
              </w:rPr>
            </w:pPr>
          </w:p>
        </w:tc>
        <w:tc>
          <w:tcPr>
            <w:tcW w:w="697" w:type="dxa"/>
            <w:noWrap/>
          </w:tcPr>
          <w:p w14:paraId="0D05DE7D" w14:textId="77777777" w:rsidR="00E63BD6" w:rsidRPr="006D5D09" w:rsidRDefault="00E63BD6" w:rsidP="00D246AC">
            <w:pPr>
              <w:rPr>
                <w:rFonts w:ascii="Arial" w:hAnsi="Arial" w:cs="Arial"/>
                <w:sz w:val="14"/>
                <w:szCs w:val="14"/>
              </w:rPr>
            </w:pPr>
          </w:p>
        </w:tc>
        <w:tc>
          <w:tcPr>
            <w:tcW w:w="709" w:type="dxa"/>
            <w:noWrap/>
          </w:tcPr>
          <w:p w14:paraId="3535236C" w14:textId="77777777" w:rsidR="00E63BD6" w:rsidRPr="006D5D09" w:rsidRDefault="00E63BD6" w:rsidP="00D246AC">
            <w:pPr>
              <w:rPr>
                <w:rFonts w:ascii="Arial" w:hAnsi="Arial" w:cs="Arial"/>
                <w:sz w:val="14"/>
                <w:szCs w:val="14"/>
              </w:rPr>
            </w:pPr>
          </w:p>
        </w:tc>
        <w:tc>
          <w:tcPr>
            <w:tcW w:w="709" w:type="dxa"/>
            <w:noWrap/>
          </w:tcPr>
          <w:p w14:paraId="529CC10C" w14:textId="77777777" w:rsidR="00E63BD6" w:rsidRPr="006D5D09" w:rsidRDefault="00E63BD6" w:rsidP="00D246AC">
            <w:pPr>
              <w:rPr>
                <w:rFonts w:ascii="Arial" w:hAnsi="Arial" w:cs="Arial"/>
                <w:sz w:val="14"/>
                <w:szCs w:val="14"/>
              </w:rPr>
            </w:pPr>
          </w:p>
        </w:tc>
        <w:tc>
          <w:tcPr>
            <w:tcW w:w="697" w:type="dxa"/>
            <w:noWrap/>
          </w:tcPr>
          <w:p w14:paraId="62A6C8E4" w14:textId="77777777" w:rsidR="00E63BD6" w:rsidRPr="006D5D09" w:rsidRDefault="00E63BD6" w:rsidP="00D246AC">
            <w:pPr>
              <w:rPr>
                <w:rFonts w:ascii="Arial" w:hAnsi="Arial" w:cs="Arial"/>
                <w:sz w:val="14"/>
                <w:szCs w:val="14"/>
              </w:rPr>
            </w:pPr>
          </w:p>
        </w:tc>
        <w:tc>
          <w:tcPr>
            <w:tcW w:w="731" w:type="dxa"/>
          </w:tcPr>
          <w:p w14:paraId="3375C35F" w14:textId="77777777" w:rsidR="00E63BD6" w:rsidRPr="006D5D09" w:rsidRDefault="00E63BD6" w:rsidP="00D246AC">
            <w:pPr>
              <w:rPr>
                <w:rFonts w:ascii="Arial" w:hAnsi="Arial" w:cs="Arial"/>
                <w:sz w:val="14"/>
                <w:szCs w:val="14"/>
              </w:rPr>
            </w:pPr>
          </w:p>
        </w:tc>
        <w:tc>
          <w:tcPr>
            <w:tcW w:w="709" w:type="dxa"/>
            <w:noWrap/>
          </w:tcPr>
          <w:p w14:paraId="47D4E69B" w14:textId="77777777" w:rsidR="00E63BD6" w:rsidRPr="006D5D09" w:rsidRDefault="00E63BD6" w:rsidP="00D246AC">
            <w:pPr>
              <w:rPr>
                <w:rFonts w:ascii="Arial" w:hAnsi="Arial" w:cs="Arial"/>
                <w:sz w:val="14"/>
                <w:szCs w:val="14"/>
              </w:rPr>
            </w:pPr>
          </w:p>
        </w:tc>
        <w:tc>
          <w:tcPr>
            <w:tcW w:w="708" w:type="dxa"/>
            <w:noWrap/>
          </w:tcPr>
          <w:p w14:paraId="4D9FB302" w14:textId="77777777" w:rsidR="00E63BD6" w:rsidRPr="006D5D09" w:rsidRDefault="00E63BD6" w:rsidP="00D246AC">
            <w:pPr>
              <w:rPr>
                <w:rFonts w:ascii="Arial" w:hAnsi="Arial" w:cs="Arial"/>
                <w:sz w:val="14"/>
                <w:szCs w:val="14"/>
              </w:rPr>
            </w:pPr>
          </w:p>
        </w:tc>
        <w:tc>
          <w:tcPr>
            <w:tcW w:w="709" w:type="dxa"/>
            <w:noWrap/>
          </w:tcPr>
          <w:p w14:paraId="02A32062" w14:textId="77777777" w:rsidR="00E63BD6" w:rsidRPr="006D5D09" w:rsidRDefault="00E63BD6" w:rsidP="00D246AC">
            <w:pPr>
              <w:rPr>
                <w:rFonts w:ascii="Arial" w:hAnsi="Arial" w:cs="Arial"/>
                <w:sz w:val="14"/>
                <w:szCs w:val="14"/>
              </w:rPr>
            </w:pPr>
          </w:p>
        </w:tc>
        <w:tc>
          <w:tcPr>
            <w:tcW w:w="709" w:type="dxa"/>
            <w:noWrap/>
          </w:tcPr>
          <w:p w14:paraId="471DFC1C" w14:textId="77777777" w:rsidR="00E63BD6" w:rsidRPr="006D5D09" w:rsidRDefault="00E63BD6" w:rsidP="00D246AC">
            <w:pPr>
              <w:rPr>
                <w:rFonts w:ascii="Arial" w:hAnsi="Arial" w:cs="Arial"/>
                <w:sz w:val="14"/>
                <w:szCs w:val="14"/>
              </w:rPr>
            </w:pPr>
          </w:p>
        </w:tc>
        <w:tc>
          <w:tcPr>
            <w:tcW w:w="851" w:type="dxa"/>
          </w:tcPr>
          <w:p w14:paraId="645D93F7" w14:textId="77777777" w:rsidR="00E63BD6" w:rsidRPr="006D5D09" w:rsidRDefault="00E63BD6" w:rsidP="00D246AC">
            <w:pPr>
              <w:rPr>
                <w:rFonts w:ascii="Arial" w:hAnsi="Arial" w:cs="Arial"/>
                <w:sz w:val="14"/>
                <w:szCs w:val="14"/>
              </w:rPr>
            </w:pPr>
          </w:p>
        </w:tc>
        <w:tc>
          <w:tcPr>
            <w:tcW w:w="567" w:type="dxa"/>
          </w:tcPr>
          <w:p w14:paraId="75025ABF" w14:textId="77777777" w:rsidR="00E63BD6" w:rsidRPr="006D5D09" w:rsidRDefault="00E63BD6" w:rsidP="00D246AC">
            <w:pPr>
              <w:rPr>
                <w:rFonts w:ascii="Arial" w:hAnsi="Arial" w:cs="Arial"/>
                <w:sz w:val="14"/>
                <w:szCs w:val="14"/>
              </w:rPr>
            </w:pPr>
          </w:p>
        </w:tc>
        <w:tc>
          <w:tcPr>
            <w:tcW w:w="709" w:type="dxa"/>
          </w:tcPr>
          <w:p w14:paraId="7660406D" w14:textId="77777777" w:rsidR="00E63BD6" w:rsidRPr="006D5D09" w:rsidRDefault="00E63BD6" w:rsidP="00D246AC">
            <w:pPr>
              <w:rPr>
                <w:rFonts w:ascii="Arial" w:hAnsi="Arial" w:cs="Arial"/>
                <w:sz w:val="14"/>
                <w:szCs w:val="14"/>
              </w:rPr>
            </w:pPr>
          </w:p>
        </w:tc>
      </w:tr>
      <w:tr w:rsidR="00E63BD6" w:rsidRPr="006D5D09" w14:paraId="03EF0A82" w14:textId="77777777" w:rsidTr="00E63BD6">
        <w:trPr>
          <w:cantSplit/>
          <w:trHeight w:val="892"/>
        </w:trPr>
        <w:tc>
          <w:tcPr>
            <w:tcW w:w="426" w:type="dxa"/>
            <w:noWrap/>
            <w:hideMark/>
          </w:tcPr>
          <w:p w14:paraId="11631E4A" w14:textId="77777777" w:rsidR="00E63BD6" w:rsidRPr="006D5D09" w:rsidRDefault="00E63BD6" w:rsidP="00D246AC">
            <w:pPr>
              <w:rPr>
                <w:rFonts w:ascii="Arial" w:hAnsi="Arial" w:cs="Arial"/>
                <w:sz w:val="14"/>
                <w:szCs w:val="14"/>
              </w:rPr>
            </w:pPr>
            <w:r w:rsidRPr="006D5D09">
              <w:rPr>
                <w:rFonts w:ascii="Arial" w:hAnsi="Arial" w:cs="Arial"/>
                <w:sz w:val="14"/>
                <w:szCs w:val="14"/>
              </w:rPr>
              <w:t>ogółem</w:t>
            </w:r>
          </w:p>
        </w:tc>
        <w:tc>
          <w:tcPr>
            <w:tcW w:w="709" w:type="dxa"/>
          </w:tcPr>
          <w:p w14:paraId="46923277" w14:textId="77777777" w:rsidR="00E63BD6" w:rsidRPr="006D5D09" w:rsidRDefault="00E63BD6" w:rsidP="00D246AC">
            <w:pPr>
              <w:rPr>
                <w:rFonts w:ascii="Arial" w:hAnsi="Arial" w:cs="Arial"/>
                <w:sz w:val="14"/>
                <w:szCs w:val="14"/>
              </w:rPr>
            </w:pPr>
          </w:p>
        </w:tc>
        <w:tc>
          <w:tcPr>
            <w:tcW w:w="709" w:type="dxa"/>
            <w:noWrap/>
            <w:hideMark/>
          </w:tcPr>
          <w:p w14:paraId="228DC0C5" w14:textId="019B86E2"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3290EC6"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697" w:type="dxa"/>
            <w:noWrap/>
            <w:hideMark/>
          </w:tcPr>
          <w:p w14:paraId="4928872A"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2D629C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D0E8B9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697" w:type="dxa"/>
            <w:noWrap/>
            <w:hideMark/>
          </w:tcPr>
          <w:p w14:paraId="120F06B1"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31" w:type="dxa"/>
            <w:noWrap/>
            <w:hideMark/>
          </w:tcPr>
          <w:p w14:paraId="6580630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964F71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0168E403"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FFFFDB7"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AB518EC"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851" w:type="dxa"/>
            <w:hideMark/>
          </w:tcPr>
          <w:p w14:paraId="6089C0A1"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567" w:type="dxa"/>
            <w:noWrap/>
            <w:hideMark/>
          </w:tcPr>
          <w:p w14:paraId="1FAFCD19"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5C09C1"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r>
      <w:bookmarkEnd w:id="61"/>
    </w:tbl>
    <w:p w14:paraId="10BDC17E" w14:textId="5AB4A85B" w:rsidR="00B06423" w:rsidRDefault="00B06423" w:rsidP="0027480A">
      <w:pPr>
        <w:spacing w:after="60"/>
        <w:jc w:val="both"/>
        <w:rPr>
          <w:rFonts w:ascii="Arial" w:hAnsi="Arial" w:cs="Arial"/>
        </w:rPr>
      </w:pPr>
    </w:p>
    <w:p w14:paraId="5FABA3FE" w14:textId="56BF278E" w:rsidR="00B06423" w:rsidRDefault="00B06423" w:rsidP="0027480A">
      <w:pPr>
        <w:spacing w:after="60"/>
        <w:jc w:val="both"/>
        <w:rPr>
          <w:rFonts w:ascii="Arial" w:hAnsi="Arial" w:cs="Arial"/>
        </w:rPr>
      </w:pPr>
    </w:p>
    <w:p w14:paraId="052F8C24"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0C1FFDC6" w14:textId="77777777" w:rsidR="0027480A" w:rsidRPr="002A4AA8" w:rsidRDefault="0027480A" w:rsidP="0027480A">
      <w:pPr>
        <w:spacing w:after="60"/>
        <w:jc w:val="both"/>
        <w:rPr>
          <w:rFonts w:ascii="Arial" w:hAnsi="Arial" w:cs="Arial"/>
        </w:rPr>
      </w:pPr>
    </w:p>
    <w:p w14:paraId="42574D5A" w14:textId="77777777" w:rsidR="0027480A" w:rsidRPr="002A4AA8" w:rsidRDefault="0027480A" w:rsidP="0027480A">
      <w:pPr>
        <w:spacing w:after="60"/>
        <w:jc w:val="both"/>
        <w:rPr>
          <w:rFonts w:ascii="Arial" w:hAnsi="Arial" w:cs="Arial"/>
        </w:rPr>
      </w:pPr>
    </w:p>
    <w:p w14:paraId="2A3F46EB" w14:textId="77777777" w:rsidR="0027480A" w:rsidRPr="002A4AA8" w:rsidRDefault="0027480A" w:rsidP="0027480A">
      <w:pPr>
        <w:spacing w:after="60"/>
        <w:jc w:val="both"/>
        <w:rPr>
          <w:rFonts w:ascii="Arial" w:hAnsi="Arial" w:cs="Arial"/>
        </w:rPr>
      </w:pPr>
    </w:p>
    <w:p w14:paraId="58907B50" w14:textId="77777777" w:rsidR="0027480A" w:rsidRPr="002A4AA8" w:rsidRDefault="0027480A" w:rsidP="0027480A">
      <w:pPr>
        <w:spacing w:after="60"/>
        <w:jc w:val="both"/>
        <w:rPr>
          <w:rFonts w:ascii="Arial" w:hAnsi="Arial" w:cs="Arial"/>
        </w:rPr>
      </w:pPr>
    </w:p>
    <w:p w14:paraId="39D79304" w14:textId="77777777" w:rsidR="0027480A" w:rsidRPr="002A4AA8" w:rsidRDefault="0027480A" w:rsidP="0027480A">
      <w:pPr>
        <w:spacing w:after="60"/>
        <w:jc w:val="both"/>
        <w:rPr>
          <w:rFonts w:ascii="Arial" w:hAnsi="Arial" w:cs="Arial"/>
        </w:rPr>
      </w:pPr>
    </w:p>
    <w:p w14:paraId="1E2FC9F6" w14:textId="77777777" w:rsidR="0027480A" w:rsidRPr="002A4AA8" w:rsidRDefault="0027480A" w:rsidP="0027480A">
      <w:pPr>
        <w:spacing w:after="60"/>
        <w:jc w:val="both"/>
        <w:rPr>
          <w:rFonts w:ascii="Arial" w:hAnsi="Arial" w:cs="Arial"/>
        </w:rPr>
      </w:pPr>
    </w:p>
    <w:p w14:paraId="2A639D1D"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A8F2498"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07BCADC" w14:textId="77777777" w:rsidR="0027480A" w:rsidRPr="002A4AA8" w:rsidRDefault="0027480A" w:rsidP="0027480A">
      <w:pPr>
        <w:spacing w:after="60"/>
        <w:jc w:val="both"/>
        <w:rPr>
          <w:rFonts w:ascii="Arial" w:hAnsi="Arial" w:cs="Arial"/>
        </w:rPr>
      </w:pPr>
    </w:p>
    <w:p w14:paraId="58224C7C" w14:textId="77777777" w:rsidR="0027480A" w:rsidRPr="002A4AA8" w:rsidRDefault="0027480A" w:rsidP="0027480A">
      <w:pPr>
        <w:spacing w:after="60"/>
        <w:jc w:val="both"/>
        <w:rPr>
          <w:rFonts w:ascii="Arial" w:hAnsi="Arial" w:cs="Arial"/>
        </w:rPr>
      </w:pPr>
    </w:p>
    <w:p w14:paraId="36DD26E9" w14:textId="77777777" w:rsidR="0027480A" w:rsidRPr="002A4AA8" w:rsidRDefault="0027480A" w:rsidP="0027480A">
      <w:pPr>
        <w:spacing w:after="60"/>
        <w:jc w:val="both"/>
        <w:rPr>
          <w:rFonts w:ascii="Arial" w:hAnsi="Arial" w:cs="Arial"/>
        </w:rPr>
      </w:pPr>
    </w:p>
    <w:p w14:paraId="5D2A87C4" w14:textId="77777777" w:rsidR="0027480A" w:rsidRPr="002A4AA8" w:rsidRDefault="0027480A" w:rsidP="0027480A">
      <w:pPr>
        <w:spacing w:after="60"/>
        <w:jc w:val="both"/>
        <w:rPr>
          <w:rFonts w:ascii="Arial" w:hAnsi="Arial" w:cs="Arial"/>
        </w:rPr>
      </w:pPr>
    </w:p>
    <w:p w14:paraId="43A76336"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795F5DF" w14:textId="77777777" w:rsidR="007B1B10" w:rsidRPr="002A4AA8" w:rsidRDefault="007B1B10" w:rsidP="007B1B10">
      <w:pPr>
        <w:spacing w:after="60"/>
        <w:jc w:val="both"/>
        <w:rPr>
          <w:rFonts w:ascii="Arial" w:hAnsi="Arial" w:cs="Arial"/>
          <w:sz w:val="20"/>
          <w:szCs w:val="20"/>
        </w:rPr>
      </w:pPr>
    </w:p>
    <w:p w14:paraId="1F062B07" w14:textId="77777777" w:rsidR="007B1B10" w:rsidRPr="002A4AA8" w:rsidRDefault="007B1B10" w:rsidP="007B1B10">
      <w:pPr>
        <w:spacing w:after="60"/>
        <w:jc w:val="both"/>
        <w:rPr>
          <w:rFonts w:ascii="Arial" w:hAnsi="Arial" w:cs="Arial"/>
          <w:sz w:val="20"/>
          <w:szCs w:val="20"/>
        </w:rPr>
      </w:pPr>
    </w:p>
    <w:bookmarkEnd w:id="56"/>
    <w:p w14:paraId="4DEA5074" w14:textId="4A2C4FDD"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612E55">
        <w:rPr>
          <w:rFonts w:ascii="Arial" w:hAnsi="Arial" w:cs="Arial"/>
          <w:bCs/>
          <w:sz w:val="20"/>
          <w:szCs w:val="20"/>
        </w:rPr>
        <w:t>5</w:t>
      </w:r>
      <w:r w:rsidR="00612E55" w:rsidRPr="002A4AA8">
        <w:rPr>
          <w:rFonts w:ascii="Arial" w:hAnsi="Arial" w:cs="Arial"/>
          <w:bCs/>
          <w:sz w:val="20"/>
          <w:szCs w:val="20"/>
        </w:rPr>
        <w:t xml:space="preserve"> </w:t>
      </w:r>
      <w:r w:rsidRPr="002A4AA8">
        <w:rPr>
          <w:rFonts w:ascii="Arial" w:hAnsi="Arial" w:cs="Arial"/>
          <w:bCs/>
          <w:sz w:val="20"/>
          <w:szCs w:val="20"/>
        </w:rPr>
        <w:t xml:space="preserve">do umowy: Wzór </w:t>
      </w:r>
      <w:r w:rsidR="00EF2B0F" w:rsidRPr="002A4AA8">
        <w:rPr>
          <w:rFonts w:ascii="Arial" w:hAnsi="Arial" w:cs="Arial"/>
          <w:bCs/>
          <w:sz w:val="20"/>
          <w:szCs w:val="20"/>
        </w:rPr>
        <w:t>wniosk</w:t>
      </w:r>
      <w:r w:rsidR="00EF2B0F">
        <w:rPr>
          <w:rFonts w:ascii="Arial" w:hAnsi="Arial" w:cs="Arial"/>
          <w:bCs/>
          <w:sz w:val="20"/>
          <w:szCs w:val="20"/>
        </w:rPr>
        <w:t>u</w:t>
      </w:r>
      <w:r w:rsidR="00EF2B0F" w:rsidRPr="002A4AA8">
        <w:rPr>
          <w:rFonts w:ascii="Arial" w:hAnsi="Arial" w:cs="Arial"/>
          <w:bCs/>
          <w:sz w:val="20"/>
          <w:szCs w:val="20"/>
        </w:rPr>
        <w:t xml:space="preserve"> </w:t>
      </w:r>
      <w:r w:rsidRPr="002A4AA8">
        <w:rPr>
          <w:rFonts w:ascii="Arial" w:hAnsi="Arial" w:cs="Arial"/>
          <w:bCs/>
          <w:sz w:val="20"/>
          <w:szCs w:val="20"/>
        </w:rPr>
        <w:t xml:space="preserve">o </w:t>
      </w:r>
      <w:r w:rsidR="00EF2B0F">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52"/>
      </w:r>
      <w:r w:rsidRPr="002A4AA8">
        <w:rPr>
          <w:rFonts w:ascii="Arial" w:hAnsi="Arial" w:cs="Arial"/>
          <w:bCs/>
          <w:sz w:val="20"/>
          <w:szCs w:val="20"/>
        </w:rPr>
        <w:t xml:space="preserve"> </w:t>
      </w:r>
      <w:r w:rsidR="00EF2B0F">
        <w:rPr>
          <w:rFonts w:ascii="Arial" w:hAnsi="Arial" w:cs="Arial"/>
          <w:bCs/>
          <w:sz w:val="20"/>
          <w:szCs w:val="20"/>
        </w:rPr>
        <w:t>zarządzającej projektem</w:t>
      </w:r>
    </w:p>
    <w:p w14:paraId="311D5400"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35A0C640" w14:textId="77777777" w:rsidTr="003238EB">
        <w:trPr>
          <w:trHeight w:val="142"/>
          <w:jc w:val="center"/>
        </w:trPr>
        <w:tc>
          <w:tcPr>
            <w:tcW w:w="9322" w:type="dxa"/>
            <w:gridSpan w:val="2"/>
            <w:shd w:val="clear" w:color="auto" w:fill="D9D9D9"/>
            <w:vAlign w:val="center"/>
          </w:tcPr>
          <w:p w14:paraId="4D2C4004"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7B9F9783" w14:textId="77777777" w:rsidTr="00FE0866">
        <w:trPr>
          <w:trHeight w:val="142"/>
          <w:jc w:val="center"/>
        </w:trPr>
        <w:tc>
          <w:tcPr>
            <w:tcW w:w="2518" w:type="dxa"/>
            <w:shd w:val="clear" w:color="auto" w:fill="auto"/>
          </w:tcPr>
          <w:p w14:paraId="73E2553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4CEB581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E48C1CC" w14:textId="77777777" w:rsidTr="00FE0866">
        <w:trPr>
          <w:trHeight w:val="142"/>
          <w:jc w:val="center"/>
        </w:trPr>
        <w:tc>
          <w:tcPr>
            <w:tcW w:w="2518" w:type="dxa"/>
            <w:shd w:val="clear" w:color="auto" w:fill="auto"/>
          </w:tcPr>
          <w:p w14:paraId="34847407"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863F8B3"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B27ABA0" w14:textId="77777777" w:rsidTr="00FE0866">
        <w:trPr>
          <w:trHeight w:val="142"/>
          <w:jc w:val="center"/>
        </w:trPr>
        <w:tc>
          <w:tcPr>
            <w:tcW w:w="2518" w:type="dxa"/>
            <w:shd w:val="clear" w:color="auto" w:fill="auto"/>
          </w:tcPr>
          <w:p w14:paraId="183F6FA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54AA0FA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9E5DB98" w14:textId="77777777" w:rsidTr="00FE0866">
        <w:trPr>
          <w:trHeight w:val="142"/>
          <w:jc w:val="center"/>
        </w:trPr>
        <w:tc>
          <w:tcPr>
            <w:tcW w:w="2518" w:type="dxa"/>
            <w:shd w:val="clear" w:color="auto" w:fill="auto"/>
          </w:tcPr>
          <w:p w14:paraId="5BEFDBC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1BD0875E"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286085BC" w14:textId="77777777" w:rsidTr="00FE0866">
        <w:trPr>
          <w:trHeight w:val="142"/>
          <w:jc w:val="center"/>
        </w:trPr>
        <w:tc>
          <w:tcPr>
            <w:tcW w:w="2518" w:type="dxa"/>
            <w:shd w:val="clear" w:color="auto" w:fill="auto"/>
          </w:tcPr>
          <w:p w14:paraId="722623C4"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C371655"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19F74262" w14:textId="77777777" w:rsidR="003238EB" w:rsidRPr="00EF2B0F" w:rsidRDefault="003238EB" w:rsidP="003238EB">
      <w:pPr>
        <w:rPr>
          <w:rFonts w:ascii="Times New Roman" w:eastAsia="Times New Roman" w:hAnsi="Times New Roman" w:cs="Times New Roman"/>
          <w:sz w:val="16"/>
          <w:szCs w:val="16"/>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34493AA4" w14:textId="77777777" w:rsidTr="003238EB">
        <w:trPr>
          <w:trHeight w:val="181"/>
          <w:jc w:val="center"/>
        </w:trPr>
        <w:tc>
          <w:tcPr>
            <w:tcW w:w="9322" w:type="dxa"/>
            <w:gridSpan w:val="2"/>
            <w:shd w:val="clear" w:color="auto" w:fill="D9D9D9"/>
            <w:vAlign w:val="center"/>
          </w:tcPr>
          <w:p w14:paraId="3DBA6F36" w14:textId="77777777" w:rsidR="003238EB" w:rsidRPr="003238EB" w:rsidRDefault="003238EB" w:rsidP="003238EB">
            <w:pPr>
              <w:spacing w:before="240" w:after="60" w:line="360" w:lineRule="auto"/>
              <w:rPr>
                <w:rFonts w:ascii="Arial" w:eastAsia="Times New Roman" w:hAnsi="Arial" w:cs="Arial"/>
                <w:b/>
                <w:lang w:eastAsia="pl-PL"/>
              </w:rPr>
            </w:pPr>
            <w:bookmarkStart w:id="62"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5178EF79" w14:textId="77777777" w:rsidTr="00FE0866">
        <w:trPr>
          <w:trHeight w:val="181"/>
          <w:jc w:val="center"/>
        </w:trPr>
        <w:tc>
          <w:tcPr>
            <w:tcW w:w="3180" w:type="dxa"/>
            <w:shd w:val="clear" w:color="auto" w:fill="auto"/>
          </w:tcPr>
          <w:p w14:paraId="785B7F1D"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69287E0F"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65D13D8" w14:textId="77777777" w:rsidTr="00FE0866">
        <w:trPr>
          <w:trHeight w:val="181"/>
          <w:jc w:val="center"/>
        </w:trPr>
        <w:tc>
          <w:tcPr>
            <w:tcW w:w="3180" w:type="dxa"/>
            <w:shd w:val="clear" w:color="auto" w:fill="auto"/>
          </w:tcPr>
          <w:p w14:paraId="2787CF9F"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2034D85C"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2"/>
    </w:tbl>
    <w:p w14:paraId="5BCF17D0"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8"/>
      </w:tblGrid>
      <w:tr w:rsidR="003238EB" w:rsidRPr="003238EB" w14:paraId="290117D6" w14:textId="77777777" w:rsidTr="00FF0426">
        <w:trPr>
          <w:jc w:val="center"/>
        </w:trPr>
        <w:tc>
          <w:tcPr>
            <w:tcW w:w="9351" w:type="dxa"/>
            <w:shd w:val="clear" w:color="auto" w:fill="D9D9D9" w:themeFill="background1" w:themeFillShade="D9"/>
            <w:vAlign w:val="bottom"/>
          </w:tcPr>
          <w:p w14:paraId="32D1784E"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2A29830B" w14:textId="77777777" w:rsidTr="00FE0866">
        <w:trPr>
          <w:jc w:val="center"/>
        </w:trPr>
        <w:tc>
          <w:tcPr>
            <w:tcW w:w="9351" w:type="dxa"/>
            <w:shd w:val="clear" w:color="auto" w:fill="auto"/>
          </w:tcPr>
          <w:p w14:paraId="29FC3BDE"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4C91864B"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05D9D280" w14:textId="77777777" w:rsidR="003238EB" w:rsidRPr="00040F18" w:rsidRDefault="003238EB" w:rsidP="00EF2B0F">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106D3785" w14:textId="77777777" w:rsidR="00040F18" w:rsidRPr="00EF2B0F" w:rsidRDefault="00040F18" w:rsidP="00EF2B0F">
            <w:pPr>
              <w:numPr>
                <w:ilvl w:val="0"/>
                <w:numId w:val="61"/>
              </w:numPr>
              <w:spacing w:before="240" w:after="60"/>
              <w:jc w:val="both"/>
              <w:rPr>
                <w:rFonts w:ascii="Arial" w:eastAsia="Times New Roman" w:hAnsi="Arial" w:cs="Arial"/>
                <w:lang w:eastAsia="pl-PL"/>
              </w:rPr>
            </w:pPr>
            <w:r w:rsidRPr="00EF2B0F">
              <w:rPr>
                <w:rFonts w:ascii="Arial" w:eastAsia="Times New Roman" w:hAnsi="Arial" w:cs="Arial"/>
                <w:lang w:eastAsia="pl-PL"/>
              </w:rPr>
              <w:t>Zapoznałem się z Regulaminem SM EFS i szkoleniem z bezpieczeństwa SM EFS i zobowiązuję się do jego przestrzegania</w:t>
            </w:r>
            <w:r w:rsidR="00EF2B0F">
              <w:rPr>
                <w:rStyle w:val="Odwoanieprzypisudolnego"/>
                <w:rFonts w:ascii="Arial" w:eastAsia="Times New Roman" w:hAnsi="Arial" w:cs="Arial"/>
                <w:lang w:eastAsia="pl-PL"/>
              </w:rPr>
              <w:footnoteReference w:id="153"/>
            </w:r>
            <w:r w:rsidRPr="00EF2B0F">
              <w:rPr>
                <w:rFonts w:ascii="Arial" w:eastAsia="Times New Roman" w:hAnsi="Arial" w:cs="Arial"/>
                <w:lang w:eastAsia="pl-PL"/>
              </w:rPr>
              <w:t>.</w:t>
            </w:r>
          </w:p>
          <w:p w14:paraId="48F79393" w14:textId="77777777" w:rsidR="003238EB" w:rsidRPr="003238EB" w:rsidRDefault="00EF2B0F" w:rsidP="00EF2B0F">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5CE55953" w14:textId="77777777" w:rsid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65A0A6B5" w14:textId="77777777" w:rsidR="00EF2B0F" w:rsidRPr="00EF2B0F"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w:t>
            </w:r>
          </w:p>
          <w:p w14:paraId="5F285AA0" w14:textId="77777777" w:rsidR="00EF2B0F" w:rsidRPr="003238EB"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5950B73" w14:textId="77777777" w:rsidR="003238EB" w:rsidRPr="003238EB" w:rsidRDefault="003238EB" w:rsidP="003238EB">
      <w:pPr>
        <w:jc w:val="both"/>
        <w:rPr>
          <w:rFonts w:ascii="Arial" w:eastAsia="Times New Roman" w:hAnsi="Arial" w:cs="Arial"/>
          <w:b/>
          <w:bCs/>
          <w:lang w:eastAsia="pl-PL"/>
        </w:rPr>
      </w:pPr>
    </w:p>
    <w:p w14:paraId="11E4F513" w14:textId="77777777" w:rsidR="003238EB" w:rsidRPr="003238EB" w:rsidRDefault="003238EB" w:rsidP="003238EB">
      <w:pPr>
        <w:jc w:val="both"/>
        <w:rPr>
          <w:rFonts w:ascii="Arial" w:eastAsia="Times New Roman" w:hAnsi="Arial" w:cs="Arial"/>
          <w:lang w:eastAsia="pl-PL"/>
        </w:rPr>
      </w:pPr>
    </w:p>
    <w:p w14:paraId="179A9985" w14:textId="77777777" w:rsidR="007B1B10" w:rsidRPr="002A4AA8" w:rsidRDefault="007B1B10" w:rsidP="00E01870">
      <w:pPr>
        <w:pStyle w:val="Tekstpodstawowy"/>
        <w:jc w:val="left"/>
        <w:rPr>
          <w:rFonts w:ascii="Arial" w:hAnsi="Arial" w:cs="Arial"/>
          <w:spacing w:val="4"/>
          <w:sz w:val="20"/>
          <w:szCs w:val="20"/>
        </w:rPr>
        <w:sectPr w:rsidR="007B1B10" w:rsidRPr="002A4AA8" w:rsidSect="003D6F84">
          <w:headerReference w:type="first" r:id="rId13"/>
          <w:pgSz w:w="11906" w:h="16838" w:code="9"/>
          <w:pgMar w:top="1418" w:right="1418" w:bottom="1418" w:left="1418" w:header="709" w:footer="709" w:gutter="0"/>
          <w:cols w:space="708"/>
          <w:titlePg/>
          <w:docGrid w:linePitch="360"/>
        </w:sectPr>
      </w:pPr>
    </w:p>
    <w:p w14:paraId="21003EF6" w14:textId="6B60C359"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612E55">
        <w:rPr>
          <w:rFonts w:ascii="Arial" w:hAnsi="Arial" w:cs="Arial"/>
          <w:spacing w:val="4"/>
          <w:sz w:val="20"/>
          <w:szCs w:val="20"/>
        </w:rPr>
        <w:t>6</w:t>
      </w:r>
      <w:r w:rsidR="00612E55"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 xml:space="preserve">Wzór </w:t>
      </w:r>
      <w:r w:rsidR="00C11CCF" w:rsidRPr="00C11CCF">
        <w:rPr>
          <w:rFonts w:ascii="Arial" w:hAnsi="Arial" w:cs="Arial"/>
          <w:spacing w:val="4"/>
          <w:sz w:val="20"/>
          <w:szCs w:val="20"/>
        </w:rPr>
        <w:t>oświadczenia uczestnika projektu dotyczący spełnienia obowiązku informacyjnego</w:t>
      </w:r>
    </w:p>
    <w:p w14:paraId="217C2D53" w14:textId="77777777" w:rsidR="005B59A8" w:rsidRDefault="005B59A8" w:rsidP="00E01870">
      <w:pPr>
        <w:pStyle w:val="Tekstpodstawowy"/>
        <w:jc w:val="left"/>
        <w:rPr>
          <w:rFonts w:ascii="Arial" w:hAnsi="Arial" w:cs="Arial"/>
          <w:sz w:val="20"/>
          <w:szCs w:val="20"/>
        </w:rPr>
      </w:pPr>
    </w:p>
    <w:p w14:paraId="57B6B173" w14:textId="77777777" w:rsidR="00C11CCF" w:rsidRPr="00431D05" w:rsidRDefault="00C11CCF" w:rsidP="00C11CCF">
      <w:pPr>
        <w:rPr>
          <w:rFonts w:ascii="Arial" w:eastAsia="Times New Roman" w:hAnsi="Arial" w:cs="Arial"/>
          <w:b/>
          <w:bCs/>
          <w:spacing w:val="4"/>
          <w:sz w:val="20"/>
          <w:szCs w:val="20"/>
        </w:rPr>
      </w:pPr>
      <w:bookmarkStart w:id="63" w:name="_Hlk206068880"/>
      <w:r w:rsidRPr="00431D05">
        <w:rPr>
          <w:rFonts w:ascii="Arial" w:eastAsia="Times New Roman" w:hAnsi="Arial" w:cs="Arial"/>
          <w:b/>
          <w:bCs/>
          <w:spacing w:val="4"/>
          <w:sz w:val="20"/>
          <w:szCs w:val="20"/>
        </w:rPr>
        <w:t>Oświadczam, że otrzymałam/</w:t>
      </w:r>
      <w:proofErr w:type="spellStart"/>
      <w:r w:rsidRPr="00431D05">
        <w:rPr>
          <w:rFonts w:ascii="Arial" w:eastAsia="Times New Roman" w:hAnsi="Arial" w:cs="Arial"/>
          <w:b/>
          <w:bCs/>
          <w:spacing w:val="4"/>
          <w:sz w:val="20"/>
          <w:szCs w:val="20"/>
        </w:rPr>
        <w:t>łem</w:t>
      </w:r>
      <w:proofErr w:type="spellEnd"/>
      <w:r w:rsidRPr="00431D05">
        <w:rPr>
          <w:rFonts w:ascii="Arial" w:eastAsia="Times New Roman" w:hAnsi="Arial" w:cs="Arial"/>
          <w:b/>
          <w:bCs/>
          <w:spacing w:val="4"/>
          <w:sz w:val="20"/>
          <w:szCs w:val="20"/>
        </w:rPr>
        <w:t xml:space="preserve"> od </w:t>
      </w:r>
      <w:r w:rsidRPr="00431D05">
        <w:rPr>
          <w:rFonts w:ascii="Arial" w:eastAsia="Times New Roman" w:hAnsi="Arial" w:cs="Arial"/>
          <w:b/>
          <w:bCs/>
          <w:sz w:val="20"/>
          <w:szCs w:val="20"/>
        </w:rPr>
        <w:t>[</w:t>
      </w:r>
      <w:r w:rsidRPr="00431D05">
        <w:rPr>
          <w:rFonts w:ascii="Arial" w:eastAsia="Times New Roman" w:hAnsi="Arial" w:cs="Arial"/>
          <w:b/>
          <w:bCs/>
          <w:sz w:val="20"/>
          <w:szCs w:val="20"/>
          <w:highlight w:val="lightGray"/>
        </w:rPr>
        <w:t>wskazać nazwę Beneficjenta</w:t>
      </w:r>
      <w:r w:rsidRPr="00431D05">
        <w:rPr>
          <w:rFonts w:ascii="Arial" w:eastAsia="Times New Roman" w:hAnsi="Arial" w:cs="Arial"/>
          <w:b/>
          <w:bCs/>
          <w:sz w:val="20"/>
          <w:szCs w:val="20"/>
        </w:rPr>
        <w:t>]</w:t>
      </w:r>
      <w:r w:rsidRPr="00431D05">
        <w:rPr>
          <w:rFonts w:ascii="Arial" w:eastAsia="Times New Roman" w:hAnsi="Arial" w:cs="Arial"/>
          <w:b/>
          <w:bCs/>
          <w:spacing w:val="4"/>
          <w:sz w:val="20"/>
          <w:szCs w:val="20"/>
        </w:rPr>
        <w:t xml:space="preserve">  informacje dotyczące przetwarzania moich danych osobowych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16C27A5F" w14:textId="3167F620" w:rsidR="00C11CCF" w:rsidRDefault="00C11CCF" w:rsidP="00C11CCF">
      <w:pPr>
        <w:rPr>
          <w:rFonts w:ascii="Arial" w:eastAsia="Times New Roman" w:hAnsi="Arial" w:cs="Arial"/>
          <w:b/>
          <w:bCs/>
          <w:spacing w:val="4"/>
          <w:sz w:val="20"/>
          <w:szCs w:val="20"/>
        </w:rPr>
      </w:pPr>
      <w:r w:rsidRPr="00431D05">
        <w:rPr>
          <w:rFonts w:ascii="Arial" w:eastAsia="Times New Roman" w:hAnsi="Arial" w:cs="Arial"/>
          <w:b/>
          <w:bCs/>
          <w:spacing w:val="4"/>
          <w:sz w:val="20"/>
          <w:szCs w:val="20"/>
        </w:rPr>
        <w:t>Ponadto, oświadczam, że:</w:t>
      </w:r>
    </w:p>
    <w:p w14:paraId="7C5A00D7" w14:textId="77777777" w:rsidR="007370C7" w:rsidRPr="00431D05" w:rsidRDefault="007370C7" w:rsidP="00C11CCF">
      <w:pPr>
        <w:rPr>
          <w:rFonts w:ascii="Arial" w:eastAsia="Times New Roman" w:hAnsi="Arial" w:cs="Arial"/>
          <w:b/>
          <w:bCs/>
          <w:spacing w:val="4"/>
          <w:sz w:val="20"/>
          <w:szCs w:val="20"/>
        </w:rPr>
      </w:pPr>
    </w:p>
    <w:p w14:paraId="069939D1" w14:textId="21B05E7F" w:rsidR="007370C7" w:rsidRDefault="007370C7" w:rsidP="009D3F46">
      <w:pPr>
        <w:numPr>
          <w:ilvl w:val="0"/>
          <w:numId w:val="58"/>
        </w:numPr>
        <w:suppressAutoHyphens/>
        <w:spacing w:after="120" w:line="271" w:lineRule="auto"/>
        <w:rPr>
          <w:rFonts w:ascii="Arial" w:hAnsi="Arial" w:cs="Arial"/>
          <w:sz w:val="20"/>
          <w:szCs w:val="20"/>
        </w:rPr>
      </w:pPr>
      <w:bookmarkStart w:id="64" w:name="_Hlk131669732"/>
      <w:bookmarkEnd w:id="63"/>
      <w:r>
        <w:rPr>
          <w:rFonts w:ascii="Arial" w:hAnsi="Arial" w:cs="Arial"/>
          <w:sz w:val="20"/>
          <w:szCs w:val="20"/>
        </w:rPr>
        <w:t>W</w:t>
      </w:r>
      <w:r w:rsidRPr="00694392">
        <w:rPr>
          <w:rFonts w:ascii="Arial" w:hAnsi="Arial" w:cs="Arial"/>
          <w:sz w:val="20"/>
          <w:szCs w:val="20"/>
        </w:rPr>
        <w:t xml:space="preserve"> </w:t>
      </w:r>
      <w:r w:rsidR="00694392" w:rsidRPr="00694392">
        <w:rPr>
          <w:rFonts w:ascii="Arial" w:hAnsi="Arial" w:cs="Arial"/>
          <w:sz w:val="20"/>
          <w:szCs w:val="20"/>
        </w:rPr>
        <w:t xml:space="preserve">terminie 4 tygodni po zakończeniu udziału w projekcie przekażę beneficjentowi dane dotyczące mojego statusu na rynku pracy oraz informacje na temat udziału w kształceniu lub szkoleniu oraz uzyskania kwalifikacji lub nabycia kompetencji. </w:t>
      </w:r>
    </w:p>
    <w:p w14:paraId="73881582" w14:textId="5845BE0F"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ciągu ……miesięcy po zakończeniu udziału w projekcie udostępnię dane dotyczące mojego statusu na rynku pracy.</w:t>
      </w:r>
      <w:r w:rsidR="00CC5FA9">
        <w:rPr>
          <w:rStyle w:val="Odwoanieprzypisudolnego"/>
          <w:rFonts w:ascii="Arial" w:hAnsi="Arial" w:cs="Arial"/>
          <w:sz w:val="20"/>
          <w:szCs w:val="20"/>
        </w:rPr>
        <w:footnoteReference w:id="154"/>
      </w:r>
    </w:p>
    <w:bookmarkEnd w:id="64"/>
    <w:p w14:paraId="20643F17" w14:textId="77777777" w:rsidR="00694392" w:rsidRPr="00694392" w:rsidRDefault="00694392" w:rsidP="00694392">
      <w:pPr>
        <w:suppressAutoHyphens/>
        <w:spacing w:after="120" w:line="271" w:lineRule="auto"/>
        <w:ind w:left="360"/>
        <w:rPr>
          <w:rFonts w:ascii="Arial" w:hAnsi="Arial" w:cs="Arial"/>
          <w:sz w:val="20"/>
          <w:szCs w:val="20"/>
        </w:rPr>
      </w:pPr>
    </w:p>
    <w:p w14:paraId="40D50B14"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2FBD35D8" w14:textId="77777777" w:rsidTr="00B402E1">
        <w:tc>
          <w:tcPr>
            <w:tcW w:w="4248" w:type="dxa"/>
            <w:shd w:val="clear" w:color="auto" w:fill="auto"/>
          </w:tcPr>
          <w:p w14:paraId="4816E12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30C925D5"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3C79E592" w14:textId="77777777" w:rsidTr="00B402E1">
        <w:tc>
          <w:tcPr>
            <w:tcW w:w="4248" w:type="dxa"/>
            <w:shd w:val="clear" w:color="auto" w:fill="auto"/>
          </w:tcPr>
          <w:p w14:paraId="08C774A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66D36563"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56E579AE" w14:textId="77777777" w:rsidR="00694392" w:rsidRPr="00694392" w:rsidRDefault="00694392" w:rsidP="00B402E1">
            <w:pPr>
              <w:spacing w:after="60" w:line="271" w:lineRule="auto"/>
              <w:rPr>
                <w:rFonts w:ascii="Arial" w:hAnsi="Arial" w:cs="Arial"/>
                <w:sz w:val="20"/>
                <w:szCs w:val="20"/>
              </w:rPr>
            </w:pPr>
          </w:p>
        </w:tc>
      </w:tr>
    </w:tbl>
    <w:p w14:paraId="2B68F851" w14:textId="77777777" w:rsidR="00694392" w:rsidRPr="00694392" w:rsidRDefault="00694392" w:rsidP="00694392">
      <w:pPr>
        <w:spacing w:line="271" w:lineRule="auto"/>
        <w:rPr>
          <w:rFonts w:ascii="Arial" w:hAnsi="Arial" w:cs="Arial"/>
          <w:sz w:val="20"/>
          <w:szCs w:val="20"/>
          <w:lang w:val="fr-FR"/>
        </w:rPr>
      </w:pPr>
    </w:p>
    <w:p w14:paraId="750B12F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44E28762"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4170A0BB" w14:textId="77777777" w:rsidR="008E1ADD" w:rsidRPr="002A4AA8" w:rsidRDefault="008E1ADD" w:rsidP="008E1ADD">
      <w:pPr>
        <w:jc w:val="both"/>
        <w:rPr>
          <w:rFonts w:ascii="Arial" w:hAnsi="Arial" w:cs="Arial"/>
          <w:sz w:val="20"/>
          <w:szCs w:val="20"/>
        </w:rPr>
      </w:pPr>
    </w:p>
    <w:p w14:paraId="18D2EF84" w14:textId="77777777" w:rsidR="00E01870" w:rsidRPr="002A4AA8" w:rsidRDefault="00E01870" w:rsidP="00E01870">
      <w:pPr>
        <w:rPr>
          <w:rFonts w:ascii="Arial" w:hAnsi="Arial" w:cs="Arial"/>
          <w:sz w:val="20"/>
          <w:szCs w:val="20"/>
          <w:lang w:val="fr-FR"/>
        </w:rPr>
        <w:sectPr w:rsidR="00E01870" w:rsidRPr="002A4AA8" w:rsidSect="003D6F84">
          <w:headerReference w:type="first" r:id="rId14"/>
          <w:pgSz w:w="11906" w:h="16838" w:code="9"/>
          <w:pgMar w:top="1418" w:right="1418" w:bottom="1418" w:left="1418" w:header="709" w:footer="709" w:gutter="0"/>
          <w:cols w:space="708"/>
          <w:titlePg/>
          <w:docGrid w:linePitch="360"/>
        </w:sectPr>
      </w:pPr>
    </w:p>
    <w:p w14:paraId="6F3B5CAA" w14:textId="1BF3B3AC"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612E55">
        <w:rPr>
          <w:rFonts w:ascii="Arial" w:hAnsi="Arial" w:cs="Arial"/>
          <w:sz w:val="20"/>
          <w:szCs w:val="20"/>
        </w:rPr>
        <w:t>7</w:t>
      </w:r>
      <w:r w:rsidR="00612E55"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535ECB0F"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76A0EE77" w14:textId="77777777" w:rsidR="00506461" w:rsidRDefault="00506461" w:rsidP="00E01870">
      <w:pPr>
        <w:tabs>
          <w:tab w:val="center" w:pos="1440"/>
          <w:tab w:val="center" w:pos="7200"/>
        </w:tabs>
        <w:spacing w:after="60"/>
        <w:jc w:val="center"/>
        <w:rPr>
          <w:rFonts w:ascii="Arial" w:hAnsi="Arial" w:cs="Arial"/>
          <w:b/>
          <w:bCs/>
          <w:sz w:val="20"/>
          <w:szCs w:val="20"/>
        </w:rPr>
      </w:pPr>
    </w:p>
    <w:p w14:paraId="16E93A47" w14:textId="77777777" w:rsidR="00506461" w:rsidRDefault="00506461" w:rsidP="00E01870">
      <w:pPr>
        <w:tabs>
          <w:tab w:val="center" w:pos="1440"/>
          <w:tab w:val="center" w:pos="7200"/>
        </w:tabs>
        <w:spacing w:after="60"/>
        <w:jc w:val="center"/>
        <w:rPr>
          <w:rFonts w:ascii="Arial" w:hAnsi="Arial" w:cs="Arial"/>
          <w:b/>
          <w:bCs/>
          <w:sz w:val="20"/>
          <w:szCs w:val="20"/>
        </w:rPr>
      </w:pPr>
    </w:p>
    <w:p w14:paraId="0C6D70C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5D8BC0CE"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570821D" w14:textId="60508430"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E13BB9">
        <w:rPr>
          <w:rFonts w:ascii="Arial" w:hAnsi="Arial" w:cs="Arial"/>
          <w:sz w:val="20"/>
          <w:szCs w:val="20"/>
        </w:rPr>
        <w:t xml:space="preserve"> </w:t>
      </w:r>
      <w:r w:rsidR="00E13BB9" w:rsidRPr="00E13BB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583C863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F623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1CD388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08FE6F6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05A76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7F2F49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E9E92E9"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7476BBC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A0D9D0E"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74ECF9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57DD155"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6D473A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F66D73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775A4BB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E1882CD"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D5ED7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A6ED81C"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9659818"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0988961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7F344E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A81E0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0E93C10B"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3D6F84">
          <w:headerReference w:type="default" r:id="rId15"/>
          <w:pgSz w:w="11906" w:h="16838" w:code="9"/>
          <w:pgMar w:top="1418" w:right="1418" w:bottom="1418" w:left="1418" w:header="709" w:footer="709" w:gutter="0"/>
          <w:cols w:space="708"/>
          <w:titlePg/>
        </w:sectPr>
      </w:pPr>
    </w:p>
    <w:p w14:paraId="55616AB5" w14:textId="6F407EDC"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612E55">
        <w:rPr>
          <w:rFonts w:ascii="Arial" w:hAnsi="Arial" w:cs="Arial"/>
          <w:sz w:val="20"/>
          <w:szCs w:val="20"/>
        </w:rPr>
        <w:t>8</w:t>
      </w:r>
      <w:r w:rsidR="00612E55"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154785F0" w14:textId="77777777" w:rsidR="00506461" w:rsidRDefault="00506461" w:rsidP="00E01870">
      <w:pPr>
        <w:spacing w:after="60"/>
        <w:jc w:val="both"/>
        <w:rPr>
          <w:rFonts w:ascii="Arial" w:hAnsi="Arial" w:cs="Arial"/>
          <w:sz w:val="20"/>
          <w:szCs w:val="20"/>
        </w:rPr>
      </w:pPr>
    </w:p>
    <w:p w14:paraId="73E9F60A" w14:textId="77777777" w:rsidR="00506461" w:rsidRPr="002A4AA8" w:rsidRDefault="00506461" w:rsidP="00E01870">
      <w:pPr>
        <w:spacing w:after="60"/>
        <w:jc w:val="both"/>
        <w:rPr>
          <w:rFonts w:ascii="Arial" w:hAnsi="Arial" w:cs="Arial"/>
          <w:sz w:val="20"/>
          <w:szCs w:val="20"/>
        </w:rPr>
      </w:pPr>
    </w:p>
    <w:p w14:paraId="7190E42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5E8CA1A0" w14:textId="77777777" w:rsidR="00E01870" w:rsidRPr="002A4AA8" w:rsidRDefault="00E01870" w:rsidP="00E01870">
      <w:pPr>
        <w:jc w:val="both"/>
        <w:rPr>
          <w:rFonts w:ascii="Arial" w:hAnsi="Arial" w:cs="Arial"/>
          <w:sz w:val="20"/>
          <w:szCs w:val="20"/>
        </w:rPr>
      </w:pPr>
    </w:p>
    <w:p w14:paraId="542156A8" w14:textId="77777777" w:rsidR="00E01870" w:rsidRPr="002A4AA8" w:rsidRDefault="00E01870" w:rsidP="00E01870">
      <w:pPr>
        <w:jc w:val="both"/>
        <w:rPr>
          <w:rFonts w:ascii="Arial" w:hAnsi="Arial" w:cs="Arial"/>
          <w:sz w:val="20"/>
          <w:szCs w:val="20"/>
        </w:rPr>
      </w:pPr>
    </w:p>
    <w:p w14:paraId="1E065B93"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74F3E97F" w14:textId="77777777" w:rsidR="00E01870" w:rsidRPr="002A4AA8" w:rsidRDefault="00E01870" w:rsidP="00E01870">
      <w:pPr>
        <w:jc w:val="both"/>
        <w:rPr>
          <w:rFonts w:ascii="Arial" w:hAnsi="Arial" w:cs="Arial"/>
          <w:sz w:val="20"/>
          <w:szCs w:val="20"/>
        </w:rPr>
      </w:pPr>
    </w:p>
    <w:p w14:paraId="4C5197D6"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713AB96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74E72A8F"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358AC4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BD520A3"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1A52040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577243B5" w14:textId="77777777" w:rsidR="00E01870" w:rsidRPr="002A4AA8" w:rsidRDefault="00E01870" w:rsidP="00E01870">
      <w:pPr>
        <w:jc w:val="both"/>
        <w:rPr>
          <w:rFonts w:ascii="Arial" w:hAnsi="Arial" w:cs="Arial"/>
          <w:sz w:val="20"/>
          <w:szCs w:val="20"/>
        </w:rPr>
      </w:pPr>
    </w:p>
    <w:p w14:paraId="559C608D" w14:textId="77777777" w:rsidR="00E01870" w:rsidRPr="002A4AA8" w:rsidRDefault="00E01870" w:rsidP="00E01870">
      <w:pPr>
        <w:jc w:val="both"/>
        <w:rPr>
          <w:rFonts w:ascii="Arial" w:hAnsi="Arial" w:cs="Arial"/>
          <w:sz w:val="20"/>
          <w:szCs w:val="20"/>
        </w:rPr>
      </w:pPr>
    </w:p>
    <w:p w14:paraId="6B30ED58"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4F0E26EE" w14:textId="77777777" w:rsidR="00E01870" w:rsidRPr="002A4AA8" w:rsidRDefault="00E01870" w:rsidP="00E01870">
      <w:pPr>
        <w:jc w:val="both"/>
        <w:rPr>
          <w:rFonts w:ascii="Arial" w:hAnsi="Arial" w:cs="Arial"/>
          <w:sz w:val="20"/>
          <w:szCs w:val="20"/>
        </w:rPr>
      </w:pPr>
    </w:p>
    <w:p w14:paraId="6CF849E8" w14:textId="77777777" w:rsidR="00E01870" w:rsidRPr="002A4AA8" w:rsidRDefault="00E01870" w:rsidP="00E01870">
      <w:pPr>
        <w:jc w:val="both"/>
        <w:rPr>
          <w:rFonts w:ascii="Arial" w:hAnsi="Arial" w:cs="Arial"/>
          <w:sz w:val="20"/>
          <w:szCs w:val="20"/>
        </w:rPr>
      </w:pPr>
    </w:p>
    <w:p w14:paraId="0C383422" w14:textId="77777777" w:rsidR="00E01870" w:rsidRPr="002A4AA8" w:rsidRDefault="00E01870" w:rsidP="00E01870">
      <w:pPr>
        <w:jc w:val="both"/>
        <w:rPr>
          <w:rFonts w:ascii="Arial" w:hAnsi="Arial" w:cs="Arial"/>
          <w:sz w:val="20"/>
          <w:szCs w:val="20"/>
        </w:rPr>
      </w:pPr>
    </w:p>
    <w:p w14:paraId="6334B0B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76CA82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E7B1504"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2E20D3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5231F1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F6BF90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C3DC60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28E1F83F"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3D6F84">
          <w:headerReference w:type="first" r:id="rId16"/>
          <w:pgSz w:w="11906" w:h="16838" w:code="9"/>
          <w:pgMar w:top="1418" w:right="1418" w:bottom="1418" w:left="1418" w:header="709" w:footer="709" w:gutter="0"/>
          <w:cols w:space="708"/>
          <w:titlePg/>
        </w:sectPr>
      </w:pPr>
    </w:p>
    <w:p w14:paraId="7FFD413B" w14:textId="1529A481" w:rsidR="00BC3C3E" w:rsidRDefault="00286081" w:rsidP="00BC3C3E">
      <w:pPr>
        <w:rPr>
          <w:rFonts w:ascii="Arial" w:hAnsi="Arial" w:cs="Arial"/>
          <w:bCs/>
          <w:i/>
          <w:iCs/>
          <w:sz w:val="20"/>
          <w:szCs w:val="20"/>
        </w:rPr>
      </w:pPr>
      <w:r w:rsidRPr="00326F15">
        <w:rPr>
          <w:rFonts w:ascii="Arial" w:hAnsi="Arial" w:cs="Arial"/>
          <w:sz w:val="20"/>
          <w:szCs w:val="20"/>
        </w:rPr>
        <w:lastRenderedPageBreak/>
        <w:t xml:space="preserve">Załącznik nr </w:t>
      </w:r>
      <w:r w:rsidR="00612E55" w:rsidRPr="00326F15">
        <w:rPr>
          <w:rFonts w:ascii="Arial" w:hAnsi="Arial" w:cs="Arial"/>
          <w:sz w:val="20"/>
          <w:szCs w:val="20"/>
        </w:rPr>
        <w:t xml:space="preserve">9 </w:t>
      </w:r>
      <w:r w:rsidRPr="00326F15">
        <w:rPr>
          <w:rFonts w:ascii="Arial" w:hAnsi="Arial" w:cs="Arial"/>
          <w:sz w:val="20"/>
          <w:szCs w:val="20"/>
        </w:rPr>
        <w:t xml:space="preserve">do umowy: </w:t>
      </w:r>
      <w:bookmarkStart w:id="65" w:name="_Hlk131154845"/>
      <w:r w:rsidRPr="00326F15">
        <w:rPr>
          <w:rFonts w:ascii="Arial" w:hAnsi="Arial" w:cs="Arial"/>
          <w:sz w:val="20"/>
          <w:szCs w:val="20"/>
        </w:rPr>
        <w:t>Obowiązki informacyjne Beneficjenta</w:t>
      </w:r>
      <w:r w:rsidR="00BC3C3E" w:rsidRPr="00326F15">
        <w:rPr>
          <w:rFonts w:eastAsia="Calibri" w:cs="Times New Roman"/>
          <w:b/>
          <w:bCs/>
        </w:rPr>
        <w:t xml:space="preserve"> </w:t>
      </w:r>
      <w:r w:rsidR="00BC3C3E" w:rsidRPr="00326F15">
        <w:rPr>
          <w:rFonts w:ascii="Arial" w:hAnsi="Arial" w:cs="Arial"/>
          <w:bCs/>
          <w:sz w:val="20"/>
          <w:szCs w:val="20"/>
        </w:rPr>
        <w:t xml:space="preserve">– wyciąg z zapisów </w:t>
      </w:r>
      <w:r w:rsidR="00BC3C3E" w:rsidRPr="00326F15">
        <w:rPr>
          <w:rFonts w:ascii="Arial" w:hAnsi="Arial" w:cs="Arial"/>
          <w:bCs/>
          <w:i/>
          <w:iCs/>
          <w:sz w:val="20"/>
          <w:szCs w:val="20"/>
        </w:rPr>
        <w:t xml:space="preserve">Podręcznika wnioskodawcy i </w:t>
      </w:r>
      <w:r w:rsidR="0008374D" w:rsidRPr="00326F15">
        <w:rPr>
          <w:rFonts w:ascii="Arial" w:hAnsi="Arial" w:cs="Arial"/>
          <w:bCs/>
          <w:i/>
          <w:iCs/>
          <w:sz w:val="20"/>
          <w:szCs w:val="20"/>
        </w:rPr>
        <w:t>B</w:t>
      </w:r>
      <w:r w:rsidR="00BC3C3E" w:rsidRPr="00326F15">
        <w:rPr>
          <w:rFonts w:ascii="Arial" w:hAnsi="Arial" w:cs="Arial"/>
          <w:bCs/>
          <w:i/>
          <w:iCs/>
          <w:sz w:val="20"/>
          <w:szCs w:val="20"/>
        </w:rPr>
        <w:t>eneficjenta Funduszy Europejskich</w:t>
      </w:r>
      <w:r w:rsidR="00BC3C3E" w:rsidRPr="00326F15">
        <w:rPr>
          <w:rFonts w:ascii="Arial" w:hAnsi="Arial" w:cs="Arial"/>
          <w:bCs/>
          <w:sz w:val="20"/>
          <w:szCs w:val="20"/>
        </w:rPr>
        <w:t xml:space="preserve"> </w:t>
      </w:r>
      <w:r w:rsidR="00BC3C3E" w:rsidRPr="00326F15">
        <w:rPr>
          <w:rFonts w:ascii="Arial" w:hAnsi="Arial" w:cs="Arial"/>
          <w:bCs/>
          <w:i/>
          <w:iCs/>
          <w:sz w:val="20"/>
          <w:szCs w:val="20"/>
        </w:rPr>
        <w:t>na lata 2021-2027 w zakresie informacji i promocji</w:t>
      </w:r>
    </w:p>
    <w:p w14:paraId="799895AB" w14:textId="401425DD" w:rsidR="009D7F3C" w:rsidRDefault="009D7F3C" w:rsidP="00BC3C3E">
      <w:pPr>
        <w:rPr>
          <w:rFonts w:ascii="Arial" w:hAnsi="Arial" w:cs="Arial"/>
          <w:bCs/>
          <w:sz w:val="20"/>
          <w:szCs w:val="20"/>
        </w:rPr>
      </w:pPr>
    </w:p>
    <w:p w14:paraId="5A392A2C" w14:textId="77777777" w:rsidR="009D7F3C" w:rsidRPr="00BF0CEE" w:rsidRDefault="009D7F3C" w:rsidP="009D7F3C">
      <w:pPr>
        <w:keepNext/>
        <w:numPr>
          <w:ilvl w:val="0"/>
          <w:numId w:val="91"/>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t>Jak oznaczać dokumenty i działania informacyjno-promocyjne w projek</w:t>
      </w:r>
      <w:r w:rsidRPr="00BF0CEE">
        <w:rPr>
          <w:rFonts w:ascii="Arial" w:eastAsia="Times New Roman" w:hAnsi="Arial" w:cs="Arial"/>
          <w:b/>
          <w:bCs/>
          <w:iCs/>
          <w:sz w:val="20"/>
          <w:szCs w:val="20"/>
          <w:lang w:eastAsia="x-none"/>
        </w:rPr>
        <w:t>cie</w:t>
      </w:r>
      <w:r w:rsidRPr="00BF0CEE">
        <w:rPr>
          <w:rFonts w:ascii="Arial" w:eastAsia="Times New Roman" w:hAnsi="Arial" w:cs="Arial"/>
          <w:b/>
          <w:bCs/>
          <w:iCs/>
          <w:sz w:val="20"/>
          <w:szCs w:val="20"/>
          <w:lang w:val="x-none" w:eastAsia="x-none"/>
        </w:rPr>
        <w:t>?</w:t>
      </w:r>
    </w:p>
    <w:p w14:paraId="5E13C5F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musisz umieszczać znaki graficzne na działaniach informacyjnych i promocyjnych oraz dokumentach związanych z realizacją projektu, które podajesz do wiadomości publicznej lub przeznaczasz dla uczestników projektów. </w:t>
      </w:r>
    </w:p>
    <w:p w14:paraId="379E1807"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470C9E15" w14:textId="77777777" w:rsidR="009D7F3C" w:rsidRPr="00BF0CEE" w:rsidRDefault="009D7F3C" w:rsidP="009D7F3C">
      <w:pPr>
        <w:spacing w:after="200" w:line="276" w:lineRule="auto"/>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Jakie znaki graficzne należy umieścić?</w:t>
      </w:r>
    </w:p>
    <w:p w14:paraId="4A1967CA" w14:textId="77777777" w:rsidR="009D7F3C" w:rsidRPr="00BF0CEE" w:rsidRDefault="009D7F3C" w:rsidP="009D7F3C">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 xml:space="preserve">Oznaczenie projektu realizowanego z programu Fundusze Europejskie dla Pomorza Zachodniego 2021-2027 musi zawierać następujące znaki (wariant </w:t>
      </w:r>
      <w:proofErr w:type="spellStart"/>
      <w:r w:rsidRPr="00BF0CEE">
        <w:rPr>
          <w:rFonts w:ascii="Arial" w:eastAsia="Calibri" w:hAnsi="Arial" w:cs="Arial"/>
          <w:sz w:val="20"/>
          <w:szCs w:val="20"/>
        </w:rPr>
        <w:t>pełnokolorowy</w:t>
      </w:r>
      <w:proofErr w:type="spellEnd"/>
      <w:r w:rsidRPr="00BF0CEE">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9D7F3C" w:rsidRPr="00BF0CEE" w14:paraId="1D9B7E88" w14:textId="77777777" w:rsidTr="001B1833">
        <w:tc>
          <w:tcPr>
            <w:tcW w:w="8679" w:type="dxa"/>
            <w:tcBorders>
              <w:top w:val="nil"/>
              <w:left w:val="nil"/>
              <w:bottom w:val="nil"/>
              <w:right w:val="nil"/>
            </w:tcBorders>
            <w:hideMark/>
          </w:tcPr>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5"/>
              <w:gridCol w:w="2411"/>
              <w:gridCol w:w="1805"/>
            </w:tblGrid>
            <w:tr w:rsidR="009D7F3C" w:rsidRPr="00BF0CEE" w14:paraId="4F3B78DD" w14:textId="77777777" w:rsidTr="001B1833">
              <w:tc>
                <w:tcPr>
                  <w:tcW w:w="2334" w:type="dxa"/>
                  <w:tcBorders>
                    <w:top w:val="single" w:sz="4" w:space="0" w:color="auto"/>
                    <w:left w:val="single" w:sz="4" w:space="0" w:color="auto"/>
                    <w:bottom w:val="single" w:sz="4" w:space="0" w:color="auto"/>
                    <w:right w:val="single" w:sz="4" w:space="0" w:color="auto"/>
                  </w:tcBorders>
                  <w:vAlign w:val="center"/>
                  <w:hideMark/>
                </w:tcPr>
                <w:p w14:paraId="4BAF9A42" w14:textId="77777777" w:rsidR="009D7F3C" w:rsidRPr="00BF0CEE" w:rsidRDefault="009D7F3C" w:rsidP="001B1833">
                  <w:pPr>
                    <w:ind w:left="96" w:hanging="96"/>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ABDA2B4"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barw Rzeczypospolitej Polskiej</w:t>
                  </w:r>
                </w:p>
                <w:p w14:paraId="4817AD3B"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złożony z barw RP oraz nazwy Rzeczpospolita Polska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5D821B"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Unii Europejskiej</w:t>
                  </w:r>
                </w:p>
                <w:p w14:paraId="51551F33"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99AB5C1"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w:t>
                  </w:r>
                  <w:r w:rsidRPr="00BF0CEE">
                    <w:rPr>
                      <w:rFonts w:ascii="Arial" w:eastAsia="Calibri" w:hAnsi="Arial" w:cs="Arial"/>
                      <w:sz w:val="20"/>
                      <w:szCs w:val="20"/>
                    </w:rPr>
                    <w:softHyphen/>
                    <w:t>skiego</w:t>
                  </w:r>
                </w:p>
              </w:tc>
            </w:tr>
            <w:tr w:rsidR="009D7F3C" w:rsidRPr="00BF0CEE" w14:paraId="7689E301" w14:textId="77777777" w:rsidTr="001B1833">
              <w:trPr>
                <w:trHeight w:val="919"/>
              </w:trPr>
              <w:tc>
                <w:tcPr>
                  <w:tcW w:w="8532" w:type="dxa"/>
                  <w:gridSpan w:val="4"/>
                  <w:tcBorders>
                    <w:top w:val="single" w:sz="4" w:space="0" w:color="auto"/>
                    <w:left w:val="single" w:sz="4" w:space="0" w:color="auto"/>
                    <w:bottom w:val="single" w:sz="4" w:space="0" w:color="auto"/>
                    <w:right w:val="single" w:sz="4" w:space="0" w:color="auto"/>
                  </w:tcBorders>
                  <w:hideMark/>
                </w:tcPr>
                <w:p w14:paraId="3798A8A0" w14:textId="77777777" w:rsidR="009D7F3C" w:rsidRPr="00BF0CEE" w:rsidRDefault="009D7F3C" w:rsidP="001B1833">
                  <w:pPr>
                    <w:rPr>
                      <w:rFonts w:ascii="Arial" w:eastAsia="Calibri" w:hAnsi="Arial" w:cs="Arial"/>
                      <w:sz w:val="20"/>
                      <w:szCs w:val="20"/>
                    </w:rPr>
                  </w:pPr>
                  <w:r w:rsidRPr="00BF0CEE">
                    <w:rPr>
                      <w:rFonts w:eastAsia="Calibri"/>
                      <w:noProof/>
                    </w:rPr>
                    <w:drawing>
                      <wp:anchor distT="0" distB="0" distL="114300" distR="114300" simplePos="0" relativeHeight="251669504" behindDoc="0" locked="0" layoutInCell="1" allowOverlap="1" wp14:anchorId="3A10CC89" wp14:editId="31837179">
                        <wp:simplePos x="0" y="0"/>
                        <wp:positionH relativeFrom="margin">
                          <wp:posOffset>85090</wp:posOffset>
                        </wp:positionH>
                        <wp:positionV relativeFrom="paragraph">
                          <wp:posOffset>92710</wp:posOffset>
                        </wp:positionV>
                        <wp:extent cx="5144135" cy="378460"/>
                        <wp:effectExtent l="0" t="0" r="0" b="2540"/>
                        <wp:wrapNone/>
                        <wp:docPr id="45" name="Obraz 29" descr="Ciag_pozioma_kolor bez tł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Ciag_pozioma_kolor bez tł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4135" cy="378460"/>
                                </a:xfrm>
                                <a:prstGeom prst="rect">
                                  <a:avLst/>
                                </a:prstGeom>
                                <a:noFill/>
                              </pic:spPr>
                            </pic:pic>
                          </a:graphicData>
                        </a:graphic>
                        <wp14:sizeRelH relativeFrom="page">
                          <wp14:pctWidth>0</wp14:pctWidth>
                        </wp14:sizeRelH>
                        <wp14:sizeRelV relativeFrom="page">
                          <wp14:pctHeight>0</wp14:pctHeight>
                        </wp14:sizeRelV>
                      </wp:anchor>
                    </w:drawing>
                  </w:r>
                </w:p>
              </w:tc>
            </w:tr>
          </w:tbl>
          <w:p w14:paraId="22D6983F" w14:textId="77777777" w:rsidR="009D7F3C" w:rsidRPr="00BF0CEE" w:rsidRDefault="009D7F3C" w:rsidP="001B1833">
            <w:pPr>
              <w:rPr>
                <w:rFonts w:ascii="Arial" w:eastAsia="Calibri" w:hAnsi="Arial" w:cs="Arial"/>
                <w:sz w:val="20"/>
                <w:szCs w:val="20"/>
              </w:rPr>
            </w:pPr>
          </w:p>
        </w:tc>
      </w:tr>
    </w:tbl>
    <w:p w14:paraId="7151F27B"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9D7F3C" w:rsidRPr="00BF0CEE" w14:paraId="11E49DDB" w14:textId="77777777" w:rsidTr="001B1833">
        <w:tc>
          <w:tcPr>
            <w:tcW w:w="3178" w:type="dxa"/>
            <w:tcBorders>
              <w:top w:val="single" w:sz="4" w:space="0" w:color="auto"/>
              <w:left w:val="single" w:sz="4" w:space="0" w:color="auto"/>
              <w:bottom w:val="single" w:sz="4" w:space="0" w:color="auto"/>
              <w:right w:val="single" w:sz="4" w:space="0" w:color="auto"/>
            </w:tcBorders>
            <w:vAlign w:val="center"/>
            <w:hideMark/>
          </w:tcPr>
          <w:p w14:paraId="6FD05908"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6F48DF4"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Unii Europejskiej</w:t>
            </w:r>
          </w:p>
          <w:p w14:paraId="0EF6A1D6"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6AB3A34"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zachodniopomorskiego</w:t>
            </w:r>
          </w:p>
        </w:tc>
      </w:tr>
      <w:tr w:rsidR="009D7F3C" w:rsidRPr="00BF0CEE" w14:paraId="3683C100" w14:textId="77777777" w:rsidTr="001B1833">
        <w:trPr>
          <w:trHeight w:val="919"/>
        </w:trPr>
        <w:tc>
          <w:tcPr>
            <w:tcW w:w="8565" w:type="dxa"/>
            <w:gridSpan w:val="3"/>
            <w:tcBorders>
              <w:top w:val="single" w:sz="4" w:space="0" w:color="auto"/>
              <w:left w:val="single" w:sz="4" w:space="0" w:color="auto"/>
              <w:bottom w:val="single" w:sz="4" w:space="0" w:color="auto"/>
              <w:right w:val="single" w:sz="4" w:space="0" w:color="auto"/>
            </w:tcBorders>
            <w:hideMark/>
          </w:tcPr>
          <w:p w14:paraId="0A88A08C" w14:textId="77777777" w:rsidR="009D7F3C" w:rsidRPr="00BF0CEE" w:rsidRDefault="009D7F3C" w:rsidP="001B1833">
            <w:pPr>
              <w:rPr>
                <w:rFonts w:ascii="Arial" w:eastAsia="Calibri" w:hAnsi="Arial" w:cs="Arial"/>
                <w:sz w:val="20"/>
                <w:szCs w:val="20"/>
              </w:rPr>
            </w:pPr>
            <w:r w:rsidRPr="00BF0CEE">
              <w:rPr>
                <w:rFonts w:eastAsia="Calibri"/>
                <w:noProof/>
              </w:rPr>
              <w:drawing>
                <wp:anchor distT="0" distB="0" distL="114300" distR="114300" simplePos="0" relativeHeight="251668480" behindDoc="0" locked="0" layoutInCell="1" allowOverlap="1" wp14:anchorId="1AA4F04C" wp14:editId="44A35612">
                  <wp:simplePos x="0" y="0"/>
                  <wp:positionH relativeFrom="margin">
                    <wp:posOffset>220345</wp:posOffset>
                  </wp:positionH>
                  <wp:positionV relativeFrom="paragraph">
                    <wp:posOffset>49530</wp:posOffset>
                  </wp:positionV>
                  <wp:extent cx="4802505" cy="464820"/>
                  <wp:effectExtent l="0" t="0" r="0" b="0"/>
                  <wp:wrapNone/>
                  <wp:docPr id="44" name="Obraz 2" descr="Ciag_znaków_FEPZ21-27 achromatycz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ag_znaków_FEPZ21-27 achromatyczne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02505" cy="464820"/>
                          </a:xfrm>
                          <a:prstGeom prst="rect">
                            <a:avLst/>
                          </a:prstGeom>
                          <a:noFill/>
                        </pic:spPr>
                      </pic:pic>
                    </a:graphicData>
                  </a:graphic>
                  <wp14:sizeRelH relativeFrom="page">
                    <wp14:pctWidth>0</wp14:pctWidth>
                  </wp14:sizeRelH>
                  <wp14:sizeRelV relativeFrom="page">
                    <wp14:pctHeight>0</wp14:pctHeight>
                  </wp14:sizeRelV>
                </wp:anchor>
              </w:drawing>
            </w:r>
          </w:p>
        </w:tc>
      </w:tr>
    </w:tbl>
    <w:p w14:paraId="778FE1EE" w14:textId="77777777" w:rsidR="009D7F3C" w:rsidRPr="00BF0CEE" w:rsidRDefault="009D7F3C" w:rsidP="009D7F3C">
      <w:pPr>
        <w:keepNext/>
        <w:numPr>
          <w:ilvl w:val="1"/>
          <w:numId w:val="91"/>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Liczba znaków w zestawieniu</w:t>
      </w:r>
    </w:p>
    <w:p w14:paraId="65DB6BDB"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 xml:space="preserve">Liczba znaków w zestawieniu (tzn. w jednej linii) </w:t>
      </w:r>
      <w:r w:rsidRPr="00BF0CEE">
        <w:rPr>
          <w:rFonts w:ascii="Arial" w:eastAsia="Calibri" w:hAnsi="Arial" w:cs="Arial"/>
          <w:b/>
          <w:bCs/>
          <w:color w:val="000000"/>
          <w:sz w:val="20"/>
          <w:szCs w:val="20"/>
        </w:rPr>
        <w:t>nie może przekraczać czterech</w:t>
      </w:r>
      <w:r w:rsidRPr="00BF0CEE">
        <w:rPr>
          <w:rFonts w:ascii="Arial" w:eastAsia="Calibri" w:hAnsi="Arial" w:cs="Arial"/>
          <w:b/>
          <w:bCs/>
          <w:color w:val="000000"/>
          <w:sz w:val="20"/>
          <w:szCs w:val="20"/>
          <w:vertAlign w:val="superscript"/>
        </w:rPr>
        <w:footnoteReference w:id="155"/>
      </w:r>
      <w:r w:rsidRPr="00BF0CEE">
        <w:rPr>
          <w:rFonts w:ascii="Arial" w:eastAsia="Calibri" w:hAnsi="Arial" w:cs="Arial"/>
          <w:color w:val="000000"/>
          <w:sz w:val="20"/>
          <w:szCs w:val="20"/>
        </w:rPr>
        <w:t>, łącznie ze znakami FEPZ, znakiem barw RP, znakiem UE i oficjalnym logo województwa zachodniopomor</w:t>
      </w:r>
      <w:r w:rsidRPr="00BF0CEE">
        <w:rPr>
          <w:rFonts w:ascii="Arial" w:eastAsia="Calibri" w:hAnsi="Arial" w:cs="Arial"/>
          <w:color w:val="000000"/>
          <w:sz w:val="20"/>
          <w:szCs w:val="20"/>
        </w:rPr>
        <w:softHyphen/>
        <w:t>skiego. W zestawieniu znaków na materiałach informacyjnych i promocyjnych oraz na dokumentach (</w:t>
      </w:r>
      <w:r w:rsidRPr="00BF0CEE">
        <w:rPr>
          <w:rFonts w:ascii="Arial" w:eastAsia="Calibri" w:hAnsi="Arial" w:cs="Arial"/>
          <w:b/>
          <w:color w:val="000000"/>
          <w:sz w:val="20"/>
          <w:szCs w:val="20"/>
        </w:rPr>
        <w:t>ale tylko w wersji achromatycznej</w:t>
      </w:r>
      <w:r w:rsidRPr="00BF0CEE">
        <w:rPr>
          <w:rFonts w:ascii="Arial" w:eastAsia="Calibri" w:hAnsi="Arial" w:cs="Arial"/>
          <w:color w:val="000000"/>
          <w:sz w:val="20"/>
          <w:szCs w:val="20"/>
        </w:rPr>
        <w:t xml:space="preserve">) może występować znak dodatkowy (czwarty) taki jak: logo beneficjenta, logo partnera projektu, logo projektu, logo instytucji zarządzającej, pośredniczącej lub wdrażającej, a także logo pośrednika finansowego. Znak dodatkowy w układzie poziomym umieszcza </w:t>
      </w:r>
      <w:r w:rsidRPr="00BF0CEE">
        <w:rPr>
          <w:rFonts w:ascii="Arial" w:eastAsia="Calibri" w:hAnsi="Arial" w:cs="Arial"/>
          <w:color w:val="000000"/>
          <w:sz w:val="20"/>
          <w:szCs w:val="20"/>
        </w:rPr>
        <w:lastRenderedPageBreak/>
        <w:t>się zawsze po pionowej rozdzielającej linii w kolorze czarnym. Z kolei znak dodatkowy w układzie pionowym umieszcza się zawsze po poziomej rozdzielającej linii w kolorze czarnym.</w:t>
      </w:r>
    </w:p>
    <w:p w14:paraId="2DC5AF44"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noProof/>
          <w:color w:val="000000"/>
          <w:sz w:val="20"/>
          <w:szCs w:val="20"/>
          <w:lang w:eastAsia="pl-PL"/>
        </w:rPr>
        <w:drawing>
          <wp:inline distT="0" distB="0" distL="0" distR="0" wp14:anchorId="4929CECC" wp14:editId="63EF5547">
            <wp:extent cx="5686425" cy="666750"/>
            <wp:effectExtent l="0" t="0" r="9525" b="0"/>
            <wp:docPr id="27"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Dodatkowy zna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13E17D1A"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b/>
          <w:bCs/>
          <w:color w:val="000000"/>
          <w:sz w:val="20"/>
          <w:szCs w:val="20"/>
        </w:rPr>
        <w:t>Nie można</w:t>
      </w:r>
      <w:r w:rsidRPr="00BF0CEE">
        <w:rPr>
          <w:rFonts w:ascii="Arial" w:eastAsia="Calibri" w:hAnsi="Arial" w:cs="Arial"/>
          <w:color w:val="000000"/>
          <w:sz w:val="20"/>
          <w:szCs w:val="20"/>
        </w:rPr>
        <w:t xml:space="preserve"> w zestawieniu umieszczać znaków podmiotów (np. wykonawców, podwykonawców), którzy realizują działania w projekcie i nie są Beneficjentami. Inne znaki, jeśli są potrzebne, można umieścić poza zestawieniem – linią znaków: FEPZ, barw RP, UE (z wyjątkiem tablic, plakatów i naklejek, których wzory nie mogą być modyfikowane).</w:t>
      </w:r>
    </w:p>
    <w:p w14:paraId="4C89072A" w14:textId="77777777" w:rsidR="009D7F3C" w:rsidRPr="00BF0CEE" w:rsidRDefault="009D7F3C" w:rsidP="009D7F3C">
      <w:pPr>
        <w:keepNext/>
        <w:numPr>
          <w:ilvl w:val="1"/>
          <w:numId w:val="91"/>
        </w:numPr>
        <w:spacing w:before="240" w:after="240" w:line="276" w:lineRule="auto"/>
        <w:ind w:left="709"/>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Wielkość znaków</w:t>
      </w:r>
    </w:p>
    <w:p w14:paraId="3FE4C35B" w14:textId="77777777" w:rsidR="009D7F3C" w:rsidRPr="00BF0CEE" w:rsidRDefault="009D7F3C" w:rsidP="009D7F3C">
      <w:pPr>
        <w:keepNext/>
        <w:spacing w:before="240" w:after="240" w:line="276" w:lineRule="auto"/>
        <w:outlineLvl w:val="2"/>
        <w:rPr>
          <w:rFonts w:ascii="Arial" w:eastAsia="Calibri" w:hAnsi="Arial" w:cs="Arial"/>
          <w:b/>
          <w:sz w:val="20"/>
          <w:szCs w:val="20"/>
        </w:rPr>
      </w:pPr>
      <w:r w:rsidRPr="00BF0CEE">
        <w:rPr>
          <w:rFonts w:ascii="Arial" w:eastAsia="Calibri" w:hAnsi="Arial" w:cs="Arial"/>
          <w:b/>
          <w:sz w:val="20"/>
          <w:szCs w:val="20"/>
        </w:rPr>
        <w:t xml:space="preserve">UWAGA: Jeśli w zestawieniu lub na materiale występują inne znaki dodatkowe (logo), to nie mogą być one większe (mierzone wysokością lub szerokością) od flagi (symbolu) Unii Europejskiej. </w:t>
      </w:r>
    </w:p>
    <w:p w14:paraId="46273F84" w14:textId="77777777" w:rsidR="009D7F3C" w:rsidRPr="00BF0CEE" w:rsidRDefault="009D7F3C" w:rsidP="009D7F3C">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Nawet, jeśli te znaki występują na innych nośnikach, również nie mogą być większe od flagi (symbolu) Unii Europejskiej.</w:t>
      </w:r>
    </w:p>
    <w:p w14:paraId="6ABC9367"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5F6FB833"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Zasady dotyczące rozmiaru i położenia znaków dodatkowych w zestawieniu znaków znajdziesz w „Księdze Tożsamości Wizualnej marki Fundusze Europejskie 2021-2027”.</w:t>
      </w:r>
    </w:p>
    <w:p w14:paraId="5BFA57F0" w14:textId="77777777" w:rsidR="009D7F3C" w:rsidRPr="00BF0CEE" w:rsidRDefault="009D7F3C" w:rsidP="009D7F3C">
      <w:pPr>
        <w:keepNext/>
        <w:numPr>
          <w:ilvl w:val="0"/>
          <w:numId w:val="91"/>
        </w:numPr>
        <w:spacing w:before="240" w:after="240" w:line="276" w:lineRule="auto"/>
        <w:ind w:left="0" w:firstLine="0"/>
        <w:outlineLvl w:val="1"/>
        <w:rPr>
          <w:rFonts w:ascii="Arial" w:eastAsia="Times New Roman" w:hAnsi="Arial" w:cs="Arial"/>
          <w:b/>
          <w:bCs/>
          <w:iCs/>
          <w:sz w:val="20"/>
          <w:szCs w:val="20"/>
          <w:lang w:eastAsia="x-none"/>
        </w:rPr>
      </w:pPr>
      <w:r w:rsidRPr="00BF0CEE">
        <w:rPr>
          <w:rFonts w:ascii="Arial" w:eastAsia="Times New Roman" w:hAnsi="Arial" w:cs="Arial"/>
          <w:b/>
          <w:bCs/>
          <w:iCs/>
          <w:sz w:val="20"/>
          <w:szCs w:val="20"/>
          <w:lang w:val="x-none" w:eastAsia="x-none"/>
        </w:rPr>
        <w:t>Jak oznaczać miejsce projektu?</w:t>
      </w:r>
      <w:r w:rsidRPr="00BF0CEE">
        <w:rPr>
          <w:rFonts w:ascii="Arial" w:eastAsia="Times New Roman" w:hAnsi="Arial" w:cs="Arial"/>
          <w:b/>
          <w:bCs/>
          <w:iCs/>
          <w:sz w:val="20"/>
          <w:szCs w:val="20"/>
          <w:lang w:eastAsia="x-none"/>
        </w:rPr>
        <w:t xml:space="preserve"> Tablice i plakaty.</w:t>
      </w:r>
    </w:p>
    <w:p w14:paraId="2E0C831B"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
          <w:bCs/>
          <w:sz w:val="20"/>
          <w:szCs w:val="20"/>
        </w:rPr>
        <w:t>Twoje obowiązki związane z oznaczaniem miejsca realizacji projektu zależą od rodzaju projektu oraz całkowitego kosztu projektu.</w:t>
      </w:r>
      <w:r w:rsidRPr="00BF0CEE">
        <w:rPr>
          <w:rFonts w:ascii="Arial" w:eastAsia="Calibri" w:hAnsi="Arial" w:cs="Arial"/>
          <w:bCs/>
          <w:sz w:val="20"/>
          <w:szCs w:val="20"/>
        </w:rPr>
        <w:t xml:space="preserve"> Zarówno tablice, jak i plakaty, muszą znajdować się </w:t>
      </w:r>
      <w:r w:rsidRPr="00BF0CEE">
        <w:rPr>
          <w:rFonts w:ascii="Arial" w:eastAsia="Calibri" w:hAnsi="Arial" w:cs="Arial"/>
          <w:b/>
          <w:bCs/>
          <w:sz w:val="20"/>
          <w:szCs w:val="20"/>
        </w:rPr>
        <w:t>w miejscu realizacji projektu,</w:t>
      </w:r>
      <w:r w:rsidRPr="00BF0CEE">
        <w:rPr>
          <w:rFonts w:ascii="Arial" w:eastAsia="Calibri" w:hAnsi="Arial" w:cs="Arial"/>
          <w:bCs/>
          <w:sz w:val="20"/>
          <w:szCs w:val="20"/>
        </w:rPr>
        <w:t xml:space="preserve"> </w:t>
      </w:r>
      <w:r w:rsidRPr="00BF0CEE">
        <w:rPr>
          <w:rFonts w:ascii="Arial" w:eastAsia="Calibri" w:hAnsi="Arial" w:cs="Arial"/>
          <w:b/>
          <w:bCs/>
          <w:sz w:val="20"/>
          <w:szCs w:val="20"/>
        </w:rPr>
        <w:t>dobrze widocznym dla społeczeństwa</w:t>
      </w:r>
      <w:r w:rsidRPr="00BF0CEE">
        <w:rPr>
          <w:rFonts w:ascii="Arial" w:eastAsia="Calibri" w:hAnsi="Arial" w:cs="Arial"/>
          <w:bCs/>
          <w:sz w:val="20"/>
          <w:szCs w:val="20"/>
        </w:rPr>
        <w:t>.</w:t>
      </w:r>
    </w:p>
    <w:p w14:paraId="310E7262" w14:textId="77777777" w:rsidR="009D7F3C" w:rsidRPr="00BF0CEE" w:rsidRDefault="009D7F3C" w:rsidP="009D7F3C">
      <w:pPr>
        <w:keepNext/>
        <w:numPr>
          <w:ilvl w:val="1"/>
          <w:numId w:val="91"/>
        </w:numPr>
        <w:spacing w:before="240" w:after="240" w:line="276" w:lineRule="auto"/>
        <w:ind w:left="714" w:hanging="357"/>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eastAsia="x-none"/>
        </w:rPr>
        <w:t>Tablice informacyjne</w:t>
      </w:r>
    </w:p>
    <w:p w14:paraId="1246EFB3"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Obowiązek </w:t>
      </w:r>
      <w:r w:rsidRPr="00BF0CEE">
        <w:rPr>
          <w:rFonts w:ascii="Arial" w:eastAsia="Times New Roman" w:hAnsi="Arial" w:cs="Arial"/>
          <w:bCs/>
          <w:sz w:val="20"/>
          <w:szCs w:val="20"/>
          <w:lang w:eastAsia="x-none"/>
        </w:rPr>
        <w:t xml:space="preserve">umieszczania tablicy informacyjnej </w:t>
      </w:r>
      <w:r w:rsidRPr="00BF0CEE">
        <w:rPr>
          <w:rFonts w:ascii="Arial" w:eastAsia="Times New Roman" w:hAnsi="Arial" w:cs="Arial"/>
          <w:bCs/>
          <w:sz w:val="20"/>
          <w:szCs w:val="20"/>
          <w:lang w:val="x-none" w:eastAsia="x-none"/>
        </w:rPr>
        <w:t>dotyczy Ciebie</w:t>
      </w:r>
      <w:r w:rsidRPr="00BF0CEE">
        <w:rPr>
          <w:rFonts w:ascii="Arial" w:eastAsia="Times New Roman" w:hAnsi="Arial" w:cs="Arial"/>
          <w:bCs/>
          <w:sz w:val="20"/>
          <w:szCs w:val="20"/>
          <w:lang w:eastAsia="x-none"/>
        </w:rPr>
        <w:t>,</w:t>
      </w:r>
      <w:r w:rsidRPr="00BF0CEE">
        <w:rPr>
          <w:rFonts w:ascii="Arial" w:eastAsia="Times New Roman" w:hAnsi="Arial" w:cs="Arial"/>
          <w:bCs/>
          <w:sz w:val="20"/>
          <w:szCs w:val="20"/>
          <w:lang w:val="x-none" w:eastAsia="x-none"/>
        </w:rPr>
        <w:t xml:space="preserve"> gdy projekt obejmuje prace budowlane, </w:t>
      </w:r>
      <w:r w:rsidRPr="00BF0CEE">
        <w:rPr>
          <w:rFonts w:ascii="Arial" w:eastAsia="Times New Roman" w:hAnsi="Arial" w:cs="Arial"/>
          <w:b/>
          <w:bCs/>
          <w:sz w:val="20"/>
          <w:szCs w:val="20"/>
          <w:lang w:val="x-none" w:eastAsia="x-none"/>
        </w:rPr>
        <w:t>działania w zakresie infrastruktury</w:t>
      </w:r>
      <w:r w:rsidRPr="00BF0CEE">
        <w:rPr>
          <w:rFonts w:ascii="Arial" w:eastAsia="Times New Roman" w:hAnsi="Arial" w:cs="Arial"/>
          <w:bCs/>
          <w:sz w:val="20"/>
          <w:szCs w:val="20"/>
          <w:lang w:val="x-none" w:eastAsia="x-none"/>
        </w:rPr>
        <w:t xml:space="preserve">, </w:t>
      </w:r>
      <w:r w:rsidRPr="00BF0CEE">
        <w:rPr>
          <w:rFonts w:ascii="Arial" w:eastAsia="Times New Roman" w:hAnsi="Arial" w:cs="Arial"/>
          <w:b/>
          <w:bCs/>
          <w:sz w:val="20"/>
          <w:szCs w:val="20"/>
          <w:lang w:val="x-none" w:eastAsia="x-none"/>
        </w:rPr>
        <w:t>inwestycje rzeczowe</w:t>
      </w:r>
      <w:r w:rsidRPr="00BF0CEE">
        <w:rPr>
          <w:rFonts w:ascii="Arial" w:eastAsia="Times New Roman" w:hAnsi="Arial" w:cs="Arial"/>
          <w:bCs/>
          <w:sz w:val="20"/>
          <w:szCs w:val="20"/>
          <w:lang w:val="x-none" w:eastAsia="x-none"/>
        </w:rPr>
        <w:t xml:space="preserve"> lub </w:t>
      </w:r>
      <w:r w:rsidRPr="00BF0CEE">
        <w:rPr>
          <w:rFonts w:ascii="Arial" w:eastAsia="Times New Roman" w:hAnsi="Arial" w:cs="Arial"/>
          <w:b/>
          <w:bCs/>
          <w:sz w:val="20"/>
          <w:szCs w:val="20"/>
          <w:lang w:val="x-none" w:eastAsia="x-none"/>
        </w:rPr>
        <w:t>zakup sprzętu</w:t>
      </w:r>
      <w:r w:rsidRPr="00BF0CEE">
        <w:rPr>
          <w:rFonts w:ascii="Arial" w:eastAsia="Times New Roman" w:hAnsi="Arial" w:cs="Arial"/>
          <w:bCs/>
          <w:sz w:val="20"/>
          <w:szCs w:val="20"/>
          <w:lang w:val="x-none" w:eastAsia="x-none"/>
        </w:rPr>
        <w:t xml:space="preserve"> oraz jest wspierany z</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Europejskiego Funduszu Społecznego Plus i jego całkowity koszt przekracza </w:t>
      </w:r>
      <w:r w:rsidRPr="00BF0CEE">
        <w:rPr>
          <w:rFonts w:ascii="Arial" w:eastAsia="Times New Roman" w:hAnsi="Arial" w:cs="Arial"/>
          <w:b/>
          <w:bCs/>
          <w:sz w:val="20"/>
          <w:szCs w:val="20"/>
          <w:lang w:val="x-none" w:eastAsia="x-none"/>
        </w:rPr>
        <w:t>100 tys. euro</w:t>
      </w:r>
      <w:r w:rsidRPr="00BF0CEE">
        <w:rPr>
          <w:rFonts w:ascii="Arial" w:eastAsia="Times New Roman" w:hAnsi="Arial" w:cs="Arial"/>
          <w:bCs/>
          <w:sz w:val="20"/>
          <w:szCs w:val="20"/>
          <w:lang w:val="x-none" w:eastAsia="x-none"/>
        </w:rPr>
        <w:t>.</w:t>
      </w:r>
    </w:p>
    <w:p w14:paraId="46664E30" w14:textId="77777777" w:rsidR="009D7F3C" w:rsidRPr="00BF0CEE" w:rsidRDefault="009D7F3C" w:rsidP="009D7F3C">
      <w:pPr>
        <w:numPr>
          <w:ilvl w:val="2"/>
          <w:numId w:val="91"/>
        </w:numPr>
        <w:spacing w:before="120" w:after="120" w:line="276" w:lineRule="auto"/>
        <w:rPr>
          <w:rFonts w:ascii="Arial" w:eastAsia="Calibri" w:hAnsi="Arial" w:cs="Arial"/>
          <w:b/>
          <w:bCs/>
          <w:sz w:val="20"/>
          <w:szCs w:val="20"/>
        </w:rPr>
      </w:pPr>
      <w:r w:rsidRPr="00BF0CEE">
        <w:rPr>
          <w:rFonts w:ascii="Arial" w:eastAsia="Calibri" w:hAnsi="Arial" w:cs="Arial"/>
          <w:b/>
          <w:bCs/>
          <w:sz w:val="20"/>
          <w:szCs w:val="20"/>
        </w:rPr>
        <w:t>Jak wygląda tablica informacyjna?</w:t>
      </w:r>
    </w:p>
    <w:p w14:paraId="5DD26F10"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Tablica zawiera:</w:t>
      </w:r>
    </w:p>
    <w:p w14:paraId="6CFB9AAB" w14:textId="77777777" w:rsidR="009D7F3C" w:rsidRPr="00BF0CEE" w:rsidRDefault="009D7F3C" w:rsidP="009D7F3C">
      <w:pPr>
        <w:numPr>
          <w:ilvl w:val="0"/>
          <w:numId w:val="92"/>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oficjalne logo promocyjne województwa zachodniopomorskiego,</w:t>
      </w:r>
    </w:p>
    <w:p w14:paraId="0B697481" w14:textId="77777777" w:rsidR="009D7F3C" w:rsidRPr="00BF0CEE" w:rsidRDefault="009D7F3C" w:rsidP="009D7F3C">
      <w:pPr>
        <w:numPr>
          <w:ilvl w:val="0"/>
          <w:numId w:val="92"/>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67A73F5E" w14:textId="77777777" w:rsidR="009D7F3C" w:rsidRPr="00BF0CEE" w:rsidRDefault="009D7F3C" w:rsidP="009D7F3C">
      <w:pPr>
        <w:numPr>
          <w:ilvl w:val="0"/>
          <w:numId w:val="92"/>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lub skrócony tytuł projektu</w:t>
      </w:r>
      <w:r w:rsidRPr="00BF0CEE">
        <w:rPr>
          <w:rFonts w:ascii="Arial" w:eastAsia="Calibri" w:hAnsi="Arial" w:cs="Arial"/>
          <w:sz w:val="20"/>
          <w:szCs w:val="20"/>
          <w:vertAlign w:val="superscript"/>
        </w:rPr>
        <w:footnoteReference w:id="156"/>
      </w:r>
      <w:r w:rsidRPr="00BF0CEE">
        <w:rPr>
          <w:rFonts w:ascii="Arial" w:eastAsia="Calibri" w:hAnsi="Arial" w:cs="Arial"/>
          <w:sz w:val="20"/>
          <w:szCs w:val="20"/>
        </w:rPr>
        <w:t>,</w:t>
      </w:r>
    </w:p>
    <w:p w14:paraId="1636F66E" w14:textId="77777777" w:rsidR="009D7F3C" w:rsidRPr="00BF0CEE" w:rsidRDefault="009D7F3C" w:rsidP="009D7F3C">
      <w:pPr>
        <w:numPr>
          <w:ilvl w:val="0"/>
          <w:numId w:val="92"/>
        </w:numPr>
        <w:spacing w:after="200" w:line="276" w:lineRule="auto"/>
        <w:rPr>
          <w:rFonts w:ascii="Arial" w:eastAsia="Calibri" w:hAnsi="Arial" w:cs="Arial"/>
          <w:bCs/>
          <w:sz w:val="20"/>
          <w:szCs w:val="20"/>
        </w:rPr>
      </w:pPr>
      <w:r w:rsidRPr="00BF0CEE">
        <w:rPr>
          <w:rFonts w:ascii="Arial" w:eastAsia="Calibri" w:hAnsi="Arial" w:cs="Arial"/>
          <w:sz w:val="20"/>
          <w:szCs w:val="20"/>
        </w:rPr>
        <w:t xml:space="preserve">adres strony </w:t>
      </w:r>
      <w:hyperlink r:id="rId20"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w:t>
      </w:r>
      <w:r w:rsidRPr="00BF0CEE">
        <w:rPr>
          <w:rFonts w:ascii="Arial" w:eastAsia="Calibri" w:hAnsi="Arial" w:cs="Arial"/>
          <w:bCs/>
          <w:sz w:val="20"/>
          <w:szCs w:val="20"/>
        </w:rPr>
        <w:t>Wzór tablicy dla programu Fundusze Europejskie dla Pomorza Zachodniego 2021-2027:</w:t>
      </w:r>
    </w:p>
    <w:p w14:paraId="5598A869" w14:textId="77777777" w:rsidR="009D7F3C" w:rsidRPr="00BF0CEE" w:rsidRDefault="009D7F3C" w:rsidP="009D7F3C">
      <w:pPr>
        <w:rPr>
          <w:rFonts w:ascii="Arial" w:eastAsia="Calibri" w:hAnsi="Arial" w:cs="Arial"/>
          <w:sz w:val="24"/>
          <w:szCs w:val="24"/>
        </w:rPr>
      </w:pPr>
      <w:r w:rsidRPr="00BF0CEE">
        <w:rPr>
          <w:rFonts w:eastAsia="Calibri"/>
          <w:noProof/>
        </w:rPr>
        <w:lastRenderedPageBreak/>
        <w:drawing>
          <wp:anchor distT="0" distB="0" distL="114300" distR="114300" simplePos="0" relativeHeight="251671552" behindDoc="0" locked="0" layoutInCell="1" allowOverlap="1" wp14:anchorId="6FA77795" wp14:editId="06A37376">
            <wp:simplePos x="0" y="0"/>
            <wp:positionH relativeFrom="margin">
              <wp:align>center</wp:align>
            </wp:positionH>
            <wp:positionV relativeFrom="paragraph">
              <wp:posOffset>0</wp:posOffset>
            </wp:positionV>
            <wp:extent cx="5749925" cy="2874645"/>
            <wp:effectExtent l="0" t="0" r="3175" b="1905"/>
            <wp:wrapTopAndBottom/>
            <wp:docPr id="4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FE Tablica 240x120 - Pomorze Zachodnie 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5C81A4CD"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749C3272"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BF0CEE">
        <w:rPr>
          <w:rFonts w:ascii="Arial" w:eastAsia="Calibri" w:hAnsi="Arial" w:cs="Arial"/>
          <w:bCs/>
          <w:i/>
          <w:sz w:val="20"/>
          <w:szCs w:val="20"/>
        </w:rPr>
        <w:t>Podręczniku wnioskodawcy i Beneficjenta…)</w:t>
      </w:r>
      <w:r w:rsidRPr="00BF0CEE">
        <w:rPr>
          <w:rFonts w:ascii="Arial" w:eastAsia="Calibri" w:hAnsi="Arial" w:cs="Arial"/>
          <w:bCs/>
          <w:sz w:val="20"/>
          <w:szCs w:val="20"/>
        </w:rPr>
        <w:t>.</w:t>
      </w:r>
    </w:p>
    <w:p w14:paraId="274847C9"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1AF6B3FA" w14:textId="77777777" w:rsidR="009D7F3C" w:rsidRPr="00BF0CEE" w:rsidRDefault="009D7F3C" w:rsidP="009D7F3C">
      <w:pPr>
        <w:keepNext/>
        <w:numPr>
          <w:ilvl w:val="2"/>
          <w:numId w:val="91"/>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tablicę informacyjną?</w:t>
      </w:r>
    </w:p>
    <w:p w14:paraId="05633C0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Tablicę informacyjną umieść w miejscu realizacji projektu, np. tam, gdzie prowadzone są prace budowlane lub infrastrukturalne lub instalujesz sprzęt. </w:t>
      </w:r>
    </w:p>
    <w:p w14:paraId="4B020FCA"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Jeżeli realizujesz projekt, ale nie przewidujesz w nim prac budowlanych lub infrastrukturalnych, a planujesz zakup sprzętu, to tablicę umieść np. na budynku siedziby lub przed budynkiem, gdzie zostanie zainstalowany sprzęt, czyli w miejscu realizacji projektu.</w:t>
      </w:r>
    </w:p>
    <w:p w14:paraId="292483EA"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78E55F1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prowadzisz prace (lub instalujesz sprzęt) w kilku lokalizacjach, ustaw kilka tablic w kluczowych dla projektu miejscach. </w:t>
      </w:r>
    </w:p>
    <w:p w14:paraId="127D6F8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712BC822" w14:textId="77777777" w:rsidR="009D7F3C" w:rsidRPr="00BF0CEE" w:rsidRDefault="009D7F3C" w:rsidP="009D7F3C">
      <w:pPr>
        <w:rPr>
          <w:rFonts w:ascii="Arial" w:eastAsia="Calibri" w:hAnsi="Arial" w:cs="Arial"/>
          <w:b/>
          <w:sz w:val="20"/>
          <w:szCs w:val="20"/>
        </w:rPr>
      </w:pPr>
      <w:r w:rsidRPr="00BF0CEE">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37A9AE7F" w14:textId="77777777" w:rsidR="009D7F3C" w:rsidRPr="00BF0CEE" w:rsidRDefault="009D7F3C" w:rsidP="009D7F3C">
      <w:pPr>
        <w:keepNext/>
        <w:numPr>
          <w:ilvl w:val="2"/>
          <w:numId w:val="93"/>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 xml:space="preserve">Kiedy umieścić tablicę informacyjną i na jak długo? </w:t>
      </w:r>
    </w:p>
    <w:p w14:paraId="0398189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7CF3A27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Jeśli projekt rozpoczął się przed uzyskaniem dofinansowania, tablica powinna stanąć bezpośrednio po podpisaniu umowy lub uzyskaniu decyzji o dofinansowaniu (</w:t>
      </w:r>
      <w:r w:rsidRPr="00BF0CEE">
        <w:rPr>
          <w:rFonts w:ascii="Arial" w:eastAsia="Calibri" w:hAnsi="Arial" w:cs="Arial"/>
          <w:b/>
          <w:sz w:val="20"/>
          <w:szCs w:val="20"/>
        </w:rPr>
        <w:t>nie później niż</w:t>
      </w:r>
      <w:r w:rsidRPr="00BF0CEE">
        <w:rPr>
          <w:rFonts w:ascii="Arial" w:eastAsia="Calibri" w:hAnsi="Arial" w:cs="Arial"/>
          <w:sz w:val="20"/>
          <w:szCs w:val="20"/>
        </w:rPr>
        <w:t xml:space="preserve"> </w:t>
      </w:r>
      <w:r w:rsidRPr="00BF0CEE">
        <w:rPr>
          <w:rFonts w:ascii="Arial" w:eastAsia="Calibri" w:hAnsi="Arial" w:cs="Arial"/>
          <w:b/>
          <w:sz w:val="20"/>
          <w:szCs w:val="20"/>
        </w:rPr>
        <w:t>dwa miesiące od tej daty</w:t>
      </w:r>
      <w:r w:rsidRPr="00BF0CEE">
        <w:rPr>
          <w:rFonts w:ascii="Arial" w:eastAsia="Calibri" w:hAnsi="Arial" w:cs="Arial"/>
          <w:sz w:val="20"/>
          <w:szCs w:val="20"/>
        </w:rPr>
        <w:t>).</w:t>
      </w:r>
    </w:p>
    <w:p w14:paraId="29AC414A"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5051852E"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626F129F" w14:textId="77777777" w:rsidR="009D7F3C" w:rsidRPr="00BF0CEE" w:rsidRDefault="009D7F3C" w:rsidP="009D7F3C">
      <w:pPr>
        <w:numPr>
          <w:ilvl w:val="2"/>
          <w:numId w:val="93"/>
        </w:numPr>
        <w:spacing w:before="120" w:after="120" w:line="276" w:lineRule="auto"/>
        <w:ind w:left="1081"/>
        <w:rPr>
          <w:rFonts w:ascii="Arial" w:eastAsia="Calibri" w:hAnsi="Arial" w:cs="Arial"/>
          <w:b/>
          <w:bCs/>
          <w:sz w:val="20"/>
          <w:szCs w:val="20"/>
        </w:rPr>
      </w:pPr>
      <w:r w:rsidRPr="00BF0CEE">
        <w:rPr>
          <w:rFonts w:ascii="Arial" w:eastAsia="Calibri" w:hAnsi="Arial" w:cs="Arial"/>
          <w:b/>
          <w:bCs/>
          <w:sz w:val="20"/>
          <w:szCs w:val="20"/>
        </w:rPr>
        <w:t xml:space="preserve">Co zrobić, jeśli realizuję kilka projektów w tym samym miejscu? </w:t>
      </w:r>
    </w:p>
    <w:p w14:paraId="5A2A4097"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BF0CEE">
        <w:rPr>
          <w:rFonts w:ascii="Arial" w:eastAsia="Calibri" w:hAnsi="Arial" w:cs="Arial"/>
          <w:b/>
          <w:bCs/>
          <w:sz w:val="20"/>
          <w:szCs w:val="20"/>
        </w:rPr>
        <w:t>wspólną tablicę</w:t>
      </w:r>
      <w:r w:rsidRPr="00BF0CEE">
        <w:rPr>
          <w:rFonts w:ascii="Arial" w:eastAsia="Calibri" w:hAnsi="Arial" w:cs="Arial"/>
          <w:sz w:val="20"/>
          <w:szCs w:val="20"/>
        </w:rPr>
        <w:t xml:space="preserve"> </w:t>
      </w:r>
      <w:r w:rsidRPr="00BF0CEE">
        <w:rPr>
          <w:rFonts w:ascii="Arial" w:eastAsia="Calibri" w:hAnsi="Arial" w:cs="Arial"/>
          <w:b/>
          <w:bCs/>
          <w:sz w:val="20"/>
          <w:szCs w:val="20"/>
        </w:rPr>
        <w:t xml:space="preserve">informacyjną. </w:t>
      </w:r>
      <w:r w:rsidRPr="00BF0CEE">
        <w:rPr>
          <w:rFonts w:ascii="Arial" w:eastAsia="Calibri" w:hAnsi="Arial" w:cs="Arial"/>
          <w:sz w:val="20"/>
          <w:szCs w:val="20"/>
        </w:rPr>
        <w:t>Wygląd wspólnej tablicy musi być zgodny z zasadami określonymi w </w:t>
      </w:r>
      <w:r w:rsidRPr="00BF0CEE">
        <w:rPr>
          <w:rFonts w:ascii="Arial" w:eastAsia="Calibri" w:hAnsi="Arial" w:cs="Arial"/>
          <w:i/>
          <w:iCs/>
          <w:sz w:val="20"/>
          <w:szCs w:val="20"/>
        </w:rPr>
        <w:t>Księdze Tożsamości Wizualnej marki Fundusze Europejskie 2021-2027</w:t>
      </w:r>
      <w:r w:rsidRPr="00BF0CEE">
        <w:rPr>
          <w:rFonts w:ascii="Arial" w:eastAsia="Calibri" w:hAnsi="Arial" w:cs="Arial"/>
          <w:sz w:val="20"/>
          <w:szCs w:val="20"/>
        </w:rPr>
        <w:t>.</w:t>
      </w:r>
    </w:p>
    <w:p w14:paraId="21FCD11A" w14:textId="77777777" w:rsidR="009D7F3C" w:rsidRPr="00BF0CEE" w:rsidRDefault="009D7F3C" w:rsidP="009D7F3C">
      <w:pPr>
        <w:spacing w:after="200" w:line="276" w:lineRule="auto"/>
        <w:rPr>
          <w:rFonts w:ascii="Arial" w:eastAsia="Calibri" w:hAnsi="Arial" w:cs="Arial"/>
          <w:bCs/>
          <w:sz w:val="20"/>
          <w:szCs w:val="20"/>
        </w:rPr>
      </w:pPr>
      <w:r w:rsidRPr="00BF0CEE">
        <w:rPr>
          <w:rFonts w:eastAsia="Calibri"/>
          <w:noProof/>
        </w:rPr>
        <w:drawing>
          <wp:anchor distT="0" distB="0" distL="114300" distR="114300" simplePos="0" relativeHeight="251673600" behindDoc="0" locked="0" layoutInCell="1" allowOverlap="1" wp14:anchorId="479131BC" wp14:editId="282DD828">
            <wp:simplePos x="0" y="0"/>
            <wp:positionH relativeFrom="margin">
              <wp:posOffset>3175</wp:posOffset>
            </wp:positionH>
            <wp:positionV relativeFrom="paragraph">
              <wp:posOffset>254635</wp:posOffset>
            </wp:positionV>
            <wp:extent cx="5749925" cy="2874645"/>
            <wp:effectExtent l="19050" t="19050" r="22225" b="20955"/>
            <wp:wrapTopAndBottom/>
            <wp:docPr id="49"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ablica_kilka_projektow_FE_240x120 Pomorze Zachodni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rgbClr val="D9D9D9"/>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wspólnej tablicy dla programu Fundusze Europejskie dla Pomorza Zachodniego 2021-2027:</w:t>
      </w:r>
    </w:p>
    <w:p w14:paraId="7AEE89AA" w14:textId="77777777" w:rsidR="009D7F3C" w:rsidRPr="00BF0CEE" w:rsidRDefault="009D7F3C" w:rsidP="009D7F3C">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informacyjnej jest obowiązkowy, tzn. nie można go modyfikować, dodawać/usuwać znaków. Należy jedynie uzupełnić treść w polu </w:t>
      </w:r>
      <w:r w:rsidRPr="00BF0CEE">
        <w:rPr>
          <w:rFonts w:ascii="Arial" w:eastAsia="Calibri" w:hAnsi="Arial" w:cs="Arial"/>
          <w:bCs/>
          <w:sz w:val="20"/>
          <w:szCs w:val="20"/>
        </w:rPr>
        <w:t>„Nazwa beneficjenta do uzupełnienia (…)”. Tekst „Tu realizujemy projekty dofinansowane z Funduszy Europejskich” jest elementem obowiązkowym i nie można go zmieniać, a kolor paska z adresem www.mapadotacji.gov.pl jest również niezmienny, tzn. obowiązuje jeden kolor: niebieski stosowany w symbolu UE i marce FE (C100 M80 Y0 K0).</w:t>
      </w:r>
    </w:p>
    <w:p w14:paraId="2C2439F1" w14:textId="77777777" w:rsidR="009D7F3C" w:rsidRPr="00BF0CEE" w:rsidRDefault="009D7F3C" w:rsidP="009D7F3C">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dla kilku projektów </w:t>
      </w:r>
      <w:r w:rsidRPr="00BF0CEE">
        <w:rPr>
          <w:rFonts w:ascii="Arial" w:eastAsia="Calibri" w:hAnsi="Arial" w:cs="Arial"/>
          <w:b/>
          <w:bCs/>
          <w:sz w:val="20"/>
          <w:szCs w:val="20"/>
          <w:u w:val="single"/>
        </w:rPr>
        <w:t>nie występuje</w:t>
      </w:r>
      <w:r w:rsidRPr="00BF0CEE">
        <w:rPr>
          <w:rFonts w:ascii="Arial" w:eastAsia="Calibri" w:hAnsi="Arial" w:cs="Arial"/>
          <w:b/>
          <w:bCs/>
          <w:sz w:val="20"/>
          <w:szCs w:val="20"/>
        </w:rPr>
        <w:t xml:space="preserve"> w wymiarze 80/40 cm.</w:t>
      </w:r>
    </w:p>
    <w:p w14:paraId="04CF9DB5" w14:textId="77777777" w:rsidR="009D7F3C" w:rsidRPr="00BF0CEE" w:rsidRDefault="009D7F3C" w:rsidP="009D7F3C">
      <w:pPr>
        <w:spacing w:after="200" w:line="276" w:lineRule="auto"/>
        <w:rPr>
          <w:rFonts w:ascii="Arial" w:eastAsia="Calibri" w:hAnsi="Arial" w:cs="Arial"/>
          <w:bCs/>
          <w:sz w:val="20"/>
          <w:szCs w:val="20"/>
        </w:rPr>
      </w:pPr>
    </w:p>
    <w:p w14:paraId="2BE1E359" w14:textId="77777777" w:rsidR="009D7F3C" w:rsidRPr="00BF0CEE" w:rsidRDefault="009D7F3C" w:rsidP="009D7F3C">
      <w:pPr>
        <w:keepNext/>
        <w:numPr>
          <w:ilvl w:val="1"/>
          <w:numId w:val="93"/>
        </w:numPr>
        <w:spacing w:before="240" w:after="240" w:line="276" w:lineRule="auto"/>
        <w:ind w:left="794" w:hanging="43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Plakaty informujące o projekcie</w:t>
      </w:r>
    </w:p>
    <w:p w14:paraId="13DBA8D3" w14:textId="77777777" w:rsidR="009D7F3C" w:rsidRPr="00BF0CEE" w:rsidRDefault="009D7F3C" w:rsidP="009D7F3C">
      <w:pPr>
        <w:keepNext/>
        <w:spacing w:before="240" w:after="240" w:line="276" w:lineRule="auto"/>
        <w:outlineLvl w:val="2"/>
        <w:rPr>
          <w:rFonts w:ascii="Arial" w:eastAsia="Calibri" w:hAnsi="Arial" w:cs="Arial"/>
          <w:bCs/>
          <w:sz w:val="20"/>
          <w:szCs w:val="20"/>
          <w:lang w:eastAsia="x-none"/>
        </w:rPr>
      </w:pPr>
      <w:r w:rsidRPr="00BF0CEE">
        <w:rPr>
          <w:rFonts w:ascii="Arial" w:eastAsia="Calibri" w:hAnsi="Arial" w:cs="Arial"/>
          <w:bCs/>
          <w:sz w:val="20"/>
          <w:szCs w:val="20"/>
          <w:lang w:eastAsia="x-none"/>
        </w:rPr>
        <w:t xml:space="preserve">Plakat umieszczasz, gdy nie masz obowiązku umieszczenia tablicy. Musisz wówczas umieścić </w:t>
      </w:r>
      <w:r w:rsidRPr="00BF0CEE">
        <w:rPr>
          <w:rFonts w:ascii="Arial" w:eastAsia="Calibri" w:hAnsi="Arial" w:cs="Arial"/>
          <w:b/>
          <w:bCs/>
          <w:sz w:val="20"/>
          <w:szCs w:val="20"/>
          <w:lang w:eastAsia="x-none"/>
        </w:rPr>
        <w:t>co najmniej</w:t>
      </w:r>
      <w:r w:rsidRPr="00BF0CEE">
        <w:rPr>
          <w:rFonts w:ascii="Arial" w:eastAsia="Calibri" w:hAnsi="Arial" w:cs="Arial"/>
          <w:bCs/>
          <w:sz w:val="20"/>
          <w:szCs w:val="20"/>
          <w:lang w:eastAsia="x-none"/>
        </w:rPr>
        <w:t xml:space="preserve"> jeden plakat informujący o Twoim projekcie, o wymiarze </w:t>
      </w:r>
      <w:r w:rsidRPr="00BF0CEE">
        <w:rPr>
          <w:rFonts w:ascii="Arial" w:eastAsia="Calibri" w:hAnsi="Arial" w:cs="Arial"/>
          <w:b/>
          <w:bCs/>
          <w:sz w:val="20"/>
          <w:szCs w:val="20"/>
          <w:lang w:eastAsia="x-none"/>
        </w:rPr>
        <w:t>minimalnym A3</w:t>
      </w:r>
      <w:r w:rsidRPr="00BF0CEE">
        <w:rPr>
          <w:rFonts w:ascii="Arial" w:eastAsia="Calibri" w:hAnsi="Arial" w:cs="Arial"/>
          <w:bCs/>
          <w:sz w:val="20"/>
          <w:szCs w:val="20"/>
          <w:lang w:eastAsia="x-none"/>
        </w:rPr>
        <w:t xml:space="preserve"> (orientacja pozioma) lub podobnej wielkości elektroniczny wyświetlacz.</w:t>
      </w:r>
    </w:p>
    <w:p w14:paraId="6CE851CF" w14:textId="77777777" w:rsidR="009D7F3C" w:rsidRPr="00BF0CEE" w:rsidRDefault="009D7F3C" w:rsidP="009D7F3C">
      <w:pPr>
        <w:keepNext/>
        <w:numPr>
          <w:ilvl w:val="2"/>
          <w:numId w:val="94"/>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Jak powinien wyglądać plakat? </w:t>
      </w:r>
    </w:p>
    <w:p w14:paraId="27976404"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Plakat musi zawierać:</w:t>
      </w:r>
    </w:p>
    <w:p w14:paraId="75E4C3FE"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logo promocyjne województwa zachodniopomorskiego,</w:t>
      </w:r>
    </w:p>
    <w:p w14:paraId="643FDF9B"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017232BA"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projektu (maksymalnie 150 znaków) lub skrócony tytuł projektu,</w:t>
      </w:r>
    </w:p>
    <w:p w14:paraId="1510AEE3"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wysokość dofinansowania projektu z Unii Europejskiej,</w:t>
      </w:r>
    </w:p>
    <w:p w14:paraId="3C11FF7A"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 xml:space="preserve">adres strony </w:t>
      </w:r>
      <w:hyperlink r:id="rId23"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na pasku w kolorze niebieskim (C100 M80 Y0 K0).</w:t>
      </w:r>
    </w:p>
    <w:p w14:paraId="1982B577" w14:textId="77777777" w:rsidR="009D7F3C" w:rsidRPr="00BF0CEE" w:rsidRDefault="009D7F3C" w:rsidP="009D7F3C">
      <w:pPr>
        <w:rPr>
          <w:rFonts w:ascii="Arial" w:eastAsia="Calibri" w:hAnsi="Arial" w:cs="Arial"/>
          <w:sz w:val="20"/>
          <w:szCs w:val="20"/>
        </w:rPr>
      </w:pPr>
      <w:r w:rsidRPr="00BF0CEE">
        <w:rPr>
          <w:rFonts w:ascii="Arial" w:eastAsia="Calibri" w:hAnsi="Arial" w:cs="Arial"/>
          <w:sz w:val="20"/>
          <w:szCs w:val="20"/>
        </w:rPr>
        <w:t>Wzór plakatu dla programu Fundusze Europejskie dla Pomorza Zachodniego 2021-2027:</w:t>
      </w:r>
    </w:p>
    <w:p w14:paraId="4678529F" w14:textId="77777777" w:rsidR="009D7F3C" w:rsidRPr="00BF0CEE" w:rsidRDefault="009D7F3C" w:rsidP="009D7F3C">
      <w:pPr>
        <w:rPr>
          <w:rFonts w:ascii="Arial" w:eastAsia="Calibri" w:hAnsi="Arial" w:cs="Arial"/>
          <w:sz w:val="24"/>
          <w:szCs w:val="24"/>
        </w:rPr>
      </w:pPr>
      <w:r w:rsidRPr="00BF0CEE">
        <w:rPr>
          <w:rFonts w:eastAsia="Calibri"/>
          <w:noProof/>
          <w:lang w:eastAsia="pl-PL"/>
        </w:rPr>
        <w:drawing>
          <wp:inline distT="0" distB="0" distL="0" distR="0" wp14:anchorId="01CA4EBA" wp14:editId="493AE107">
            <wp:extent cx="5762625" cy="4076700"/>
            <wp:effectExtent l="19050" t="19050" r="28575" b="19050"/>
            <wp:docPr id="26"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2625" cy="4076700"/>
                    </a:xfrm>
                    <a:prstGeom prst="rect">
                      <a:avLst/>
                    </a:prstGeom>
                    <a:noFill/>
                    <a:ln w="9525" cmpd="sng">
                      <a:solidFill>
                        <a:srgbClr val="F2F2F2"/>
                      </a:solidFill>
                      <a:miter lim="800000"/>
                      <a:headEnd/>
                      <a:tailEnd/>
                    </a:ln>
                    <a:effectLst/>
                  </pic:spPr>
                </pic:pic>
              </a:graphicData>
            </a:graphic>
          </wp:inline>
        </w:drawing>
      </w:r>
    </w:p>
    <w:p w14:paraId="1106870A" w14:textId="77777777" w:rsidR="009D7F3C" w:rsidRPr="00BF0CEE" w:rsidRDefault="009D7F3C" w:rsidP="009D7F3C">
      <w:pPr>
        <w:spacing w:after="200" w:line="276" w:lineRule="auto"/>
        <w:rPr>
          <w:rFonts w:ascii="Arial" w:eastAsia="Calibri" w:hAnsi="Arial" w:cs="Arial"/>
          <w:b/>
          <w:bCs/>
          <w:color w:val="000000"/>
          <w:sz w:val="20"/>
          <w:szCs w:val="20"/>
        </w:rPr>
      </w:pPr>
      <w:r w:rsidRPr="00BF0CEE">
        <w:rPr>
          <w:rFonts w:ascii="Arial" w:eastAsia="Calibri" w:hAnsi="Arial" w:cs="Arial"/>
          <w:b/>
          <w:bCs/>
          <w:color w:val="000000"/>
          <w:sz w:val="20"/>
          <w:szCs w:val="20"/>
        </w:rPr>
        <w:t>UWAGA: Wzór plakatu jest obowiązkowy, tzn. nie można go modyfikować, dodawać/usuwać znaków. Należy jedynie uzupełnić treść we wskazanych polach.</w:t>
      </w:r>
    </w:p>
    <w:p w14:paraId="427745FA"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Plakatem może być wydrukowany, zgodnie ze wzorem, arkusz papieru o minimalnym rozmiarze A3 (arkusz o wymiarach 297x420 mm, w orientacji poziomej). Plakat może być też wykonany z innego, trwalszego tworzywa lub mieć formę elektronicznego wyświetlacza.</w:t>
      </w:r>
    </w:p>
    <w:p w14:paraId="74C45C43"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2C146B61" w14:textId="77777777" w:rsidR="009D7F3C" w:rsidRPr="00BF0CEE" w:rsidRDefault="009D7F3C" w:rsidP="009D7F3C">
      <w:pPr>
        <w:keepNext/>
        <w:numPr>
          <w:ilvl w:val="2"/>
          <w:numId w:val="94"/>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Gdzie umieścić plakat?</w:t>
      </w:r>
    </w:p>
    <w:p w14:paraId="26683797"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Plakat umieść w widocznym i dostępnym publicznie</w:t>
      </w:r>
      <w:r w:rsidRPr="00BF0CEE">
        <w:rPr>
          <w:rFonts w:ascii="Arial" w:eastAsia="Calibri" w:hAnsi="Arial" w:cs="Arial"/>
          <w:sz w:val="20"/>
          <w:szCs w:val="20"/>
          <w:vertAlign w:val="superscript"/>
        </w:rPr>
        <w:footnoteReference w:id="157"/>
      </w:r>
      <w:r w:rsidRPr="00BF0CEE">
        <w:rPr>
          <w:rFonts w:ascii="Arial" w:eastAsia="Calibri" w:hAnsi="Arial" w:cs="Arial"/>
          <w:sz w:val="20"/>
          <w:szCs w:val="20"/>
        </w:rPr>
        <w:t xml:space="preserv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07295D0C" w14:textId="77777777" w:rsidR="009D7F3C" w:rsidRPr="00BF0CEE" w:rsidRDefault="009D7F3C" w:rsidP="009D7F3C">
      <w:pPr>
        <w:keepNext/>
        <w:numPr>
          <w:ilvl w:val="2"/>
          <w:numId w:val="94"/>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umieścić plakat i na jak długo?</w:t>
      </w:r>
    </w:p>
    <w:p w14:paraId="58E349E2"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Plakat musi być wyeksponowany w trakcie realizacji projektu. Trzeba go umieścić w widocznym miejscu nie później niż </w:t>
      </w:r>
      <w:r w:rsidRPr="00BF0CEE">
        <w:rPr>
          <w:rFonts w:ascii="Arial" w:eastAsia="Calibri" w:hAnsi="Arial" w:cs="Arial"/>
          <w:b/>
          <w:sz w:val="20"/>
          <w:szCs w:val="20"/>
        </w:rPr>
        <w:t>miesiąc</w:t>
      </w:r>
      <w:r w:rsidRPr="00BF0CEE">
        <w:rPr>
          <w:rFonts w:ascii="Arial" w:eastAsia="Calibri" w:hAnsi="Arial" w:cs="Arial"/>
          <w:sz w:val="20"/>
          <w:szCs w:val="20"/>
        </w:rPr>
        <w:t xml:space="preserve"> od uzyskania dofinansowania, czyli podpisania umowy o dofinansowanie lub wydania decyzji o dofinansowaniu.</w:t>
      </w:r>
    </w:p>
    <w:p w14:paraId="2296499B" w14:textId="77777777" w:rsidR="009D7F3C" w:rsidRPr="00BF0CEE" w:rsidRDefault="009D7F3C" w:rsidP="009D7F3C">
      <w:pPr>
        <w:keepNext/>
        <w:numPr>
          <w:ilvl w:val="0"/>
          <w:numId w:val="91"/>
        </w:numPr>
        <w:spacing w:before="240" w:after="240" w:line="276" w:lineRule="auto"/>
        <w:ind w:left="0" w:firstLine="0"/>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oznaczyć sprzęt i wyposażenie zakupione/powstałe w projekcie?</w:t>
      </w:r>
    </w:p>
    <w:p w14:paraId="7A92855D"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62133A9E" w14:textId="77777777" w:rsidR="009D7F3C" w:rsidRPr="00BF0CEE" w:rsidRDefault="009D7F3C" w:rsidP="009D7F3C">
      <w:pPr>
        <w:keepNext/>
        <w:numPr>
          <w:ilvl w:val="2"/>
          <w:numId w:val="91"/>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naklejki?</w:t>
      </w:r>
    </w:p>
    <w:p w14:paraId="16BCA6BA"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Naklejki muszą znajdować się w dobrze widocznym miejscu.</w:t>
      </w:r>
    </w:p>
    <w:p w14:paraId="5E54F38D" w14:textId="77777777" w:rsidR="009D7F3C" w:rsidRPr="00BF0CEE" w:rsidRDefault="009D7F3C" w:rsidP="009D7F3C">
      <w:pPr>
        <w:spacing w:after="120" w:line="276" w:lineRule="auto"/>
        <w:rPr>
          <w:rFonts w:ascii="Arial" w:eastAsia="Calibri" w:hAnsi="Arial" w:cs="Arial"/>
          <w:bCs/>
          <w:sz w:val="20"/>
          <w:szCs w:val="20"/>
        </w:rPr>
      </w:pPr>
      <w:r w:rsidRPr="00BF0CEE">
        <w:rPr>
          <w:rFonts w:ascii="Arial" w:eastAsia="Calibri" w:hAnsi="Arial" w:cs="Arial"/>
          <w:color w:val="000000"/>
          <w:sz w:val="20"/>
          <w:szCs w:val="20"/>
        </w:rPr>
        <w:t xml:space="preserve">Naklejki </w:t>
      </w:r>
      <w:r w:rsidRPr="00BF0CEE">
        <w:rPr>
          <w:rFonts w:ascii="Arial" w:eastAsia="Calibri" w:hAnsi="Arial" w:cs="Arial"/>
          <w:bCs/>
          <w:sz w:val="20"/>
          <w:szCs w:val="20"/>
        </w:rPr>
        <w:t>należy umieścić na:</w:t>
      </w:r>
    </w:p>
    <w:p w14:paraId="7C105B16" w14:textId="77777777" w:rsidR="009D7F3C" w:rsidRPr="00BF0CEE" w:rsidRDefault="009D7F3C" w:rsidP="009D7F3C">
      <w:pPr>
        <w:numPr>
          <w:ilvl w:val="0"/>
          <w:numId w:val="96"/>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sprzętach, maszynach, urządzeniach (np. maszyny i urządzenia produkcyjne, laboratoryjne, komputery, laptopy, tablety, drukarki), </w:t>
      </w:r>
    </w:p>
    <w:p w14:paraId="1A83464B" w14:textId="77777777" w:rsidR="009D7F3C" w:rsidRPr="00BF0CEE" w:rsidRDefault="009D7F3C" w:rsidP="009D7F3C">
      <w:pPr>
        <w:numPr>
          <w:ilvl w:val="0"/>
          <w:numId w:val="96"/>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środkach transportu (np. samochodach, radiowozach, tramwajach, autobusach, wagonach kolejowych), </w:t>
      </w:r>
    </w:p>
    <w:p w14:paraId="392C62EB" w14:textId="77777777" w:rsidR="009D7F3C" w:rsidRPr="00BF0CEE" w:rsidRDefault="009D7F3C" w:rsidP="009D7F3C">
      <w:pPr>
        <w:numPr>
          <w:ilvl w:val="0"/>
          <w:numId w:val="96"/>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aparaturze (np. laboratoryjnej, medycznej) itp.</w:t>
      </w:r>
    </w:p>
    <w:p w14:paraId="76DBA9A2" w14:textId="77777777" w:rsidR="009D7F3C" w:rsidRPr="00BF0CEE" w:rsidRDefault="009D7F3C" w:rsidP="009D7F3C">
      <w:pPr>
        <w:spacing w:before="120" w:after="120" w:line="276" w:lineRule="auto"/>
        <w:jc w:val="both"/>
        <w:rPr>
          <w:rFonts w:ascii="Arial" w:eastAsia="Calibri" w:hAnsi="Arial" w:cs="Arial"/>
          <w:sz w:val="20"/>
          <w:szCs w:val="20"/>
        </w:rPr>
      </w:pPr>
      <w:r w:rsidRPr="00BF0CEE">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6407AB01" w14:textId="77777777" w:rsidR="009D7F3C" w:rsidRPr="00BF0CEE" w:rsidRDefault="009D7F3C" w:rsidP="009D7F3C">
      <w:pPr>
        <w:keepNext/>
        <w:numPr>
          <w:ilvl w:val="2"/>
          <w:numId w:val="91"/>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powinna wyglądać naklejka?</w:t>
      </w:r>
    </w:p>
    <w:p w14:paraId="153828A5"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Naklejka zawiera:</w:t>
      </w:r>
    </w:p>
    <w:p w14:paraId="267C0F45" w14:textId="77777777" w:rsidR="009D7F3C" w:rsidRPr="00BF0CEE" w:rsidRDefault="009D7F3C" w:rsidP="009D7F3C">
      <w:pPr>
        <w:numPr>
          <w:ilvl w:val="0"/>
          <w:numId w:val="55"/>
        </w:numPr>
        <w:spacing w:after="120" w:line="276" w:lineRule="auto"/>
        <w:ind w:left="426"/>
        <w:rPr>
          <w:rFonts w:ascii="Arial" w:eastAsia="Calibri" w:hAnsi="Arial" w:cs="Arial"/>
          <w:sz w:val="20"/>
          <w:szCs w:val="20"/>
        </w:rPr>
      </w:pPr>
      <w:r w:rsidRPr="00BF0CEE">
        <w:rPr>
          <w:rFonts w:ascii="Arial" w:eastAsia="Calibri" w:hAnsi="Arial" w:cs="Arial"/>
          <w:sz w:val="20"/>
          <w:szCs w:val="20"/>
        </w:rPr>
        <w:t>zestawienie znaków: Funduszy Europejskich</w:t>
      </w:r>
      <w:r w:rsidRPr="00BF0CEE">
        <w:rPr>
          <w:rFonts w:eastAsia="Calibri"/>
        </w:rPr>
        <w:t xml:space="preserve"> </w:t>
      </w:r>
      <w:r w:rsidRPr="00BF0CEE">
        <w:rPr>
          <w:rFonts w:ascii="Arial" w:eastAsia="Calibri" w:hAnsi="Arial" w:cs="Arial"/>
          <w:sz w:val="20"/>
          <w:szCs w:val="20"/>
        </w:rPr>
        <w:t>dla Pomorza Zachodniego, barw Rzeczypospolitej Polskiej, Unii Europejskiej</w:t>
      </w:r>
    </w:p>
    <w:p w14:paraId="00628EEE" w14:textId="77777777" w:rsidR="009D7F3C" w:rsidRPr="00BF0CEE" w:rsidRDefault="009D7F3C" w:rsidP="009D7F3C">
      <w:pPr>
        <w:numPr>
          <w:ilvl w:val="0"/>
          <w:numId w:val="55"/>
        </w:numPr>
        <w:spacing w:after="120" w:line="276" w:lineRule="auto"/>
        <w:ind w:left="426"/>
        <w:rPr>
          <w:rFonts w:ascii="Arial" w:eastAsia="Calibri" w:hAnsi="Arial" w:cs="Arial"/>
          <w:sz w:val="20"/>
          <w:szCs w:val="20"/>
        </w:rPr>
      </w:pPr>
      <w:r w:rsidRPr="00BF0CEE">
        <w:rPr>
          <w:rFonts w:ascii="Arial" w:eastAsia="Calibri" w:hAnsi="Arial" w:cs="Arial"/>
          <w:sz w:val="20"/>
          <w:szCs w:val="20"/>
        </w:rPr>
        <w:t xml:space="preserve"> tekst: „Zakup współfinansowany ze środków Unii Europejskiej”, jeśli projekt jest częściowo współfinansowany z Funduszy Europejskich.</w:t>
      </w:r>
    </w:p>
    <w:p w14:paraId="6011F12A" w14:textId="77777777" w:rsidR="009D7F3C" w:rsidRPr="00BF0CEE" w:rsidRDefault="009D7F3C" w:rsidP="009D7F3C">
      <w:pPr>
        <w:spacing w:after="120" w:line="276" w:lineRule="auto"/>
        <w:rPr>
          <w:rFonts w:ascii="Arial" w:eastAsia="Calibri" w:hAnsi="Arial" w:cs="Arial"/>
          <w:sz w:val="20"/>
          <w:szCs w:val="20"/>
        </w:rPr>
      </w:pPr>
    </w:p>
    <w:p w14:paraId="2B5DB4A6" w14:textId="77777777" w:rsidR="009D7F3C" w:rsidRPr="00BF0CEE" w:rsidRDefault="009D7F3C" w:rsidP="009D7F3C">
      <w:pPr>
        <w:spacing w:after="120" w:line="276" w:lineRule="auto"/>
        <w:rPr>
          <w:rFonts w:ascii="Arial" w:eastAsia="Calibri" w:hAnsi="Arial" w:cs="Arial"/>
          <w:b/>
          <w:sz w:val="20"/>
          <w:szCs w:val="20"/>
        </w:rPr>
      </w:pPr>
      <w:r w:rsidRPr="00BF0CEE">
        <w:rPr>
          <w:rFonts w:ascii="Arial" w:eastAsia="Calibri" w:hAnsi="Arial" w:cs="Arial"/>
          <w:b/>
          <w:sz w:val="20"/>
          <w:szCs w:val="20"/>
        </w:rPr>
        <w:t>UWAGA: Wzory naklejek są obowiązkowe, tzn. nie można ich modyfikować, dodawać/usuwać znaków.</w:t>
      </w:r>
    </w:p>
    <w:p w14:paraId="44E804BE" w14:textId="77777777" w:rsidR="009D7F3C" w:rsidRPr="00BF0CEE" w:rsidRDefault="009D7F3C" w:rsidP="009D7F3C">
      <w:pPr>
        <w:spacing w:after="120" w:line="276" w:lineRule="auto"/>
        <w:rPr>
          <w:rFonts w:ascii="Arial" w:eastAsia="Calibri" w:hAnsi="Arial" w:cs="Arial"/>
          <w:sz w:val="20"/>
          <w:szCs w:val="20"/>
        </w:rPr>
      </w:pPr>
    </w:p>
    <w:p w14:paraId="140ACEF5" w14:textId="77777777" w:rsidR="009D7F3C" w:rsidRPr="00BF0CEE" w:rsidRDefault="009D7F3C" w:rsidP="009D7F3C">
      <w:pPr>
        <w:spacing w:after="120" w:line="276" w:lineRule="auto"/>
        <w:rPr>
          <w:rFonts w:ascii="Arial" w:eastAsia="Calibri" w:hAnsi="Arial" w:cs="Arial"/>
          <w:sz w:val="20"/>
          <w:szCs w:val="20"/>
        </w:rPr>
      </w:pPr>
      <w:r w:rsidRPr="00BF0CEE">
        <w:rPr>
          <w:rFonts w:eastAsia="Calibri"/>
          <w:noProof/>
        </w:rPr>
        <w:lastRenderedPageBreak/>
        <w:drawing>
          <wp:anchor distT="0" distB="0" distL="114300" distR="114300" simplePos="0" relativeHeight="251672576" behindDoc="0" locked="0" layoutInCell="1" allowOverlap="1" wp14:anchorId="72D7B0DE" wp14:editId="57A937FF">
            <wp:simplePos x="0" y="0"/>
            <wp:positionH relativeFrom="margin">
              <wp:align>center</wp:align>
            </wp:positionH>
            <wp:positionV relativeFrom="paragraph">
              <wp:posOffset>292735</wp:posOffset>
            </wp:positionV>
            <wp:extent cx="4264660" cy="2296795"/>
            <wp:effectExtent l="19050" t="19050" r="21590" b="27305"/>
            <wp:wrapTopAndBottom/>
            <wp:docPr id="48"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FE naklejki 3a wspolfinansowan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sz w:val="20"/>
          <w:szCs w:val="20"/>
        </w:rPr>
        <w:t>Podstawowy wzór naklejki:</w:t>
      </w:r>
    </w:p>
    <w:p w14:paraId="7DB24FFD" w14:textId="77777777" w:rsidR="009D7F3C" w:rsidRPr="00BF0CEE" w:rsidRDefault="009D7F3C" w:rsidP="009D7F3C">
      <w:pPr>
        <w:spacing w:before="240" w:after="200" w:line="276" w:lineRule="auto"/>
        <w:rPr>
          <w:rFonts w:ascii="Arial" w:eastAsia="Calibri" w:hAnsi="Arial" w:cs="Arial"/>
          <w:b/>
          <w:bCs/>
          <w:color w:val="000000"/>
          <w:sz w:val="20"/>
          <w:szCs w:val="20"/>
        </w:rPr>
      </w:pPr>
    </w:p>
    <w:p w14:paraId="3CB38596" w14:textId="77777777" w:rsidR="009D7F3C" w:rsidRPr="00BF0CEE" w:rsidRDefault="009D7F3C" w:rsidP="009D7F3C">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4E189BE4" w14:textId="77777777" w:rsidR="009D7F3C" w:rsidRPr="00BF0CEE" w:rsidRDefault="009D7F3C" w:rsidP="009D7F3C">
      <w:pPr>
        <w:spacing w:line="276" w:lineRule="auto"/>
        <w:rPr>
          <w:rFonts w:ascii="Arial" w:eastAsia="Calibri" w:hAnsi="Arial" w:cs="Arial"/>
          <w:bCs/>
          <w:sz w:val="20"/>
          <w:szCs w:val="20"/>
        </w:rPr>
      </w:pPr>
      <w:r w:rsidRPr="00BF0CEE">
        <w:rPr>
          <w:rFonts w:eastAsia="Calibri"/>
          <w:noProof/>
        </w:rPr>
        <w:drawing>
          <wp:anchor distT="0" distB="0" distL="114300" distR="114300" simplePos="0" relativeHeight="251670528" behindDoc="0" locked="0" layoutInCell="1" allowOverlap="1" wp14:anchorId="11D61B83" wp14:editId="5DEA3D51">
            <wp:simplePos x="0" y="0"/>
            <wp:positionH relativeFrom="margin">
              <wp:align>center</wp:align>
            </wp:positionH>
            <wp:positionV relativeFrom="paragraph">
              <wp:posOffset>232410</wp:posOffset>
            </wp:positionV>
            <wp:extent cx="4248785" cy="2291715"/>
            <wp:effectExtent l="19050" t="19050" r="18415" b="13335"/>
            <wp:wrapTopAndBottom/>
            <wp:docPr id="46"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FE naklejki 3 finansowan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naklejki w przypadku finansowania w 100 procent z FE:</w:t>
      </w:r>
    </w:p>
    <w:p w14:paraId="21214FD9" w14:textId="77777777" w:rsidR="009D7F3C" w:rsidRPr="00BF0CEE" w:rsidRDefault="009D7F3C" w:rsidP="009D7F3C">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1600FF64" w14:textId="77777777" w:rsidR="009D7F3C" w:rsidRPr="00BF0CEE" w:rsidRDefault="009D7F3C" w:rsidP="009D7F3C">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w:t>
      </w:r>
      <w:proofErr w:type="spellStart"/>
      <w:r w:rsidRPr="00BF0CEE">
        <w:rPr>
          <w:rFonts w:ascii="Arial" w:eastAsia="Calibri" w:hAnsi="Arial" w:cs="Arial"/>
          <w:bCs/>
          <w:color w:val="000000"/>
          <w:sz w:val="20"/>
          <w:szCs w:val="20"/>
        </w:rPr>
        <w:t>fonty</w:t>
      </w:r>
      <w:proofErr w:type="spellEnd"/>
      <w:r w:rsidRPr="00BF0CEE">
        <w:rPr>
          <w:rFonts w:ascii="Arial" w:eastAsia="Calibri" w:hAnsi="Arial" w:cs="Arial"/>
          <w:bCs/>
          <w:color w:val="000000"/>
          <w:sz w:val="20"/>
          <w:szCs w:val="20"/>
        </w:rPr>
        <w:t xml:space="preserve"> oraz elementy </w:t>
      </w:r>
      <w:proofErr w:type="spellStart"/>
      <w:r w:rsidRPr="00BF0CEE">
        <w:rPr>
          <w:rFonts w:ascii="Arial" w:eastAsia="Calibri" w:hAnsi="Arial" w:cs="Arial"/>
          <w:bCs/>
          <w:color w:val="000000"/>
          <w:sz w:val="20"/>
          <w:szCs w:val="20"/>
        </w:rPr>
        <w:t>zeskaluj</w:t>
      </w:r>
      <w:proofErr w:type="spellEnd"/>
      <w:r w:rsidRPr="00BF0CEE">
        <w:rPr>
          <w:rFonts w:ascii="Arial" w:eastAsia="Calibri" w:hAnsi="Arial" w:cs="Arial"/>
          <w:bCs/>
          <w:color w:val="000000"/>
          <w:sz w:val="20"/>
          <w:szCs w:val="20"/>
        </w:rPr>
        <w:t xml:space="preserve"> proporcjonalnie).</w:t>
      </w:r>
    </w:p>
    <w:p w14:paraId="3F5264B6" w14:textId="77777777" w:rsidR="009D7F3C" w:rsidRPr="00BF0CEE" w:rsidRDefault="009D7F3C" w:rsidP="009D7F3C">
      <w:pPr>
        <w:keepNext/>
        <w:numPr>
          <w:ilvl w:val="2"/>
          <w:numId w:val="91"/>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i na jak długo umieścić naklejki?</w:t>
      </w:r>
    </w:p>
    <w:p w14:paraId="56EE7B99" w14:textId="77777777" w:rsidR="009D7F3C" w:rsidRPr="00BF0CEE" w:rsidRDefault="009D7F3C" w:rsidP="009D7F3C">
      <w:pPr>
        <w:spacing w:before="240" w:after="200" w:line="276" w:lineRule="auto"/>
        <w:rPr>
          <w:rFonts w:ascii="Arial" w:eastAsia="Calibri" w:hAnsi="Arial" w:cs="Arial"/>
          <w:color w:val="000000"/>
          <w:sz w:val="20"/>
          <w:szCs w:val="20"/>
        </w:rPr>
      </w:pPr>
      <w:r w:rsidRPr="00BF0CEE">
        <w:rPr>
          <w:rFonts w:ascii="Arial" w:eastAsia="Calibri" w:hAnsi="Arial" w:cs="Arial"/>
          <w:bCs/>
          <w:color w:val="000000"/>
          <w:sz w:val="20"/>
          <w:szCs w:val="20"/>
        </w:rPr>
        <w:t xml:space="preserve">Naklejki trzeba umieścić przed rozpoczęciem użytkowania zakupionych/ powstałych w projekcie sprzętów. Muszą one być widoczne przez cały okres użytkowania tego sprzętu. Naklejki muszą być trwałe. </w:t>
      </w:r>
      <w:r w:rsidRPr="00BF0CEE">
        <w:rPr>
          <w:rFonts w:ascii="Arial" w:eastAsia="Calibri" w:hAnsi="Arial" w:cs="Arial"/>
          <w:b/>
          <w:bCs/>
          <w:color w:val="000000"/>
          <w:sz w:val="20"/>
          <w:szCs w:val="20"/>
        </w:rPr>
        <w:t>Uszkodzoną lub nieczytelną naklejkę musisz wymienić</w:t>
      </w:r>
      <w:r w:rsidRPr="00BF0CEE">
        <w:rPr>
          <w:rFonts w:ascii="Arial" w:eastAsia="Calibri" w:hAnsi="Arial" w:cs="Arial"/>
          <w:bCs/>
          <w:color w:val="000000"/>
          <w:sz w:val="20"/>
          <w:szCs w:val="20"/>
        </w:rPr>
        <w:t>.</w:t>
      </w:r>
    </w:p>
    <w:p w14:paraId="1608827D" w14:textId="77777777" w:rsidR="009D7F3C" w:rsidRPr="00BF0CEE" w:rsidRDefault="009D7F3C" w:rsidP="009D7F3C">
      <w:pPr>
        <w:keepNext/>
        <w:numPr>
          <w:ilvl w:val="0"/>
          <w:numId w:val="91"/>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lastRenderedPageBreak/>
        <w:t>Jakie informacje musisz umieścić na stronie internetowej</w:t>
      </w:r>
      <w:r w:rsidRPr="00BF0CEE">
        <w:rPr>
          <w:rFonts w:eastAsia="Calibri"/>
          <w:lang w:val="x-none"/>
        </w:rPr>
        <w:t xml:space="preserve"> </w:t>
      </w:r>
      <w:r w:rsidRPr="00BF0CEE">
        <w:rPr>
          <w:rFonts w:ascii="Arial" w:eastAsia="Times New Roman" w:hAnsi="Arial" w:cs="Arial"/>
          <w:b/>
          <w:bCs/>
          <w:iCs/>
          <w:sz w:val="20"/>
          <w:szCs w:val="20"/>
          <w:lang w:val="x-none" w:eastAsia="x-none"/>
        </w:rPr>
        <w:t>i w mediach społecznościowych?</w:t>
      </w:r>
    </w:p>
    <w:p w14:paraId="5F82AA15"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b/>
          <w:sz w:val="20"/>
          <w:szCs w:val="20"/>
        </w:rPr>
        <w:t>Jeśli posiadasz oficjalną stronę internetową, musisz zamieścić na niej opis projektu</w:t>
      </w:r>
      <w:r w:rsidRPr="00BF0CEE">
        <w:rPr>
          <w:rFonts w:ascii="Arial" w:eastAsia="Calibri" w:hAnsi="Arial" w:cs="Arial"/>
          <w:sz w:val="20"/>
          <w:szCs w:val="20"/>
        </w:rPr>
        <w:t>, który zawiera:</w:t>
      </w:r>
    </w:p>
    <w:p w14:paraId="32C3DC12"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1. tytuł projektu lub jego skróconą nazwę (maksymalnie 150 znaków),</w:t>
      </w:r>
    </w:p>
    <w:p w14:paraId="1EDE5C5B"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5389E347"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3. zadania, działania, które będą realizowane w projekcie (opis, co zostanie zrobione, zakupione etc.),</w:t>
      </w:r>
    </w:p>
    <w:p w14:paraId="6BE0FAEC"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4. grupy docelowe (do kogo skierowany jest projekt, kto z niego skorzysta),</w:t>
      </w:r>
    </w:p>
    <w:p w14:paraId="310731A9"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 xml:space="preserve">5. cel lub cele projektu, </w:t>
      </w:r>
    </w:p>
    <w:p w14:paraId="7C08F908"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6. efekty, rezultaty projektu (jeśli opis zadań, działań nie zawiera opisu efektów, rezultatów),</w:t>
      </w:r>
    </w:p>
    <w:p w14:paraId="7F46A389"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7. wartość projektu (całkowity koszt projektu),</w:t>
      </w:r>
    </w:p>
    <w:p w14:paraId="53FCB3E2"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8. wysokość wkładu Funduszy Europejskich.</w:t>
      </w:r>
    </w:p>
    <w:p w14:paraId="208DBB59"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Jest to minimalny zakres informacji, obowiązkowy dla każdego projektu.</w:t>
      </w:r>
    </w:p>
    <w:p w14:paraId="7858FB6D"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sz w:val="20"/>
          <w:szCs w:val="20"/>
        </w:rPr>
        <w:t>Powyższe informacje i oznaczenia (pkt 1-8)</w:t>
      </w:r>
      <w:r w:rsidRPr="00BF0CEE">
        <w:rPr>
          <w:rFonts w:ascii="Arial" w:eastAsia="Calibri" w:hAnsi="Arial" w:cs="Arial"/>
          <w:b/>
          <w:sz w:val="20"/>
          <w:szCs w:val="20"/>
        </w:rPr>
        <w:t xml:space="preserve"> musisz także umieścić na profilu w mediach społecznościowych. </w:t>
      </w:r>
      <w:r w:rsidRPr="00BF0CEE">
        <w:rPr>
          <w:rFonts w:ascii="Arial" w:eastAsia="Calibri" w:hAnsi="Arial" w:cs="Arial"/>
          <w:sz w:val="20"/>
          <w:szCs w:val="20"/>
        </w:rPr>
        <w:t>Dodatkowo zamieść także hasztag</w:t>
      </w:r>
      <w:r w:rsidRPr="00BF0CEE">
        <w:rPr>
          <w:rFonts w:ascii="Arial" w:eastAsia="Calibri" w:hAnsi="Arial" w:cs="Arial"/>
          <w:b/>
          <w:sz w:val="20"/>
          <w:szCs w:val="20"/>
        </w:rPr>
        <w:t xml:space="preserve"> #</w:t>
      </w:r>
      <w:proofErr w:type="spellStart"/>
      <w:r w:rsidRPr="00BF0CEE">
        <w:rPr>
          <w:rFonts w:ascii="Arial" w:eastAsia="Calibri" w:hAnsi="Arial" w:cs="Arial"/>
          <w:b/>
          <w:sz w:val="20"/>
          <w:szCs w:val="20"/>
        </w:rPr>
        <w:t>FunduszeUE</w:t>
      </w:r>
      <w:proofErr w:type="spellEnd"/>
      <w:r w:rsidRPr="00BF0CEE">
        <w:rPr>
          <w:rFonts w:ascii="Arial" w:eastAsia="Calibri" w:hAnsi="Arial" w:cs="Arial"/>
          <w:b/>
          <w:sz w:val="20"/>
          <w:szCs w:val="20"/>
        </w:rPr>
        <w:t xml:space="preserve"> </w:t>
      </w:r>
      <w:r w:rsidRPr="00BF0CEE">
        <w:rPr>
          <w:rFonts w:ascii="Arial" w:eastAsia="Calibri" w:hAnsi="Arial" w:cs="Arial"/>
          <w:sz w:val="20"/>
          <w:szCs w:val="20"/>
        </w:rPr>
        <w:t xml:space="preserve">lub </w:t>
      </w:r>
      <w:r w:rsidRPr="00BF0CEE">
        <w:rPr>
          <w:rFonts w:ascii="Arial" w:eastAsia="Calibri" w:hAnsi="Arial" w:cs="Arial"/>
          <w:b/>
          <w:sz w:val="20"/>
          <w:szCs w:val="20"/>
        </w:rPr>
        <w:t>#</w:t>
      </w:r>
      <w:proofErr w:type="spellStart"/>
      <w:r w:rsidRPr="00BF0CEE">
        <w:rPr>
          <w:rFonts w:ascii="Arial" w:eastAsia="Calibri" w:hAnsi="Arial" w:cs="Arial"/>
          <w:b/>
          <w:sz w:val="20"/>
          <w:szCs w:val="20"/>
        </w:rPr>
        <w:t>FunduszeEuropejskie</w:t>
      </w:r>
      <w:proofErr w:type="spellEnd"/>
      <w:r w:rsidRPr="00BF0CEE">
        <w:rPr>
          <w:rFonts w:ascii="Arial" w:eastAsia="Calibri" w:hAnsi="Arial" w:cs="Arial"/>
          <w:b/>
          <w:sz w:val="20"/>
          <w:szCs w:val="20"/>
        </w:rPr>
        <w:t xml:space="preserve">. </w:t>
      </w:r>
    </w:p>
    <w:p w14:paraId="08B28A59"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Jeżeli nie posiadasz profilu w mediach społecznościowych, musisz go założyć (przynajmniej jeden profil).</w:t>
      </w:r>
    </w:p>
    <w:p w14:paraId="447234A6"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sz w:val="20"/>
          <w:szCs w:val="20"/>
        </w:rPr>
        <w:t>Hasztagi #</w:t>
      </w:r>
      <w:proofErr w:type="spellStart"/>
      <w:r w:rsidRPr="00BF0CEE">
        <w:rPr>
          <w:rFonts w:ascii="Arial" w:eastAsia="Calibri" w:hAnsi="Arial" w:cs="Arial"/>
          <w:sz w:val="20"/>
          <w:szCs w:val="20"/>
        </w:rPr>
        <w:t>FunduszeUE</w:t>
      </w:r>
      <w:proofErr w:type="spellEnd"/>
      <w:r w:rsidRPr="00BF0CEE">
        <w:rPr>
          <w:rFonts w:ascii="Arial" w:eastAsia="Calibri" w:hAnsi="Arial" w:cs="Arial"/>
          <w:sz w:val="20"/>
          <w:szCs w:val="20"/>
        </w:rPr>
        <w:t xml:space="preserve"> lub #</w:t>
      </w:r>
      <w:proofErr w:type="spellStart"/>
      <w:r w:rsidRPr="00BF0CEE">
        <w:rPr>
          <w:rFonts w:ascii="Arial" w:eastAsia="Calibri" w:hAnsi="Arial" w:cs="Arial"/>
          <w:sz w:val="20"/>
          <w:szCs w:val="20"/>
        </w:rPr>
        <w:t>FunduszeEuropejskie</w:t>
      </w:r>
      <w:proofErr w:type="spellEnd"/>
      <w:r w:rsidRPr="00BF0CEE">
        <w:rPr>
          <w:rFonts w:ascii="Arial" w:eastAsia="Calibri" w:hAnsi="Arial" w:cs="Arial"/>
          <w:sz w:val="20"/>
          <w:szCs w:val="20"/>
        </w:rPr>
        <w:t xml:space="preserve"> stosuj w przypadku wszelkich informacji o realizowanym projekcie, podawanych do wiadomości za pośrednictwem mediów społecznościowych, np. o podpisaniu umowy, konferencji, otwarciu i zakończeniu projektu oraz gdy publikujesz materiały promujące projekt i jego rezultaty.</w:t>
      </w:r>
    </w:p>
    <w:p w14:paraId="6C5AA69C"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6CB6947F"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Pamiętaj, że oznaczenia na stronach internetowych i w mediach społecznościowych występują </w:t>
      </w:r>
      <w:r w:rsidRPr="00BF0CEE">
        <w:rPr>
          <w:rFonts w:ascii="Arial" w:eastAsia="Calibri" w:hAnsi="Arial" w:cs="Arial"/>
          <w:b/>
          <w:sz w:val="20"/>
          <w:szCs w:val="20"/>
        </w:rPr>
        <w:t xml:space="preserve">zawsze w wariancie </w:t>
      </w:r>
      <w:proofErr w:type="spellStart"/>
      <w:r w:rsidRPr="00BF0CEE">
        <w:rPr>
          <w:rFonts w:ascii="Arial" w:eastAsia="Calibri" w:hAnsi="Arial" w:cs="Arial"/>
          <w:b/>
          <w:sz w:val="20"/>
          <w:szCs w:val="20"/>
        </w:rPr>
        <w:t>pełnokolorowym</w:t>
      </w:r>
      <w:proofErr w:type="spellEnd"/>
      <w:r w:rsidRPr="00BF0CEE">
        <w:rPr>
          <w:rFonts w:ascii="Arial" w:eastAsia="Calibri" w:hAnsi="Arial" w:cs="Arial"/>
          <w:sz w:val="20"/>
          <w:szCs w:val="20"/>
        </w:rPr>
        <w:t xml:space="preserve">. Nie można tu zastosować wersji achromatycznych. </w:t>
      </w:r>
    </w:p>
    <w:p w14:paraId="336BC6A5"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F0CEE">
        <w:rPr>
          <w:rFonts w:ascii="Arial" w:eastAsia="Calibri" w:hAnsi="Arial" w:cs="Arial"/>
          <w:sz w:val="20"/>
          <w:szCs w:val="20"/>
        </w:rPr>
        <w:t xml:space="preserve"> (szczegóły znajdziesz w </w:t>
      </w:r>
      <w:r w:rsidRPr="00BF0CEE">
        <w:rPr>
          <w:rFonts w:ascii="Arial" w:eastAsia="Calibri" w:hAnsi="Arial" w:cs="Arial"/>
          <w:i/>
          <w:sz w:val="20"/>
          <w:szCs w:val="20"/>
        </w:rPr>
        <w:t>Podręczniku…</w:t>
      </w:r>
      <w:r w:rsidRPr="00BF0CEE">
        <w:rPr>
          <w:rFonts w:ascii="Arial" w:eastAsia="Calibri" w:hAnsi="Arial" w:cs="Arial"/>
          <w:sz w:val="20"/>
          <w:szCs w:val="20"/>
        </w:rPr>
        <w:t>). Taką stronę musisz utrzymywać do końca okresu trwałości projektu.</w:t>
      </w:r>
    </w:p>
    <w:p w14:paraId="48B0812E"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b/>
          <w:sz w:val="20"/>
          <w:szCs w:val="20"/>
        </w:rPr>
        <w:t>Rekomendujemy:</w:t>
      </w:r>
      <w:r w:rsidRPr="00BF0CEE">
        <w:rPr>
          <w:rFonts w:ascii="Arial" w:eastAsia="Calibri" w:hAnsi="Arial" w:cs="Arial"/>
          <w:sz w:val="20"/>
          <w:szCs w:val="20"/>
        </w:rPr>
        <w:t xml:space="preserve"> zamieszczanie zdjęć, grafik, materiałów audiowizualnych oraz harmonogramu projektu, prezentującego jego główne etapy i postęp prac.</w:t>
      </w:r>
    </w:p>
    <w:p w14:paraId="3658A85D" w14:textId="77777777" w:rsidR="009D7F3C" w:rsidRPr="00BF0CEE" w:rsidRDefault="009D7F3C" w:rsidP="009D7F3C">
      <w:pPr>
        <w:keepNext/>
        <w:numPr>
          <w:ilvl w:val="0"/>
          <w:numId w:val="91"/>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p>
    <w:p w14:paraId="023FCBC9"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BF0CEE">
        <w:rPr>
          <w:rFonts w:ascii="Arial" w:eastAsia="Times New Roman" w:hAnsi="Arial" w:cs="Arial"/>
          <w:bCs/>
          <w:sz w:val="20"/>
          <w:szCs w:val="20"/>
          <w:lang w:eastAsia="x-none"/>
        </w:rPr>
        <w:t>/ znak</w:t>
      </w:r>
      <w:r w:rsidRPr="00BF0CEE">
        <w:rPr>
          <w:rFonts w:ascii="Arial" w:eastAsia="Times New Roman" w:hAnsi="Arial" w:cs="Arial"/>
          <w:bCs/>
          <w:sz w:val="20"/>
          <w:szCs w:val="20"/>
          <w:lang w:val="x-none" w:eastAsia="x-none"/>
        </w:rPr>
        <w:t xml:space="preserve"> właściwego programu, barw RP, </w:t>
      </w:r>
      <w:r w:rsidRPr="00BF0CEE">
        <w:rPr>
          <w:rFonts w:ascii="Arial" w:eastAsia="Times New Roman" w:hAnsi="Arial" w:cs="Arial"/>
          <w:bCs/>
          <w:sz w:val="20"/>
          <w:szCs w:val="20"/>
          <w:lang w:eastAsia="x-none"/>
        </w:rPr>
        <w:t xml:space="preserve">znak </w:t>
      </w:r>
      <w:r w:rsidRPr="00BF0CEE">
        <w:rPr>
          <w:rFonts w:ascii="Arial" w:eastAsia="Times New Roman" w:hAnsi="Arial" w:cs="Arial"/>
          <w:bCs/>
          <w:sz w:val="20"/>
          <w:szCs w:val="20"/>
          <w:lang w:val="x-none" w:eastAsia="x-none"/>
        </w:rPr>
        <w:t xml:space="preserve">UE oraz znak KPO (po linii </w:t>
      </w:r>
      <w:proofErr w:type="spellStart"/>
      <w:r w:rsidRPr="00BF0CEE">
        <w:rPr>
          <w:rFonts w:ascii="Arial" w:eastAsia="Times New Roman" w:hAnsi="Arial" w:cs="Arial"/>
          <w:bCs/>
          <w:sz w:val="20"/>
          <w:szCs w:val="20"/>
          <w:lang w:eastAsia="x-none"/>
        </w:rPr>
        <w:t>rozd</w:t>
      </w:r>
      <w:r w:rsidRPr="00BF0CEE">
        <w:rPr>
          <w:rFonts w:ascii="Arial" w:eastAsia="Times New Roman" w:hAnsi="Arial" w:cs="Arial"/>
          <w:bCs/>
          <w:sz w:val="20"/>
          <w:szCs w:val="20"/>
          <w:lang w:val="x-none" w:eastAsia="x-none"/>
        </w:rPr>
        <w:t>zielającej</w:t>
      </w:r>
      <w:proofErr w:type="spellEnd"/>
      <w:r w:rsidRPr="00BF0CEE">
        <w:rPr>
          <w:rFonts w:ascii="Arial" w:eastAsia="Times New Roman" w:hAnsi="Arial" w:cs="Arial"/>
          <w:bCs/>
          <w:sz w:val="20"/>
          <w:szCs w:val="20"/>
          <w:lang w:val="x-none" w:eastAsia="x-none"/>
        </w:rPr>
        <w:t>).</w:t>
      </w:r>
      <w:r w:rsidRPr="00BF0CEE">
        <w:rPr>
          <w:rFonts w:ascii="Arial" w:eastAsia="Times New Roman" w:hAnsi="Arial" w:cs="Arial"/>
          <w:bCs/>
          <w:sz w:val="20"/>
          <w:szCs w:val="20"/>
          <w:lang w:val="x-none" w:eastAsia="x-none"/>
        </w:rPr>
        <w:br/>
      </w:r>
      <w:r w:rsidRPr="00BF0CEE">
        <w:rPr>
          <w:rFonts w:ascii="Arial" w:eastAsia="Times New Roman" w:hAnsi="Arial" w:cs="Arial"/>
          <w:b/>
          <w:bCs/>
          <w:sz w:val="20"/>
          <w:szCs w:val="20"/>
          <w:lang w:eastAsia="x-none"/>
        </w:rPr>
        <w:lastRenderedPageBreak/>
        <w:t xml:space="preserve">UWAGA: </w:t>
      </w:r>
      <w:r w:rsidRPr="00BF0CEE">
        <w:rPr>
          <w:rFonts w:ascii="Arial" w:eastAsia="Times New Roman" w:hAnsi="Arial" w:cs="Arial"/>
          <w:b/>
          <w:bCs/>
          <w:sz w:val="20"/>
          <w:szCs w:val="20"/>
          <w:lang w:val="x-none" w:eastAsia="x-none"/>
        </w:rPr>
        <w:t>Pod zestawieniem tych znaków musisz umieścić informację słowną: „Dofinansowane</w:t>
      </w:r>
      <w:r w:rsidRPr="00BF0CEE">
        <w:rPr>
          <w:rFonts w:ascii="Arial" w:eastAsia="Times New Roman" w:hAnsi="Arial" w:cs="Arial"/>
          <w:b/>
          <w:bCs/>
          <w:sz w:val="20"/>
          <w:szCs w:val="20"/>
          <w:lang w:eastAsia="x-none"/>
        </w:rPr>
        <w:t> </w:t>
      </w:r>
      <w:r w:rsidRPr="00BF0CEE">
        <w:rPr>
          <w:rFonts w:ascii="Arial" w:eastAsia="Times New Roman" w:hAnsi="Arial" w:cs="Arial"/>
          <w:b/>
          <w:bCs/>
          <w:sz w:val="20"/>
          <w:szCs w:val="20"/>
          <w:lang w:val="x-none" w:eastAsia="x-none"/>
        </w:rPr>
        <w:t xml:space="preserve">przez Unię Europejską - </w:t>
      </w:r>
      <w:proofErr w:type="spellStart"/>
      <w:r w:rsidRPr="00BF0CEE">
        <w:rPr>
          <w:rFonts w:ascii="Arial" w:eastAsia="Times New Roman" w:hAnsi="Arial" w:cs="Arial"/>
          <w:b/>
          <w:bCs/>
          <w:sz w:val="20"/>
          <w:szCs w:val="20"/>
          <w:lang w:val="x-none" w:eastAsia="x-none"/>
        </w:rPr>
        <w:t>NextGenerationEU</w:t>
      </w:r>
      <w:proofErr w:type="spellEnd"/>
      <w:r w:rsidRPr="00BF0CEE">
        <w:rPr>
          <w:rFonts w:ascii="Arial" w:eastAsia="Times New Roman" w:hAnsi="Arial" w:cs="Arial"/>
          <w:b/>
          <w:bCs/>
          <w:sz w:val="20"/>
          <w:szCs w:val="20"/>
          <w:lang w:val="x-none" w:eastAsia="x-none"/>
        </w:rPr>
        <w:t>”.</w:t>
      </w:r>
    </w:p>
    <w:p w14:paraId="647982E2" w14:textId="77777777" w:rsidR="009D7F3C" w:rsidRPr="00BF0CEE" w:rsidRDefault="009D7F3C" w:rsidP="009D7F3C">
      <w:pPr>
        <w:keepNext/>
        <w:spacing w:before="240" w:after="240" w:line="276" w:lineRule="auto"/>
        <w:outlineLvl w:val="2"/>
        <w:rPr>
          <w:rFonts w:eastAsia="Calibri"/>
        </w:rPr>
      </w:pPr>
      <w:r w:rsidRPr="00BF0CEE">
        <w:rPr>
          <w:rFonts w:ascii="Arial" w:eastAsia="Times New Roman" w:hAnsi="Arial" w:cs="Arial"/>
          <w:bCs/>
          <w:sz w:val="20"/>
          <w:szCs w:val="20"/>
          <w:lang w:val="x-none" w:eastAsia="x-none"/>
        </w:rPr>
        <w:t>Wzór wspólnego zestawienia znaków:</w:t>
      </w:r>
      <w:r w:rsidRPr="00BF0CEE">
        <w:rPr>
          <w:rFonts w:eastAsia="Calibri"/>
          <w:lang w:val="x-none"/>
        </w:rPr>
        <w:t xml:space="preserve"> </w:t>
      </w:r>
      <w:r w:rsidRPr="00BF0CEE">
        <w:rPr>
          <w:rFonts w:eastAsia="Calibri"/>
          <w:noProof/>
          <w:lang w:eastAsia="pl-PL"/>
        </w:rPr>
        <w:drawing>
          <wp:inline distT="0" distB="0" distL="0" distR="0" wp14:anchorId="7E3F2643" wp14:editId="57ABD060">
            <wp:extent cx="5762625" cy="647700"/>
            <wp:effectExtent l="0" t="0" r="9525" b="0"/>
            <wp:docPr id="2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249F0008" w14:textId="77777777" w:rsidR="009D7F3C" w:rsidRPr="00BF0CEE" w:rsidRDefault="009D7F3C" w:rsidP="009D7F3C">
      <w:pPr>
        <w:jc w:val="center"/>
        <w:rPr>
          <w:rFonts w:eastAsia="Calibri"/>
        </w:rPr>
      </w:pPr>
      <w:r w:rsidRPr="00BF0CEE">
        <w:rPr>
          <w:rFonts w:eastAsia="Calibri"/>
        </w:rPr>
        <w:t xml:space="preserve">Dofinansowane przez Unię Europejską – </w:t>
      </w:r>
      <w:proofErr w:type="spellStart"/>
      <w:r w:rsidRPr="00BF0CEE">
        <w:rPr>
          <w:rFonts w:eastAsia="Calibri"/>
        </w:rPr>
        <w:t>NextGenerationEU</w:t>
      </w:r>
      <w:proofErr w:type="spellEnd"/>
    </w:p>
    <w:p w14:paraId="02D0FAEB"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BF0CEE">
        <w:rPr>
          <w:rFonts w:ascii="Arial" w:eastAsia="Times New Roman" w:hAnsi="Arial" w:cs="Arial"/>
          <w:b/>
          <w:bCs/>
          <w:sz w:val="20"/>
          <w:szCs w:val="20"/>
          <w:lang w:val="x-none" w:eastAsia="x-none"/>
        </w:rPr>
        <w:t xml:space="preserve">albo </w:t>
      </w:r>
      <w:r w:rsidRPr="00BF0CEE">
        <w:rPr>
          <w:rFonts w:ascii="Arial" w:eastAsia="Times New Roman" w:hAnsi="Arial" w:cs="Arial"/>
          <w:bCs/>
          <w:sz w:val="20"/>
          <w:szCs w:val="20"/>
          <w:lang w:val="x-none" w:eastAsia="x-none"/>
        </w:rPr>
        <w:t xml:space="preserve">możesz postawić jedną wspólną tablicę informacyjną. </w:t>
      </w:r>
    </w:p>
    <w:p w14:paraId="2636ABD7"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BF0CEE">
        <w:rPr>
          <w:rFonts w:ascii="Arial" w:eastAsia="Times New Roman" w:hAnsi="Arial" w:cs="Arial"/>
          <w:b/>
          <w:bCs/>
          <w:sz w:val="20"/>
          <w:szCs w:val="20"/>
          <w:lang w:val="x-none" w:eastAsia="x-none"/>
        </w:rPr>
        <w:t>lub</w:t>
      </w:r>
      <w:r w:rsidRPr="00BF0CEE">
        <w:rPr>
          <w:rFonts w:ascii="Arial" w:eastAsia="Times New Roman" w:hAnsi="Arial" w:cs="Arial"/>
          <w:bCs/>
          <w:sz w:val="20"/>
          <w:szCs w:val="20"/>
          <w:lang w:val="x-none" w:eastAsia="x-none"/>
        </w:rPr>
        <w:t xml:space="preserve"> możesz umieścić co najmniej jeden wspólny plakat informacyjny.</w:t>
      </w:r>
    </w:p>
    <w:p w14:paraId="1A6B1FDE"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Aby oznaczyć sprzęt i wyposażenie zakupione/ powstałe w ramach projektu finansowanego z FE i</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KPO, zastosuj wspólny wzór naklejek.</w:t>
      </w:r>
    </w:p>
    <w:p w14:paraId="1AB23A14"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val="x-none" w:eastAsia="x-none"/>
        </w:rPr>
        <w:t xml:space="preserve">Wzory materiałów z właściwymi oznaczeniami dla każdego programu znajdziesz na Portalu Funduszy Europejskich: </w:t>
      </w:r>
      <w:hyperlink r:id="rId28" w:history="1">
        <w:r w:rsidRPr="00BF0CEE">
          <w:rPr>
            <w:rFonts w:ascii="Arial" w:eastAsia="Times New Roman" w:hAnsi="Arial" w:cs="Arial"/>
            <w:bCs/>
            <w:color w:val="0000FF"/>
            <w:sz w:val="20"/>
            <w:szCs w:val="20"/>
            <w:u w:val="single"/>
            <w:lang w:val="x-none" w:eastAsia="x-none"/>
          </w:rPr>
          <w:t>www.funduszeeuropejskie.gov.pl</w:t>
        </w:r>
      </w:hyperlink>
      <w:r w:rsidRPr="00BF0CEE">
        <w:rPr>
          <w:rFonts w:ascii="Arial" w:eastAsia="Times New Roman" w:hAnsi="Arial" w:cs="Arial"/>
          <w:bCs/>
          <w:sz w:val="20"/>
          <w:szCs w:val="20"/>
          <w:lang w:eastAsia="x-none"/>
        </w:rPr>
        <w:t xml:space="preserve">, a dla programu Fundusze Europejskie dla Pomorza Zachodniego na stronie </w:t>
      </w:r>
      <w:hyperlink r:id="rId29" w:history="1">
        <w:r w:rsidRPr="00BF0CEE">
          <w:rPr>
            <w:rFonts w:ascii="Arial" w:eastAsia="Times New Roman" w:hAnsi="Arial" w:cs="Arial"/>
            <w:bCs/>
            <w:color w:val="0000FF"/>
            <w:sz w:val="20"/>
            <w:szCs w:val="20"/>
            <w:u w:val="single"/>
            <w:lang w:eastAsia="x-none"/>
          </w:rPr>
          <w:t>www.funduszeue.wzp.pl</w:t>
        </w:r>
      </w:hyperlink>
      <w:r w:rsidRPr="00BF0CEE">
        <w:rPr>
          <w:rFonts w:ascii="Arial" w:eastAsia="Times New Roman" w:hAnsi="Arial" w:cs="Arial"/>
          <w:bCs/>
          <w:sz w:val="20"/>
          <w:szCs w:val="20"/>
          <w:lang w:eastAsia="x-none"/>
        </w:rPr>
        <w:t>.</w:t>
      </w:r>
    </w:p>
    <w:p w14:paraId="426ACE1C" w14:textId="77777777" w:rsidR="009D7F3C" w:rsidRPr="00BF0CEE" w:rsidRDefault="009D7F3C" w:rsidP="009D7F3C">
      <w:pPr>
        <w:keepNext/>
        <w:numPr>
          <w:ilvl w:val="0"/>
          <w:numId w:val="91"/>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Gdzie znajdziesz znaki: FE, barw RP, UE i wzory materiałów?</w:t>
      </w:r>
    </w:p>
    <w:p w14:paraId="1671CE88"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Potrzebne </w:t>
      </w:r>
      <w:r w:rsidRPr="00BF0CEE">
        <w:rPr>
          <w:rFonts w:ascii="Arial" w:eastAsia="Times New Roman" w:hAnsi="Arial" w:cs="Arial"/>
          <w:b/>
          <w:bCs/>
          <w:sz w:val="20"/>
          <w:szCs w:val="20"/>
          <w:lang w:val="x-none" w:eastAsia="x-none"/>
        </w:rPr>
        <w:t>znaki i zestawienia znaków</w:t>
      </w:r>
      <w:r w:rsidRPr="00BF0CEE">
        <w:rPr>
          <w:rFonts w:ascii="Arial" w:eastAsia="Times New Roman" w:hAnsi="Arial" w:cs="Arial"/>
          <w:bCs/>
          <w:sz w:val="20"/>
          <w:szCs w:val="20"/>
          <w:lang w:val="x-none" w:eastAsia="x-none"/>
        </w:rPr>
        <w:t xml:space="preserve"> zapisane w plikach programów graficznych, a także </w:t>
      </w:r>
      <w:r w:rsidRPr="00BF0CEE">
        <w:rPr>
          <w:rFonts w:ascii="Arial" w:eastAsia="Times New Roman" w:hAnsi="Arial" w:cs="Arial"/>
          <w:b/>
          <w:bCs/>
          <w:sz w:val="20"/>
          <w:szCs w:val="20"/>
          <w:lang w:val="x-none" w:eastAsia="x-none"/>
        </w:rPr>
        <w:t>wzory plakatów, tablic, naklejek</w:t>
      </w:r>
      <w:r w:rsidRPr="00BF0CEE">
        <w:rPr>
          <w:rFonts w:ascii="Arial" w:eastAsia="Times New Roman" w:hAnsi="Arial" w:cs="Arial"/>
          <w:bCs/>
          <w:sz w:val="20"/>
          <w:szCs w:val="20"/>
          <w:lang w:val="x-none" w:eastAsia="x-none"/>
        </w:rPr>
        <w:t xml:space="preserve"> i poglądowe </w:t>
      </w:r>
      <w:r w:rsidRPr="00BF0CEE">
        <w:rPr>
          <w:rFonts w:ascii="Arial" w:eastAsia="Times New Roman" w:hAnsi="Arial" w:cs="Arial"/>
          <w:b/>
          <w:bCs/>
          <w:sz w:val="20"/>
          <w:szCs w:val="20"/>
          <w:lang w:val="x-none" w:eastAsia="x-none"/>
        </w:rPr>
        <w:t>wzory innych materiałów</w:t>
      </w:r>
      <w:r w:rsidRPr="00BF0CEE">
        <w:rPr>
          <w:rFonts w:ascii="Arial" w:eastAsia="Times New Roman" w:hAnsi="Arial" w:cs="Arial"/>
          <w:bCs/>
          <w:sz w:val="20"/>
          <w:szCs w:val="20"/>
          <w:lang w:val="x-none" w:eastAsia="x-none"/>
        </w:rPr>
        <w:t xml:space="preserve"> informacyjno-promocyjnych znajdziesz na portalu Funduszy Europejskich:</w:t>
      </w:r>
    </w:p>
    <w:p w14:paraId="270D0063" w14:textId="77777777" w:rsidR="009D7F3C" w:rsidRPr="00BF0CEE" w:rsidRDefault="002F5335" w:rsidP="009D7F3C">
      <w:pPr>
        <w:keepNext/>
        <w:spacing w:before="240" w:after="240" w:line="276" w:lineRule="auto"/>
        <w:outlineLvl w:val="2"/>
        <w:rPr>
          <w:rFonts w:ascii="Arial" w:eastAsia="Times New Roman" w:hAnsi="Arial" w:cs="Arial"/>
          <w:bCs/>
          <w:sz w:val="20"/>
          <w:szCs w:val="20"/>
          <w:lang w:eastAsia="x-none"/>
        </w:rPr>
      </w:pPr>
      <w:hyperlink r:id="rId30" w:history="1">
        <w:r w:rsidR="009D7F3C" w:rsidRPr="00BF0CEE">
          <w:rPr>
            <w:rFonts w:ascii="Arial" w:eastAsia="Times New Roman" w:hAnsi="Arial" w:cs="Arial"/>
            <w:bCs/>
            <w:color w:val="0000FF"/>
            <w:sz w:val="20"/>
            <w:szCs w:val="20"/>
            <w:u w:val="single"/>
            <w:lang w:val="x-none" w:eastAsia="x-none"/>
          </w:rPr>
          <w:t>https://www.funduszeeuropejskie.gov.pl/strony/o-funduszach/fundusze-2021-2027/prawo-i-dokumenty/zasady-komunikacji-fe/</w:t>
        </w:r>
      </w:hyperlink>
      <w:r w:rsidR="009D7F3C" w:rsidRPr="00BF0CEE">
        <w:rPr>
          <w:rFonts w:ascii="Arial" w:eastAsia="Times New Roman" w:hAnsi="Arial" w:cs="Arial"/>
          <w:bCs/>
          <w:sz w:val="20"/>
          <w:szCs w:val="20"/>
          <w:lang w:val="x-none" w:eastAsia="x-none"/>
        </w:rPr>
        <w:t xml:space="preserve"> </w:t>
      </w:r>
    </w:p>
    <w:p w14:paraId="38D4ACA8"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oraz stronie internetowej programu regionalnego Fundusze Europejskie dla Pomorza Zachodniego:</w:t>
      </w:r>
    </w:p>
    <w:p w14:paraId="51F088F0" w14:textId="77777777" w:rsidR="009D7F3C" w:rsidRPr="00BF0CEE" w:rsidRDefault="002F5335" w:rsidP="009D7F3C">
      <w:pPr>
        <w:keepNext/>
        <w:spacing w:before="240" w:after="240" w:line="276" w:lineRule="auto"/>
        <w:outlineLvl w:val="2"/>
        <w:rPr>
          <w:rFonts w:ascii="Arial" w:eastAsia="Times New Roman" w:hAnsi="Arial" w:cs="Arial"/>
          <w:bCs/>
          <w:sz w:val="20"/>
          <w:szCs w:val="20"/>
          <w:lang w:val="x-none" w:eastAsia="x-none"/>
        </w:rPr>
      </w:pPr>
      <w:hyperlink r:id="rId31" w:history="1">
        <w:r w:rsidR="009D7F3C" w:rsidRPr="00BF0CEE">
          <w:rPr>
            <w:rFonts w:ascii="Arial" w:eastAsia="Times New Roman" w:hAnsi="Arial" w:cs="Arial"/>
            <w:bCs/>
            <w:color w:val="0000FF"/>
            <w:sz w:val="20"/>
            <w:szCs w:val="20"/>
            <w:u w:val="single"/>
            <w:lang w:val="x-none" w:eastAsia="x-none"/>
          </w:rPr>
          <w:t>https://funduszeue.wzp.pl/poradniki_lista/zasady-komunikacji/</w:t>
        </w:r>
      </w:hyperlink>
    </w:p>
    <w:p w14:paraId="13C24C36" w14:textId="77777777" w:rsidR="009D7F3C" w:rsidRPr="00BF0CEE" w:rsidRDefault="009D7F3C" w:rsidP="009D7F3C">
      <w:pPr>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Znajdziesz tam również</w:t>
      </w:r>
      <w:r w:rsidRPr="00BF0CEE">
        <w:rPr>
          <w:rFonts w:ascii="Arial" w:eastAsia="Times New Roman" w:hAnsi="Arial" w:cs="Arial"/>
          <w:bCs/>
          <w:sz w:val="20"/>
          <w:szCs w:val="20"/>
          <w:lang w:val="x-none" w:eastAsia="x-none"/>
        </w:rPr>
        <w:t xml:space="preserve"> „Księg</w:t>
      </w:r>
      <w:r w:rsidRPr="00BF0CEE">
        <w:rPr>
          <w:rFonts w:ascii="Arial" w:eastAsia="Times New Roman" w:hAnsi="Arial" w:cs="Arial"/>
          <w:bCs/>
          <w:sz w:val="20"/>
          <w:szCs w:val="20"/>
          <w:lang w:eastAsia="x-none"/>
        </w:rPr>
        <w:t>ę</w:t>
      </w:r>
      <w:r w:rsidRPr="00BF0CEE">
        <w:rPr>
          <w:rFonts w:ascii="Arial" w:eastAsia="Times New Roman" w:hAnsi="Arial" w:cs="Arial"/>
          <w:bCs/>
          <w:sz w:val="20"/>
          <w:szCs w:val="20"/>
          <w:lang w:val="x-none" w:eastAsia="x-none"/>
        </w:rPr>
        <w:t xml:space="preserve"> Tożsamości Wizualnej marki Fundusze Europejskie 2021-2027”, w</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której </w:t>
      </w:r>
      <w:r w:rsidRPr="00BF0CEE">
        <w:rPr>
          <w:rFonts w:ascii="Arial" w:eastAsia="Times New Roman" w:hAnsi="Arial" w:cs="Arial"/>
          <w:bCs/>
          <w:sz w:val="20"/>
          <w:szCs w:val="20"/>
          <w:lang w:eastAsia="x-none"/>
        </w:rPr>
        <w:t>opisane są</w:t>
      </w:r>
      <w:r w:rsidRPr="00BF0CEE">
        <w:rPr>
          <w:rFonts w:ascii="Arial" w:eastAsia="Times New Roman" w:hAnsi="Arial" w:cs="Arial"/>
          <w:bCs/>
          <w:sz w:val="20"/>
          <w:szCs w:val="20"/>
          <w:lang w:val="x-none" w:eastAsia="x-none"/>
        </w:rPr>
        <w:t xml:space="preserve"> szczegółowe zasady tworzenia i używania oznaczeń projektów.</w:t>
      </w:r>
    </w:p>
    <w:p w14:paraId="1FF2721C" w14:textId="77777777" w:rsidR="009D7F3C" w:rsidRPr="00BF0CEE" w:rsidRDefault="009D7F3C" w:rsidP="009D7F3C">
      <w:pPr>
        <w:rPr>
          <w:rFonts w:ascii="Arial" w:eastAsia="Times New Roman" w:hAnsi="Arial" w:cs="Arial"/>
          <w:bCs/>
          <w:sz w:val="20"/>
          <w:szCs w:val="20"/>
          <w:lang w:val="x-none" w:eastAsia="x-none"/>
        </w:rPr>
      </w:pPr>
    </w:p>
    <w:p w14:paraId="33106261" w14:textId="77777777" w:rsidR="009D7F3C" w:rsidRPr="00BF0CEE" w:rsidRDefault="009D7F3C" w:rsidP="009D7F3C">
      <w:pPr>
        <w:keepNext/>
        <w:spacing w:before="240" w:after="240" w:line="276" w:lineRule="auto"/>
        <w:outlineLvl w:val="2"/>
        <w:rPr>
          <w:rFonts w:ascii="Arial" w:eastAsia="Times New Roman" w:hAnsi="Arial" w:cs="Arial"/>
          <w:b/>
          <w:bCs/>
          <w:sz w:val="20"/>
          <w:szCs w:val="20"/>
          <w:lang w:eastAsia="x-none"/>
        </w:rPr>
      </w:pPr>
    </w:p>
    <w:p w14:paraId="169B04A6"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projektu dofinansowanego z Funduszy Europejskich. </w:t>
      </w:r>
      <w:r w:rsidRPr="00BF0CEE">
        <w:rPr>
          <w:rFonts w:ascii="Arial" w:eastAsia="Times New Roman" w:hAnsi="Arial" w:cs="Arial"/>
          <w:bCs/>
          <w:sz w:val="20"/>
          <w:szCs w:val="20"/>
          <w:lang w:eastAsia="x-none"/>
        </w:rPr>
        <w:lastRenderedPageBreak/>
        <w:t xml:space="preserve">Pełną treść zasad wraz z przykładami znajdziesz </w:t>
      </w:r>
      <w:r w:rsidRPr="00BF0CEE">
        <w:rPr>
          <w:rFonts w:ascii="Arial" w:eastAsia="Times New Roman" w:hAnsi="Arial" w:cs="Arial"/>
          <w:bCs/>
          <w:sz w:val="20"/>
          <w:szCs w:val="20"/>
          <w:lang w:val="x-none" w:eastAsia="x-none"/>
        </w:rPr>
        <w:t>w</w:t>
      </w:r>
      <w:r w:rsidRPr="00BF0CEE">
        <w:rPr>
          <w:rFonts w:ascii="Arial" w:eastAsia="Times New Roman" w:hAnsi="Arial" w:cs="Arial"/>
          <w:b/>
          <w:bCs/>
          <w:sz w:val="20"/>
          <w:szCs w:val="20"/>
          <w:lang w:val="x-none" w:eastAsia="x-none"/>
        </w:rPr>
        <w:t xml:space="preserve"> </w:t>
      </w:r>
      <w:r w:rsidRPr="00BF0CEE">
        <w:rPr>
          <w:rFonts w:ascii="Arial" w:eastAsia="Times New Roman" w:hAnsi="Arial" w:cs="Arial"/>
          <w:bCs/>
          <w:sz w:val="20"/>
          <w:szCs w:val="20"/>
          <w:lang w:eastAsia="x-none"/>
        </w:rPr>
        <w:t>obowiązującym Cię</w:t>
      </w:r>
      <w:r w:rsidRPr="00BF0CEE">
        <w:rPr>
          <w:rFonts w:ascii="Arial" w:eastAsia="Times New Roman" w:hAnsi="Arial" w:cs="Arial"/>
          <w:b/>
          <w:bCs/>
          <w:sz w:val="20"/>
          <w:szCs w:val="20"/>
          <w:lang w:eastAsia="x-none"/>
        </w:rPr>
        <w:t xml:space="preserve"> </w:t>
      </w:r>
      <w:r w:rsidRPr="00BF0CEE">
        <w:rPr>
          <w:rFonts w:ascii="Arial" w:eastAsia="Times New Roman" w:hAnsi="Arial" w:cs="Arial"/>
          <w:b/>
          <w:bCs/>
          <w:i/>
          <w:sz w:val="20"/>
          <w:szCs w:val="20"/>
          <w:lang w:val="x-none" w:eastAsia="x-none"/>
        </w:rPr>
        <w:t>Podręczniku wnioskodawcy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Beneficjenta Funduszy Europejskich na lata 2021-2027 w zakresie informacji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promocji</w:t>
      </w:r>
      <w:r w:rsidRPr="00BF0CEE">
        <w:rPr>
          <w:rFonts w:ascii="Arial" w:eastAsia="Times New Roman" w:hAnsi="Arial" w:cs="Arial"/>
          <w:bCs/>
          <w:sz w:val="20"/>
          <w:szCs w:val="20"/>
          <w:lang w:eastAsia="x-none"/>
        </w:rPr>
        <w:t>.</w:t>
      </w:r>
    </w:p>
    <w:p w14:paraId="540E0CE0"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Nieprzestrzeganie </w:t>
      </w:r>
      <w:r w:rsidRPr="00BF0CEE">
        <w:rPr>
          <w:rFonts w:ascii="Arial" w:eastAsia="Times New Roman" w:hAnsi="Arial" w:cs="Arial"/>
          <w:bCs/>
          <w:sz w:val="20"/>
          <w:szCs w:val="20"/>
          <w:lang w:val="x-none" w:eastAsia="x-none"/>
        </w:rPr>
        <w:t xml:space="preserve">zasad zawartych w </w:t>
      </w:r>
      <w:r w:rsidRPr="00BF0CEE">
        <w:rPr>
          <w:rFonts w:ascii="Arial" w:eastAsia="Times New Roman" w:hAnsi="Arial" w:cs="Arial"/>
          <w:bCs/>
          <w:i/>
          <w:sz w:val="20"/>
          <w:szCs w:val="20"/>
          <w:lang w:val="x-none" w:eastAsia="x-none"/>
        </w:rPr>
        <w:t>Podręczniku…</w:t>
      </w:r>
      <w:r w:rsidRPr="00BF0CEE">
        <w:rPr>
          <w:rFonts w:ascii="Arial" w:eastAsia="Times New Roman" w:hAnsi="Arial" w:cs="Arial"/>
          <w:bCs/>
          <w:sz w:val="20"/>
          <w:szCs w:val="20"/>
          <w:lang w:val="x-none" w:eastAsia="x-none"/>
        </w:rPr>
        <w:t xml:space="preserve"> może skutkować konsekwencjami finansowymi. </w:t>
      </w:r>
      <w:r w:rsidRPr="00BF0CEE">
        <w:rPr>
          <w:rFonts w:ascii="Arial" w:eastAsia="Times New Roman" w:hAnsi="Arial" w:cs="Arial"/>
          <w:bCs/>
          <w:sz w:val="20"/>
          <w:szCs w:val="20"/>
          <w:lang w:eastAsia="x-none"/>
        </w:rPr>
        <w:t xml:space="preserve">Jeżeli </w:t>
      </w:r>
      <w:r w:rsidRPr="00BF0CEE">
        <w:rPr>
          <w:rFonts w:ascii="Arial" w:eastAsia="Times New Roman" w:hAnsi="Arial" w:cs="Arial"/>
          <w:bCs/>
          <w:sz w:val="20"/>
          <w:szCs w:val="20"/>
          <w:lang w:val="x-none" w:eastAsia="x-none"/>
        </w:rPr>
        <w:t>kontrole wyka</w:t>
      </w:r>
      <w:r w:rsidRPr="00BF0CEE">
        <w:rPr>
          <w:rFonts w:ascii="Arial" w:eastAsia="Times New Roman" w:hAnsi="Arial" w:cs="Arial"/>
          <w:bCs/>
          <w:sz w:val="20"/>
          <w:szCs w:val="20"/>
          <w:lang w:eastAsia="x-none"/>
        </w:rPr>
        <w:t>żą</w:t>
      </w:r>
      <w:r w:rsidRPr="00BF0CEE">
        <w:rPr>
          <w:rFonts w:ascii="Arial" w:eastAsia="Times New Roman" w:hAnsi="Arial" w:cs="Arial"/>
          <w:bCs/>
          <w:sz w:val="20"/>
          <w:szCs w:val="20"/>
          <w:lang w:val="x-none" w:eastAsia="x-none"/>
        </w:rPr>
        <w:t xml:space="preserve"> uchybienia, </w:t>
      </w:r>
      <w:r w:rsidRPr="00BF0CEE">
        <w:rPr>
          <w:rFonts w:ascii="Arial" w:eastAsia="Times New Roman" w:hAnsi="Arial" w:cs="Arial"/>
          <w:bCs/>
          <w:sz w:val="20"/>
          <w:szCs w:val="20"/>
          <w:lang w:eastAsia="x-none"/>
        </w:rPr>
        <w:t>to</w:t>
      </w:r>
      <w:r w:rsidRPr="00BF0CEE">
        <w:rPr>
          <w:rFonts w:ascii="Arial" w:eastAsia="Times New Roman" w:hAnsi="Arial" w:cs="Arial"/>
          <w:bCs/>
          <w:sz w:val="20"/>
          <w:szCs w:val="20"/>
          <w:lang w:val="x-none" w:eastAsia="x-none"/>
        </w:rPr>
        <w:t xml:space="preserve"> w skrajnych przypadkach </w:t>
      </w:r>
      <w:r w:rsidRPr="00BF0CEE">
        <w:rPr>
          <w:rFonts w:ascii="Arial" w:eastAsia="Times New Roman" w:hAnsi="Arial" w:cs="Arial"/>
          <w:bCs/>
          <w:sz w:val="20"/>
          <w:szCs w:val="20"/>
          <w:lang w:eastAsia="x-none"/>
        </w:rPr>
        <w:t>mogą one prowadzić</w:t>
      </w:r>
      <w:r w:rsidRPr="00BF0CEE">
        <w:rPr>
          <w:rFonts w:ascii="Arial" w:eastAsia="Times New Roman" w:hAnsi="Arial" w:cs="Arial"/>
          <w:bCs/>
          <w:sz w:val="20"/>
          <w:szCs w:val="20"/>
          <w:lang w:val="x-none" w:eastAsia="x-none"/>
        </w:rPr>
        <w:t xml:space="preserve"> do konieczności zwrotu części dofinansowania.</w:t>
      </w:r>
    </w:p>
    <w:p w14:paraId="5FFD7590" w14:textId="77777777" w:rsidR="009D7F3C" w:rsidRPr="00BC3C3E" w:rsidRDefault="009D7F3C" w:rsidP="00BC3C3E">
      <w:pPr>
        <w:rPr>
          <w:rFonts w:ascii="Arial" w:hAnsi="Arial" w:cs="Arial"/>
          <w:bCs/>
          <w:sz w:val="20"/>
          <w:szCs w:val="20"/>
        </w:rPr>
      </w:pPr>
    </w:p>
    <w:bookmarkEnd w:id="65"/>
    <w:p w14:paraId="31BC650D" w14:textId="77777777" w:rsidR="00286081" w:rsidRDefault="00286081" w:rsidP="002A2452">
      <w:pPr>
        <w:rPr>
          <w:rFonts w:ascii="Arial" w:hAnsi="Arial" w:cs="Arial"/>
          <w:sz w:val="20"/>
          <w:szCs w:val="20"/>
        </w:rPr>
      </w:pPr>
    </w:p>
    <w:p w14:paraId="4C155847" w14:textId="3DE978CE" w:rsidR="00610139" w:rsidRPr="00610139" w:rsidRDefault="00326F15" w:rsidP="00610139">
      <w:pPr>
        <w:tabs>
          <w:tab w:val="left" w:pos="709"/>
        </w:tabs>
        <w:spacing w:after="240"/>
        <w:jc w:val="both"/>
        <w:rPr>
          <w:rFonts w:ascii="Arial" w:hAnsi="Arial" w:cs="Arial"/>
          <w:bCs/>
          <w:sz w:val="20"/>
          <w:szCs w:val="20"/>
        </w:rPr>
      </w:pPr>
      <w:r>
        <w:rPr>
          <w:rFonts w:ascii="Arial" w:hAnsi="Arial" w:cs="Arial"/>
          <w:sz w:val="20"/>
          <w:szCs w:val="20"/>
          <w:lang w:val="fr-FR"/>
        </w:rPr>
        <w:br w:type="page"/>
      </w: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00610139" w:rsidRPr="00610139">
        <w:rPr>
          <w:rFonts w:ascii="Arial" w:hAnsi="Arial" w:cs="Arial"/>
          <w:sz w:val="20"/>
          <w:szCs w:val="20"/>
          <w:lang w:val="fr-FR"/>
        </w:rPr>
        <w:lastRenderedPageBreak/>
        <w:t xml:space="preserve">Załacznik nr </w:t>
      </w:r>
      <w:r w:rsidR="00612E55" w:rsidRPr="00610139">
        <w:rPr>
          <w:rFonts w:ascii="Arial" w:hAnsi="Arial" w:cs="Arial"/>
          <w:sz w:val="20"/>
          <w:szCs w:val="20"/>
          <w:lang w:val="fr-FR"/>
        </w:rPr>
        <w:t>1</w:t>
      </w:r>
      <w:r w:rsidR="00403594">
        <w:rPr>
          <w:rFonts w:ascii="Arial" w:hAnsi="Arial" w:cs="Arial"/>
          <w:sz w:val="20"/>
          <w:szCs w:val="20"/>
          <w:lang w:val="fr-FR"/>
        </w:rPr>
        <w:t>0</w:t>
      </w:r>
      <w:r w:rsidR="00612E55" w:rsidRPr="00610139">
        <w:rPr>
          <w:rFonts w:ascii="Arial" w:hAnsi="Arial" w:cs="Arial"/>
          <w:sz w:val="20"/>
          <w:szCs w:val="20"/>
          <w:lang w:val="fr-FR"/>
        </w:rPr>
        <w:t xml:space="preserve"> </w:t>
      </w:r>
      <w:r w:rsidR="00610139" w:rsidRPr="00610139">
        <w:rPr>
          <w:rFonts w:ascii="Arial" w:hAnsi="Arial" w:cs="Arial"/>
          <w:sz w:val="20"/>
          <w:szCs w:val="20"/>
          <w:lang w:val="fr-FR"/>
        </w:rPr>
        <w:t>do umowy:</w:t>
      </w:r>
      <w:r w:rsidR="00610139" w:rsidRPr="00610139">
        <w:rPr>
          <w:rFonts w:ascii="Arial" w:hAnsi="Arial" w:cs="Arial"/>
          <w:b/>
          <w:sz w:val="20"/>
          <w:szCs w:val="20"/>
          <w:lang w:val="fr-FR"/>
        </w:rPr>
        <w:t xml:space="preserve">  </w:t>
      </w:r>
      <w:r w:rsidR="00610139" w:rsidRPr="00610139">
        <w:rPr>
          <w:rFonts w:ascii="Arial" w:hAnsi="Arial" w:cs="Arial"/>
          <w:bCs/>
          <w:sz w:val="20"/>
          <w:szCs w:val="20"/>
        </w:rPr>
        <w:t>Pomniejszenia dofinansowania w zakresie obowiązków komunikacyjnych beneficjentów FE</w:t>
      </w:r>
    </w:p>
    <w:p w14:paraId="69E88836"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5920A4C7" w14:textId="77777777" w:rsidTr="005B7E62">
        <w:trPr>
          <w:trHeight w:val="545"/>
        </w:trPr>
        <w:tc>
          <w:tcPr>
            <w:tcW w:w="523" w:type="dxa"/>
          </w:tcPr>
          <w:p w14:paraId="18BE797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5E4617F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4211CA0D"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F81297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06DEC9ED" w14:textId="77777777" w:rsidTr="005B7E62">
        <w:tc>
          <w:tcPr>
            <w:tcW w:w="523" w:type="dxa"/>
          </w:tcPr>
          <w:p w14:paraId="545E4B5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407E56A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49CE0D2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00DC0AA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149289C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4BD807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4F58E3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5B5E7CD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52E85DA2"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375CF0A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038950F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F32DA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1D2C36E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44438C8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6E72982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3D4478E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49437B2" w14:textId="77777777" w:rsidTr="005B7E62">
        <w:tc>
          <w:tcPr>
            <w:tcW w:w="523" w:type="dxa"/>
          </w:tcPr>
          <w:p w14:paraId="2BF54FA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7CFEA41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4FEA1D6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77262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6D006EC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4A7A23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E07CA0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3BDFA1BA"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0D4C3537"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3FA22DE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4BC72C1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32F2506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1503838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42D941B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3BAA60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4A803C4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9314EAD" w14:textId="77777777" w:rsidTr="005B7E62">
        <w:tc>
          <w:tcPr>
            <w:tcW w:w="523" w:type="dxa"/>
          </w:tcPr>
          <w:p w14:paraId="3529765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2ADB6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2D4AD674"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2B11DCE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67549608"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30CA45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070AA6D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EAEF67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8B94077" w14:textId="77777777" w:rsidTr="005B7E62">
        <w:tc>
          <w:tcPr>
            <w:tcW w:w="523" w:type="dxa"/>
            <w:vMerge w:val="restart"/>
          </w:tcPr>
          <w:p w14:paraId="53A425D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5B4C0DD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FBB79BA" w14:textId="77777777" w:rsidR="00211D96" w:rsidRPr="00FF0426" w:rsidRDefault="00211D96" w:rsidP="00211D96">
            <w:pPr>
              <w:spacing w:before="120" w:after="120"/>
              <w:rPr>
                <w:rFonts w:ascii="Arial" w:eastAsia="Calibri" w:hAnsi="Arial" w:cs="Arial"/>
                <w:sz w:val="20"/>
                <w:szCs w:val="20"/>
              </w:rPr>
            </w:pPr>
          </w:p>
          <w:p w14:paraId="263983C7"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07812D6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1B7A688" w14:textId="77777777" w:rsidR="00211D96" w:rsidRPr="005B7E62" w:rsidRDefault="00211D96" w:rsidP="00211D96">
            <w:pPr>
              <w:spacing w:before="120" w:after="120"/>
              <w:rPr>
                <w:rFonts w:ascii="Arial" w:eastAsia="Calibri" w:hAnsi="Arial" w:cs="Arial"/>
                <w:sz w:val="20"/>
                <w:szCs w:val="20"/>
              </w:rPr>
            </w:pPr>
          </w:p>
        </w:tc>
        <w:tc>
          <w:tcPr>
            <w:tcW w:w="2126" w:type="dxa"/>
          </w:tcPr>
          <w:p w14:paraId="7D7C684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06CBDAC" w14:textId="77777777" w:rsidTr="005B7E62">
        <w:tc>
          <w:tcPr>
            <w:tcW w:w="523" w:type="dxa"/>
            <w:vMerge/>
          </w:tcPr>
          <w:p w14:paraId="65EAE986" w14:textId="77777777" w:rsidR="00211D96" w:rsidRPr="00211D96" w:rsidRDefault="00211D96" w:rsidP="00211D96">
            <w:pPr>
              <w:spacing w:before="120" w:after="120"/>
              <w:rPr>
                <w:rFonts w:ascii="Arial" w:eastAsia="Calibri" w:hAnsi="Arial" w:cs="Arial"/>
              </w:rPr>
            </w:pPr>
          </w:p>
        </w:tc>
        <w:tc>
          <w:tcPr>
            <w:tcW w:w="4439" w:type="dxa"/>
            <w:vMerge/>
          </w:tcPr>
          <w:p w14:paraId="000DA0C9" w14:textId="77777777" w:rsidR="00211D96" w:rsidRPr="00FF0426" w:rsidRDefault="00211D96" w:rsidP="00211D96">
            <w:pPr>
              <w:spacing w:before="120" w:after="120"/>
              <w:rPr>
                <w:rFonts w:ascii="Arial" w:eastAsia="Calibri" w:hAnsi="Arial" w:cs="Arial"/>
                <w:sz w:val="20"/>
                <w:szCs w:val="20"/>
              </w:rPr>
            </w:pPr>
          </w:p>
        </w:tc>
        <w:tc>
          <w:tcPr>
            <w:tcW w:w="3119" w:type="dxa"/>
          </w:tcPr>
          <w:p w14:paraId="25DDF01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4E50C7F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0C1386B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6424520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B459114" w14:textId="77777777" w:rsidTr="005B7E62">
        <w:tc>
          <w:tcPr>
            <w:tcW w:w="523" w:type="dxa"/>
            <w:vMerge w:val="restart"/>
          </w:tcPr>
          <w:p w14:paraId="46B5607A"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3742FED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203836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278650E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66D9857A" w14:textId="77777777" w:rsidR="00211D96" w:rsidRPr="005B7E62" w:rsidRDefault="00211D96" w:rsidP="00211D96">
            <w:pPr>
              <w:spacing w:before="120" w:after="120"/>
              <w:rPr>
                <w:rFonts w:ascii="Arial" w:eastAsia="Calibri" w:hAnsi="Arial" w:cs="Arial"/>
                <w:sz w:val="20"/>
                <w:szCs w:val="20"/>
              </w:rPr>
            </w:pPr>
          </w:p>
        </w:tc>
        <w:tc>
          <w:tcPr>
            <w:tcW w:w="2126" w:type="dxa"/>
          </w:tcPr>
          <w:p w14:paraId="41E28CE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BB593AA" w14:textId="77777777" w:rsidTr="005B7E62">
        <w:tc>
          <w:tcPr>
            <w:tcW w:w="523" w:type="dxa"/>
            <w:vMerge/>
          </w:tcPr>
          <w:p w14:paraId="26DB8775" w14:textId="77777777" w:rsidR="00211D96" w:rsidRPr="00211D96" w:rsidRDefault="00211D96" w:rsidP="00211D96">
            <w:pPr>
              <w:spacing w:before="120" w:after="120"/>
              <w:rPr>
                <w:rFonts w:ascii="Arial" w:eastAsia="Calibri" w:hAnsi="Arial" w:cs="Arial"/>
              </w:rPr>
            </w:pPr>
          </w:p>
        </w:tc>
        <w:tc>
          <w:tcPr>
            <w:tcW w:w="4439" w:type="dxa"/>
            <w:vMerge/>
          </w:tcPr>
          <w:p w14:paraId="4EE84927" w14:textId="77777777" w:rsidR="00211D96" w:rsidRPr="00FF0426" w:rsidRDefault="00211D96" w:rsidP="00211D96">
            <w:pPr>
              <w:spacing w:before="120" w:after="120"/>
              <w:rPr>
                <w:rFonts w:ascii="Arial" w:eastAsia="Calibri" w:hAnsi="Arial" w:cs="Arial"/>
                <w:sz w:val="20"/>
                <w:szCs w:val="20"/>
              </w:rPr>
            </w:pPr>
          </w:p>
        </w:tc>
        <w:tc>
          <w:tcPr>
            <w:tcW w:w="3119" w:type="dxa"/>
          </w:tcPr>
          <w:p w14:paraId="404B391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20DA95C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CB0CC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259DA45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0DA38D9" w14:textId="77777777" w:rsidTr="005B7E62">
        <w:tc>
          <w:tcPr>
            <w:tcW w:w="523" w:type="dxa"/>
          </w:tcPr>
          <w:p w14:paraId="6FEEAB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22C0BC4"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5ECC387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5BA00EE4"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266827D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04CDCD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63F88E4"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E737CA1" w14:textId="77777777" w:rsidR="00211D96" w:rsidRPr="005B7E62" w:rsidRDefault="00211D96" w:rsidP="00211D96">
            <w:pPr>
              <w:spacing w:before="120" w:after="120"/>
              <w:rPr>
                <w:rFonts w:ascii="Arial" w:eastAsia="Calibri" w:hAnsi="Arial" w:cs="Arial"/>
                <w:sz w:val="20"/>
                <w:szCs w:val="20"/>
              </w:rPr>
            </w:pPr>
          </w:p>
        </w:tc>
        <w:tc>
          <w:tcPr>
            <w:tcW w:w="2126" w:type="dxa"/>
          </w:tcPr>
          <w:p w14:paraId="1F80F24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3EC3AE21" w14:textId="77777777" w:rsidR="00370920" w:rsidRPr="002A4AA8" w:rsidRDefault="00370920" w:rsidP="00370920">
      <w:pPr>
        <w:tabs>
          <w:tab w:val="left" w:pos="709"/>
        </w:tabs>
        <w:spacing w:after="240"/>
        <w:jc w:val="both"/>
        <w:rPr>
          <w:rFonts w:ascii="Arial" w:hAnsi="Arial" w:cs="Arial"/>
          <w:sz w:val="20"/>
          <w:szCs w:val="20"/>
        </w:rPr>
      </w:pPr>
    </w:p>
    <w:p w14:paraId="73FC04E6" w14:textId="77777777" w:rsidR="00370920" w:rsidRPr="002A4AA8" w:rsidRDefault="00370920" w:rsidP="00370920">
      <w:pPr>
        <w:pStyle w:val="Tytu"/>
        <w:spacing w:line="360" w:lineRule="auto"/>
        <w:ind w:left="360"/>
        <w:jc w:val="left"/>
        <w:rPr>
          <w:rFonts w:ascii="Arial" w:hAnsi="Arial" w:cs="Arial"/>
          <w:sz w:val="20"/>
        </w:rPr>
      </w:pPr>
    </w:p>
    <w:p w14:paraId="2654CE63" w14:textId="77777777" w:rsidR="00211D96" w:rsidRDefault="00211D96" w:rsidP="000A4E5F">
      <w:pPr>
        <w:pStyle w:val="Tytu"/>
        <w:spacing w:line="360" w:lineRule="auto"/>
        <w:rPr>
          <w:rFonts w:ascii="Arial" w:hAnsi="Arial" w:cs="Arial"/>
          <w:sz w:val="20"/>
        </w:rPr>
      </w:pPr>
    </w:p>
    <w:p w14:paraId="1E7E75EC" w14:textId="77777777" w:rsidR="00211D96" w:rsidRDefault="00211D96" w:rsidP="000A4E5F">
      <w:pPr>
        <w:pStyle w:val="Tytu"/>
        <w:spacing w:line="360" w:lineRule="auto"/>
        <w:rPr>
          <w:rFonts w:ascii="Arial" w:hAnsi="Arial" w:cs="Arial"/>
          <w:sz w:val="20"/>
        </w:rPr>
      </w:pPr>
    </w:p>
    <w:p w14:paraId="747E9CEC" w14:textId="77777777" w:rsidR="00211D96" w:rsidRDefault="00211D96" w:rsidP="000A4E5F">
      <w:pPr>
        <w:pStyle w:val="Tytu"/>
        <w:spacing w:line="360" w:lineRule="auto"/>
        <w:rPr>
          <w:rFonts w:ascii="Arial" w:hAnsi="Arial" w:cs="Arial"/>
          <w:sz w:val="20"/>
        </w:rPr>
      </w:pPr>
    </w:p>
    <w:p w14:paraId="385700CC" w14:textId="77777777" w:rsidR="00211D96" w:rsidRDefault="00211D96" w:rsidP="000A4E5F">
      <w:pPr>
        <w:pStyle w:val="Tytu"/>
        <w:spacing w:line="360" w:lineRule="auto"/>
        <w:rPr>
          <w:rFonts w:ascii="Arial" w:hAnsi="Arial" w:cs="Arial"/>
          <w:sz w:val="20"/>
        </w:rPr>
      </w:pPr>
    </w:p>
    <w:p w14:paraId="7CC65DB5" w14:textId="77777777" w:rsidR="00211D96" w:rsidRDefault="00211D96" w:rsidP="000A4E5F">
      <w:pPr>
        <w:pStyle w:val="Tytu"/>
        <w:spacing w:line="360" w:lineRule="auto"/>
        <w:rPr>
          <w:rFonts w:ascii="Arial" w:hAnsi="Arial" w:cs="Arial"/>
          <w:sz w:val="20"/>
        </w:rPr>
      </w:pPr>
    </w:p>
    <w:p w14:paraId="6105F385" w14:textId="77777777" w:rsidR="00211D96" w:rsidRDefault="00211D96" w:rsidP="000A4E5F">
      <w:pPr>
        <w:pStyle w:val="Tytu"/>
        <w:spacing w:line="360" w:lineRule="auto"/>
        <w:rPr>
          <w:rFonts w:ascii="Arial" w:hAnsi="Arial" w:cs="Arial"/>
          <w:sz w:val="20"/>
        </w:rPr>
      </w:pPr>
    </w:p>
    <w:p w14:paraId="3C5C1E71" w14:textId="77777777" w:rsidR="00211D96" w:rsidRDefault="00211D96" w:rsidP="000A4E5F">
      <w:pPr>
        <w:pStyle w:val="Tytu"/>
        <w:spacing w:line="360" w:lineRule="auto"/>
        <w:rPr>
          <w:rFonts w:ascii="Arial" w:hAnsi="Arial" w:cs="Arial"/>
          <w:sz w:val="20"/>
        </w:rPr>
      </w:pPr>
    </w:p>
    <w:p w14:paraId="3508A8D2" w14:textId="77777777" w:rsidR="00211D96" w:rsidRDefault="00211D96" w:rsidP="000A4E5F">
      <w:pPr>
        <w:pStyle w:val="Tytu"/>
        <w:spacing w:line="360" w:lineRule="auto"/>
        <w:rPr>
          <w:rFonts w:ascii="Arial" w:hAnsi="Arial" w:cs="Arial"/>
          <w:sz w:val="20"/>
        </w:rPr>
      </w:pPr>
    </w:p>
    <w:p w14:paraId="28415CFA" w14:textId="77777777" w:rsidR="00211D96" w:rsidRDefault="00211D96" w:rsidP="000A4E5F">
      <w:pPr>
        <w:pStyle w:val="Tytu"/>
        <w:spacing w:line="360" w:lineRule="auto"/>
        <w:rPr>
          <w:rFonts w:ascii="Arial" w:hAnsi="Arial" w:cs="Arial"/>
          <w:sz w:val="20"/>
        </w:rPr>
      </w:pPr>
    </w:p>
    <w:p w14:paraId="6E98B0BE" w14:textId="77777777" w:rsidR="00211D96" w:rsidRDefault="00211D96" w:rsidP="000A4E5F">
      <w:pPr>
        <w:pStyle w:val="Tytu"/>
        <w:spacing w:line="360" w:lineRule="auto"/>
        <w:rPr>
          <w:rFonts w:ascii="Arial" w:hAnsi="Arial" w:cs="Arial"/>
          <w:sz w:val="20"/>
        </w:rPr>
      </w:pPr>
    </w:p>
    <w:p w14:paraId="72C165A0" w14:textId="77777777" w:rsidR="00211D96" w:rsidRDefault="00211D96" w:rsidP="000A4E5F">
      <w:pPr>
        <w:pStyle w:val="Tytu"/>
        <w:spacing w:line="360" w:lineRule="auto"/>
        <w:rPr>
          <w:rFonts w:ascii="Arial" w:hAnsi="Arial" w:cs="Arial"/>
          <w:sz w:val="20"/>
        </w:rPr>
      </w:pPr>
    </w:p>
    <w:p w14:paraId="0064AE07" w14:textId="77777777" w:rsidR="00211D96" w:rsidRDefault="00211D96" w:rsidP="000A4E5F">
      <w:pPr>
        <w:pStyle w:val="Tytu"/>
        <w:spacing w:line="360" w:lineRule="auto"/>
        <w:rPr>
          <w:rFonts w:ascii="Arial" w:hAnsi="Arial" w:cs="Arial"/>
          <w:sz w:val="20"/>
        </w:rPr>
      </w:pPr>
    </w:p>
    <w:p w14:paraId="3175029C" w14:textId="77777777" w:rsidR="00211D96" w:rsidRDefault="00211D96" w:rsidP="000A4E5F">
      <w:pPr>
        <w:pStyle w:val="Tytu"/>
        <w:spacing w:line="360" w:lineRule="auto"/>
        <w:rPr>
          <w:rFonts w:ascii="Arial" w:hAnsi="Arial" w:cs="Arial"/>
          <w:sz w:val="20"/>
        </w:rPr>
      </w:pPr>
    </w:p>
    <w:p w14:paraId="70F1D9C3" w14:textId="77777777" w:rsidR="00211D96" w:rsidRDefault="00211D96" w:rsidP="000A4E5F">
      <w:pPr>
        <w:pStyle w:val="Tytu"/>
        <w:spacing w:line="360" w:lineRule="auto"/>
        <w:rPr>
          <w:rFonts w:ascii="Arial" w:hAnsi="Arial" w:cs="Arial"/>
          <w:sz w:val="20"/>
        </w:rPr>
      </w:pPr>
    </w:p>
    <w:p w14:paraId="093BF3D2" w14:textId="77777777" w:rsidR="00211D96" w:rsidRDefault="00211D96" w:rsidP="000A4E5F">
      <w:pPr>
        <w:pStyle w:val="Tytu"/>
        <w:spacing w:line="360" w:lineRule="auto"/>
        <w:rPr>
          <w:rFonts w:ascii="Arial" w:hAnsi="Arial" w:cs="Arial"/>
          <w:sz w:val="20"/>
        </w:rPr>
      </w:pPr>
    </w:p>
    <w:p w14:paraId="5C057B01" w14:textId="77777777" w:rsidR="00211D96" w:rsidRDefault="00211D96" w:rsidP="000A4E5F">
      <w:pPr>
        <w:pStyle w:val="Tytu"/>
        <w:spacing w:line="360" w:lineRule="auto"/>
        <w:rPr>
          <w:rFonts w:ascii="Arial" w:hAnsi="Arial" w:cs="Arial"/>
          <w:sz w:val="20"/>
        </w:rPr>
      </w:pPr>
    </w:p>
    <w:p w14:paraId="594CCCA6" w14:textId="77777777" w:rsidR="00211D96" w:rsidRDefault="00211D96" w:rsidP="000A4E5F">
      <w:pPr>
        <w:pStyle w:val="Tytu"/>
        <w:spacing w:line="360" w:lineRule="auto"/>
        <w:rPr>
          <w:rFonts w:ascii="Arial" w:hAnsi="Arial" w:cs="Arial"/>
          <w:sz w:val="20"/>
        </w:rPr>
      </w:pPr>
    </w:p>
    <w:p w14:paraId="7253DCBC" w14:textId="77777777" w:rsidR="00211D96" w:rsidRDefault="00211D96" w:rsidP="000A4E5F">
      <w:pPr>
        <w:pStyle w:val="Tytu"/>
        <w:spacing w:line="360" w:lineRule="auto"/>
        <w:rPr>
          <w:rFonts w:ascii="Arial" w:hAnsi="Arial" w:cs="Arial"/>
          <w:sz w:val="20"/>
        </w:rPr>
      </w:pPr>
    </w:p>
    <w:p w14:paraId="16480FBC" w14:textId="77777777" w:rsidR="00211D96" w:rsidRDefault="00211D96" w:rsidP="000A4E5F">
      <w:pPr>
        <w:pStyle w:val="Tytu"/>
        <w:spacing w:line="360" w:lineRule="auto"/>
        <w:rPr>
          <w:rFonts w:ascii="Arial" w:hAnsi="Arial" w:cs="Arial"/>
          <w:sz w:val="20"/>
        </w:rPr>
      </w:pPr>
    </w:p>
    <w:p w14:paraId="65906773" w14:textId="77777777" w:rsidR="00211D96" w:rsidRDefault="00211D96" w:rsidP="000A4E5F">
      <w:pPr>
        <w:pStyle w:val="Tytu"/>
        <w:spacing w:line="360" w:lineRule="auto"/>
        <w:rPr>
          <w:rFonts w:ascii="Arial" w:hAnsi="Arial" w:cs="Arial"/>
          <w:sz w:val="20"/>
        </w:rPr>
      </w:pPr>
    </w:p>
    <w:p w14:paraId="6FDDA3E8" w14:textId="77777777" w:rsidR="00211D96" w:rsidRDefault="00211D96" w:rsidP="000A4E5F">
      <w:pPr>
        <w:pStyle w:val="Tytu"/>
        <w:spacing w:line="360" w:lineRule="auto"/>
        <w:rPr>
          <w:rFonts w:ascii="Arial" w:hAnsi="Arial" w:cs="Arial"/>
          <w:sz w:val="20"/>
        </w:rPr>
      </w:pPr>
    </w:p>
    <w:p w14:paraId="24E5E229" w14:textId="77777777" w:rsidR="00211D96" w:rsidRDefault="00211D96" w:rsidP="000A4E5F">
      <w:pPr>
        <w:pStyle w:val="Tytu"/>
        <w:spacing w:line="360" w:lineRule="auto"/>
        <w:rPr>
          <w:rFonts w:ascii="Arial" w:hAnsi="Arial" w:cs="Arial"/>
          <w:sz w:val="20"/>
        </w:rPr>
      </w:pPr>
    </w:p>
    <w:p w14:paraId="22220182" w14:textId="77777777" w:rsidR="00211D96" w:rsidRDefault="00211D96" w:rsidP="000A4E5F">
      <w:pPr>
        <w:pStyle w:val="Tytu"/>
        <w:spacing w:line="360" w:lineRule="auto"/>
        <w:rPr>
          <w:rFonts w:ascii="Arial" w:hAnsi="Arial" w:cs="Arial"/>
          <w:sz w:val="20"/>
        </w:rPr>
      </w:pPr>
    </w:p>
    <w:p w14:paraId="0DA09E10" w14:textId="77777777" w:rsidR="00211D96" w:rsidRDefault="00211D96" w:rsidP="000A4E5F">
      <w:pPr>
        <w:pStyle w:val="Tytu"/>
        <w:spacing w:line="360" w:lineRule="auto"/>
        <w:rPr>
          <w:rFonts w:ascii="Arial" w:hAnsi="Arial" w:cs="Arial"/>
          <w:sz w:val="20"/>
        </w:rPr>
      </w:pPr>
    </w:p>
    <w:p w14:paraId="65DC8A60" w14:textId="77777777" w:rsidR="00211D96" w:rsidRDefault="00211D96" w:rsidP="000A4E5F">
      <w:pPr>
        <w:pStyle w:val="Tytu"/>
        <w:spacing w:line="360" w:lineRule="auto"/>
        <w:rPr>
          <w:rFonts w:ascii="Arial" w:hAnsi="Arial" w:cs="Arial"/>
          <w:sz w:val="20"/>
        </w:rPr>
      </w:pPr>
    </w:p>
    <w:p w14:paraId="58B5786A" w14:textId="77777777" w:rsidR="00211D96" w:rsidRDefault="00211D96" w:rsidP="000A4E5F">
      <w:pPr>
        <w:pStyle w:val="Tytu"/>
        <w:spacing w:line="360" w:lineRule="auto"/>
        <w:rPr>
          <w:rFonts w:ascii="Arial" w:hAnsi="Arial" w:cs="Arial"/>
          <w:sz w:val="20"/>
        </w:rPr>
      </w:pPr>
    </w:p>
    <w:p w14:paraId="44D957CB" w14:textId="6BE62E51"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612E55" w:rsidRPr="00ED4709">
        <w:rPr>
          <w:rFonts w:ascii="Arial" w:hAnsi="Arial" w:cs="Arial"/>
          <w:b w:val="0"/>
          <w:sz w:val="20"/>
        </w:rPr>
        <w:t>1</w:t>
      </w:r>
      <w:r w:rsidR="00612E55">
        <w:rPr>
          <w:rFonts w:ascii="Arial" w:hAnsi="Arial" w:cs="Arial"/>
          <w:b w:val="0"/>
          <w:sz w:val="20"/>
        </w:rPr>
        <w:t>1</w:t>
      </w:r>
      <w:r w:rsidR="00612E55"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6109E60E" w14:textId="77777777" w:rsidR="00ED4709" w:rsidRDefault="00ED4709" w:rsidP="00ED4709">
      <w:pPr>
        <w:pStyle w:val="Tytu"/>
        <w:spacing w:line="360" w:lineRule="auto"/>
        <w:jc w:val="right"/>
        <w:rPr>
          <w:rFonts w:ascii="Arial" w:hAnsi="Arial" w:cs="Arial"/>
          <w:sz w:val="20"/>
        </w:rPr>
      </w:pPr>
    </w:p>
    <w:p w14:paraId="53CB82B9" w14:textId="77777777" w:rsidR="00ED4709" w:rsidRDefault="00ED4709" w:rsidP="00ED4709">
      <w:pPr>
        <w:pStyle w:val="Tytu"/>
        <w:spacing w:line="360" w:lineRule="auto"/>
        <w:jc w:val="right"/>
        <w:rPr>
          <w:rFonts w:ascii="Arial" w:hAnsi="Arial" w:cs="Arial"/>
          <w:sz w:val="20"/>
        </w:rPr>
      </w:pPr>
    </w:p>
    <w:p w14:paraId="4162D2AA"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0738AD56"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45E6D19" w14:textId="77777777" w:rsidR="00ED4709" w:rsidRDefault="00ED4709" w:rsidP="00ED4709">
      <w:pPr>
        <w:spacing w:after="160" w:line="256" w:lineRule="auto"/>
        <w:rPr>
          <w:rFonts w:ascii="Arial" w:eastAsia="Calibri" w:hAnsi="Arial" w:cs="Arial"/>
          <w:b/>
          <w:bCs/>
          <w:sz w:val="20"/>
          <w:szCs w:val="20"/>
        </w:rPr>
      </w:pPr>
    </w:p>
    <w:p w14:paraId="558C1C0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7B1CA22B" w14:textId="77777777" w:rsidR="00ED4709" w:rsidRPr="00ED4709" w:rsidRDefault="00ED4709" w:rsidP="00ED4709">
      <w:pPr>
        <w:spacing w:after="160" w:line="256" w:lineRule="auto"/>
        <w:jc w:val="center"/>
        <w:rPr>
          <w:rFonts w:ascii="Arial" w:eastAsia="Calibri" w:hAnsi="Arial" w:cs="Arial"/>
          <w:b/>
          <w:bCs/>
          <w:sz w:val="20"/>
          <w:szCs w:val="20"/>
        </w:rPr>
      </w:pPr>
    </w:p>
    <w:p w14:paraId="1486331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7B631A1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23EC3C7F"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38D995B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0E50CB6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4C97B39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D16FC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67BA5A3E"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7324EFD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6B11D37C"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25EB27DF" w14:textId="77777777" w:rsidR="00ED4709" w:rsidRDefault="00ED4709" w:rsidP="00ED4709">
      <w:pPr>
        <w:rPr>
          <w:rFonts w:ascii="Arial" w:hAnsi="Arial" w:cs="Arial"/>
          <w:sz w:val="20"/>
        </w:rPr>
      </w:pPr>
    </w:p>
    <w:p w14:paraId="4965582C" w14:textId="77777777" w:rsidR="00ED4709" w:rsidRDefault="00ED4709" w:rsidP="00ED4709">
      <w:pPr>
        <w:rPr>
          <w:rFonts w:ascii="Arial" w:hAnsi="Arial" w:cs="Arial"/>
          <w:sz w:val="20"/>
        </w:rPr>
      </w:pPr>
    </w:p>
    <w:p w14:paraId="4FF478BC" w14:textId="77777777" w:rsidR="00ED4709" w:rsidRDefault="00ED4709" w:rsidP="00ED4709">
      <w:pPr>
        <w:rPr>
          <w:rFonts w:ascii="Arial" w:hAnsi="Arial" w:cs="Arial"/>
          <w:sz w:val="20"/>
        </w:rPr>
      </w:pPr>
    </w:p>
    <w:p w14:paraId="70C89B96" w14:textId="77777777" w:rsidR="00ED4709" w:rsidRDefault="00ED4709" w:rsidP="00ED4709">
      <w:pPr>
        <w:rPr>
          <w:rFonts w:ascii="Arial" w:hAnsi="Arial" w:cs="Arial"/>
          <w:sz w:val="20"/>
        </w:rPr>
      </w:pPr>
    </w:p>
    <w:p w14:paraId="5B05BAC8"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5DB7D13"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505A0364" w14:textId="77777777" w:rsidR="00ED4709" w:rsidRPr="00ED4709" w:rsidRDefault="00ED4709" w:rsidP="00ED4709">
      <w:pPr>
        <w:ind w:left="709"/>
        <w:rPr>
          <w:rFonts w:ascii="Arial" w:hAnsi="Arial" w:cs="Arial"/>
          <w:sz w:val="20"/>
        </w:rPr>
      </w:pPr>
      <w:r>
        <w:rPr>
          <w:rFonts w:ascii="Arial" w:hAnsi="Arial" w:cs="Arial"/>
          <w:sz w:val="20"/>
        </w:rPr>
        <w:br w:type="page"/>
      </w:r>
    </w:p>
    <w:p w14:paraId="2840E3BA" w14:textId="77777777" w:rsidR="00ED4709" w:rsidRDefault="00ED4709" w:rsidP="00ED4709">
      <w:pPr>
        <w:ind w:left="709"/>
        <w:rPr>
          <w:rFonts w:ascii="Arial" w:eastAsia="Times New Roman" w:hAnsi="Arial" w:cs="Arial"/>
          <w:b/>
          <w:sz w:val="20"/>
          <w:szCs w:val="20"/>
        </w:rPr>
      </w:pPr>
    </w:p>
    <w:p w14:paraId="5C6D2C96" w14:textId="788BBEF3"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t xml:space="preserve">Załącznik nr </w:t>
      </w:r>
      <w:r w:rsidR="00612E55" w:rsidRPr="00ED4709">
        <w:rPr>
          <w:rFonts w:ascii="Arial" w:hAnsi="Arial" w:cs="Arial"/>
          <w:b w:val="0"/>
          <w:sz w:val="20"/>
        </w:rPr>
        <w:t>1</w:t>
      </w:r>
      <w:r w:rsidR="00612E55">
        <w:rPr>
          <w:rFonts w:ascii="Arial" w:hAnsi="Arial" w:cs="Arial"/>
          <w:b w:val="0"/>
          <w:sz w:val="20"/>
        </w:rPr>
        <w:t>2</w:t>
      </w:r>
      <w:r w:rsidR="00612E55"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3546469" w14:textId="77777777" w:rsidR="00211D96" w:rsidRDefault="00211D96" w:rsidP="000A4E5F">
      <w:pPr>
        <w:pStyle w:val="Tytu"/>
        <w:spacing w:line="360" w:lineRule="auto"/>
        <w:rPr>
          <w:rFonts w:ascii="Arial" w:hAnsi="Arial" w:cs="Arial"/>
          <w:sz w:val="20"/>
        </w:rPr>
      </w:pPr>
    </w:p>
    <w:p w14:paraId="379CFBE4"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8"/>
      </w:r>
    </w:p>
    <w:p w14:paraId="1C783B50"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4B882B9A"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41FD8DFC" w14:textId="09B20D07" w:rsidR="00243A3C" w:rsidRDefault="00E2593C" w:rsidP="00243A3C">
      <w:pPr>
        <w:pStyle w:val="Akapitzlist"/>
        <w:spacing w:before="120" w:after="120" w:line="276" w:lineRule="auto"/>
        <w:ind w:left="360"/>
        <w:jc w:val="center"/>
        <w:rPr>
          <w:rFonts w:ascii="Arial" w:hAnsi="Arial" w:cs="Arial"/>
          <w:b/>
          <w:bCs/>
          <w:sz w:val="20"/>
          <w:szCs w:val="20"/>
        </w:rPr>
      </w:pPr>
      <w:r w:rsidRPr="00E2593C">
        <w:rPr>
          <w:rFonts w:ascii="Arial" w:hAnsi="Arial" w:cs="Arial"/>
          <w:b/>
          <w:bCs/>
          <w:sz w:val="20"/>
          <w:szCs w:val="20"/>
        </w:rPr>
        <w:t>działając w imieniu [</w:t>
      </w:r>
      <w:r w:rsidRPr="00E2593C">
        <w:rPr>
          <w:rFonts w:ascii="Arial" w:hAnsi="Arial" w:cs="Arial"/>
          <w:b/>
          <w:bCs/>
          <w:sz w:val="20"/>
          <w:szCs w:val="20"/>
          <w:highlight w:val="lightGray"/>
        </w:rPr>
        <w:t>wskazać nazwę Wnioskodawcy/Partnera</w:t>
      </w:r>
      <w:r w:rsidRPr="00E2593C">
        <w:rPr>
          <w:rFonts w:ascii="Arial" w:hAnsi="Arial" w:cs="Arial"/>
          <w:b/>
          <w:bCs/>
          <w:sz w:val="20"/>
          <w:szCs w:val="20"/>
        </w:rPr>
        <w:t xml:space="preserve">] … </w:t>
      </w:r>
      <w:r>
        <w:rPr>
          <w:rFonts w:ascii="Arial" w:hAnsi="Arial" w:cs="Arial"/>
          <w:b/>
          <w:bCs/>
          <w:sz w:val="20"/>
          <w:szCs w:val="20"/>
        </w:rPr>
        <w:t xml:space="preserve"> - </w:t>
      </w:r>
      <w:r w:rsidR="00243A3C" w:rsidRPr="004C5DD9">
        <w:rPr>
          <w:rFonts w:ascii="Arial" w:hAnsi="Arial" w:cs="Arial"/>
          <w:b/>
          <w:bCs/>
          <w:sz w:val="20"/>
          <w:szCs w:val="20"/>
        </w:rPr>
        <w:t>oświadczam, że:</w:t>
      </w:r>
    </w:p>
    <w:p w14:paraId="373CCA9F"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23619F1" w14:textId="77777777" w:rsidR="00243A3C" w:rsidRPr="00F05CA7" w:rsidRDefault="00243A3C" w:rsidP="00243A3C">
      <w:pPr>
        <w:pStyle w:val="Akapitzlist"/>
        <w:spacing w:before="120" w:after="120"/>
        <w:ind w:left="720"/>
        <w:contextualSpacing/>
        <w:rPr>
          <w:rFonts w:ascii="Arial" w:hAnsi="Arial" w:cs="Arial"/>
          <w:sz w:val="20"/>
          <w:szCs w:val="20"/>
        </w:rPr>
      </w:pPr>
    </w:p>
    <w:p w14:paraId="608E06C5"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43A693B3" w14:textId="218B478F"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843A59" w:rsidRPr="004C5DD9">
        <w:rPr>
          <w:rFonts w:ascii="Arial" w:hAnsi="Arial" w:cs="Arial"/>
          <w:sz w:val="20"/>
          <w:szCs w:val="20"/>
        </w:rPr>
        <w:t>202</w:t>
      </w:r>
      <w:r w:rsidR="00843A59">
        <w:rPr>
          <w:rFonts w:ascii="Arial" w:hAnsi="Arial" w:cs="Arial"/>
          <w:sz w:val="20"/>
          <w:szCs w:val="20"/>
        </w:rPr>
        <w:t xml:space="preserve">5 </w:t>
      </w:r>
      <w:r w:rsidR="00422926">
        <w:rPr>
          <w:rFonts w:ascii="Arial" w:hAnsi="Arial" w:cs="Arial"/>
          <w:sz w:val="20"/>
          <w:szCs w:val="20"/>
        </w:rPr>
        <w:t xml:space="preserve">r. </w:t>
      </w:r>
      <w:r w:rsidRPr="004C5DD9">
        <w:rPr>
          <w:rFonts w:ascii="Arial" w:hAnsi="Arial" w:cs="Arial"/>
          <w:sz w:val="20"/>
          <w:szCs w:val="20"/>
        </w:rPr>
        <w:t xml:space="preserve">, poz. </w:t>
      </w:r>
      <w:r w:rsidR="00A274B6">
        <w:rPr>
          <w:rFonts w:ascii="Arial" w:hAnsi="Arial" w:cs="Arial"/>
          <w:sz w:val="20"/>
          <w:szCs w:val="20"/>
        </w:rPr>
        <w:t>1483</w:t>
      </w:r>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687D1596" w14:textId="36CB055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
    <w:p w14:paraId="21B21A59" w14:textId="2CFC5EFA"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A274B6" w:rsidRPr="004C5DD9">
        <w:rPr>
          <w:rFonts w:ascii="Arial" w:hAnsi="Arial" w:cs="Arial"/>
          <w:color w:val="000000" w:themeColor="text1"/>
          <w:sz w:val="20"/>
          <w:szCs w:val="20"/>
        </w:rPr>
        <w:t>202</w:t>
      </w:r>
      <w:r w:rsidR="00A274B6">
        <w:rPr>
          <w:rFonts w:ascii="Arial" w:hAnsi="Arial" w:cs="Arial"/>
          <w:color w:val="000000" w:themeColor="text1"/>
          <w:sz w:val="20"/>
          <w:szCs w:val="20"/>
        </w:rPr>
        <w:t>4</w:t>
      </w:r>
      <w:r w:rsidR="00A274B6"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A274B6">
        <w:rPr>
          <w:rFonts w:ascii="Arial" w:hAnsi="Arial" w:cs="Arial"/>
          <w:color w:val="000000" w:themeColor="text1"/>
          <w:sz w:val="20"/>
          <w:szCs w:val="20"/>
        </w:rPr>
        <w:t>1822</w:t>
      </w:r>
      <w:r w:rsidR="00A274B6"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A274B6">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48A98FAA" w14:textId="0E712422"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w:t>
      </w:r>
      <w:r w:rsidR="00422926">
        <w:rPr>
          <w:rFonts w:ascii="Arial" w:eastAsia="Calibri" w:hAnsi="Arial" w:cs="Arial"/>
          <w:color w:val="000000" w:themeColor="text1"/>
          <w:sz w:val="20"/>
          <w:szCs w:val="20"/>
        </w:rPr>
        <w:t xml:space="preserve"> z </w:t>
      </w:r>
      <w:r w:rsidR="00A274B6">
        <w:rPr>
          <w:rFonts w:ascii="Arial" w:eastAsia="Calibri" w:hAnsi="Arial" w:cs="Arial"/>
          <w:color w:val="000000" w:themeColor="text1"/>
          <w:sz w:val="20"/>
          <w:szCs w:val="20"/>
        </w:rPr>
        <w:t xml:space="preserve">2025 </w:t>
      </w:r>
      <w:r w:rsidR="00422926">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A274B6">
        <w:rPr>
          <w:rFonts w:ascii="Arial" w:eastAsia="Calibri" w:hAnsi="Arial" w:cs="Arial"/>
          <w:color w:val="000000" w:themeColor="text1"/>
          <w:sz w:val="20"/>
          <w:szCs w:val="20"/>
        </w:rPr>
        <w:t>514</w:t>
      </w:r>
      <w:r w:rsidRPr="004C5DD9">
        <w:rPr>
          <w:rFonts w:ascii="Arial" w:eastAsia="Calibri" w:hAnsi="Arial" w:cs="Arial"/>
          <w:color w:val="000000" w:themeColor="text1"/>
          <w:sz w:val="20"/>
          <w:szCs w:val="20"/>
        </w:rPr>
        <w:t>);</w:t>
      </w:r>
    </w:p>
    <w:p w14:paraId="2BF9439A"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9"/>
      </w:r>
      <w:r w:rsidRPr="004C5DD9">
        <w:rPr>
          <w:rFonts w:ascii="Arial" w:hAnsi="Arial" w:cs="Arial"/>
          <w:color w:val="000000" w:themeColor="text1"/>
          <w:sz w:val="20"/>
          <w:szCs w:val="20"/>
        </w:rPr>
        <w:t xml:space="preserve">. </w:t>
      </w:r>
    </w:p>
    <w:p w14:paraId="14A3326E"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53D26460"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49619C7A"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0BCD9D9"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7FE3865" w14:textId="77777777" w:rsidR="00243A3C" w:rsidRDefault="00243A3C" w:rsidP="00243A3C">
      <w:pPr>
        <w:pStyle w:val="Akapitzlist"/>
        <w:spacing w:before="120" w:after="120" w:line="276" w:lineRule="auto"/>
        <w:ind w:left="360"/>
        <w:jc w:val="both"/>
        <w:rPr>
          <w:rFonts w:ascii="Arial" w:hAnsi="Arial" w:cs="Arial"/>
          <w:sz w:val="20"/>
          <w:szCs w:val="20"/>
        </w:rPr>
      </w:pPr>
    </w:p>
    <w:p w14:paraId="5EC63702"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75392A08"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2D0E5ABC" w14:textId="77777777" w:rsidR="00243A3C" w:rsidRDefault="00243A3C" w:rsidP="00243A3C"/>
    <w:p w14:paraId="1ABBB272" w14:textId="77777777" w:rsidR="00243A3C" w:rsidRDefault="00243A3C" w:rsidP="000A4E5F">
      <w:pPr>
        <w:pStyle w:val="Tytu"/>
        <w:spacing w:line="360" w:lineRule="auto"/>
        <w:rPr>
          <w:rFonts w:ascii="Arial" w:hAnsi="Arial" w:cs="Arial"/>
          <w:sz w:val="20"/>
        </w:rPr>
      </w:pPr>
    </w:p>
    <w:p w14:paraId="2DB97238" w14:textId="77777777" w:rsidR="00243A3C" w:rsidRDefault="00243A3C" w:rsidP="000A4E5F">
      <w:pPr>
        <w:pStyle w:val="Tytu"/>
        <w:spacing w:line="360" w:lineRule="auto"/>
        <w:rPr>
          <w:rFonts w:ascii="Arial" w:hAnsi="Arial" w:cs="Arial"/>
          <w:sz w:val="20"/>
        </w:rPr>
      </w:pPr>
    </w:p>
    <w:p w14:paraId="3E5F87AA" w14:textId="77777777" w:rsidR="003A1AF6" w:rsidRDefault="003A1AF6" w:rsidP="00370920">
      <w:pPr>
        <w:tabs>
          <w:tab w:val="left" w:pos="709"/>
        </w:tabs>
        <w:spacing w:after="240"/>
        <w:jc w:val="both"/>
        <w:rPr>
          <w:rFonts w:ascii="Arial" w:hAnsi="Arial" w:cs="Arial"/>
          <w:b/>
          <w:sz w:val="16"/>
          <w:szCs w:val="16"/>
        </w:rPr>
        <w:sectPr w:rsidR="003A1AF6" w:rsidSect="003D6F84">
          <w:headerReference w:type="default" r:id="rId32"/>
          <w:pgSz w:w="11906" w:h="16838" w:code="9"/>
          <w:pgMar w:top="1418" w:right="1418" w:bottom="1418" w:left="1418" w:header="709" w:footer="709" w:gutter="0"/>
          <w:cols w:space="708"/>
          <w:docGrid w:linePitch="299"/>
        </w:sectPr>
      </w:pPr>
    </w:p>
    <w:p w14:paraId="71E45CDF" w14:textId="14FC4CF6"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612E55" w:rsidRPr="002A4AA8">
        <w:rPr>
          <w:rFonts w:ascii="Arial" w:hAnsi="Arial" w:cs="Arial"/>
          <w:sz w:val="20"/>
          <w:szCs w:val="20"/>
        </w:rPr>
        <w:t>1</w:t>
      </w:r>
      <w:r w:rsidR="00612E55">
        <w:rPr>
          <w:rFonts w:ascii="Arial" w:hAnsi="Arial" w:cs="Arial"/>
          <w:sz w:val="20"/>
          <w:szCs w:val="20"/>
        </w:rPr>
        <w:t>3</w:t>
      </w:r>
      <w:r w:rsidR="00612E55"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60CBC83A" w14:textId="77777777" w:rsidR="00370920" w:rsidRPr="002A4AA8" w:rsidRDefault="00370920" w:rsidP="00370920">
      <w:pPr>
        <w:pStyle w:val="Tytu"/>
        <w:spacing w:line="360" w:lineRule="auto"/>
        <w:ind w:left="360"/>
        <w:jc w:val="left"/>
        <w:rPr>
          <w:rFonts w:ascii="Arial" w:hAnsi="Arial" w:cs="Arial"/>
          <w:sz w:val="20"/>
        </w:rPr>
      </w:pPr>
    </w:p>
    <w:p w14:paraId="04CD4499"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51CD47CB" w14:textId="77777777" w:rsidR="000A4E5F" w:rsidRPr="002A4AA8" w:rsidRDefault="000A4E5F" w:rsidP="000A4E5F">
      <w:pPr>
        <w:spacing w:line="360" w:lineRule="auto"/>
        <w:rPr>
          <w:rFonts w:ascii="Arial" w:hAnsi="Arial" w:cs="Arial"/>
          <w:sz w:val="20"/>
          <w:szCs w:val="20"/>
        </w:rPr>
      </w:pPr>
    </w:p>
    <w:p w14:paraId="4B48290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2A5A3201"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613D2900"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25AE0A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3687573" w14:textId="77777777" w:rsidR="000A4E5F" w:rsidRPr="002A4AA8" w:rsidRDefault="000A4E5F" w:rsidP="000A4E5F">
      <w:pPr>
        <w:pStyle w:val="Tekstpodstawowy"/>
        <w:ind w:left="360"/>
        <w:rPr>
          <w:rFonts w:ascii="Arial" w:hAnsi="Arial" w:cs="Arial"/>
          <w:sz w:val="20"/>
          <w:szCs w:val="20"/>
        </w:rPr>
      </w:pPr>
    </w:p>
    <w:p w14:paraId="096EAB61"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75B15052" w14:textId="77777777" w:rsidR="000A4E5F" w:rsidRPr="002A4AA8" w:rsidRDefault="000A4E5F" w:rsidP="000A4E5F">
      <w:pPr>
        <w:pStyle w:val="Akapitzlist"/>
        <w:spacing w:line="360" w:lineRule="auto"/>
        <w:ind w:left="360"/>
        <w:rPr>
          <w:rFonts w:ascii="Arial" w:hAnsi="Arial" w:cs="Arial"/>
          <w:b/>
          <w:bCs/>
          <w:sz w:val="20"/>
          <w:szCs w:val="20"/>
        </w:rPr>
      </w:pPr>
    </w:p>
    <w:p w14:paraId="2E6360D0"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3585CB54"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68D61F18" w14:textId="77777777" w:rsidR="000A4E5F" w:rsidRPr="002A4AA8" w:rsidRDefault="000A4E5F" w:rsidP="000A4E5F">
      <w:pPr>
        <w:pStyle w:val="Akapitzlist"/>
        <w:spacing w:line="360" w:lineRule="auto"/>
        <w:ind w:left="360"/>
        <w:rPr>
          <w:rFonts w:ascii="Arial" w:hAnsi="Arial" w:cs="Arial"/>
          <w:sz w:val="20"/>
          <w:szCs w:val="20"/>
        </w:rPr>
      </w:pPr>
    </w:p>
    <w:p w14:paraId="7973C3CA"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692B280C"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7AC4461" w14:textId="77777777" w:rsidR="00643D12" w:rsidRPr="002A4AA8" w:rsidRDefault="00643D12" w:rsidP="003426D1">
      <w:pPr>
        <w:pStyle w:val="Tekstpodstawowy"/>
        <w:rPr>
          <w:rFonts w:ascii="Arial" w:hAnsi="Arial" w:cs="Arial"/>
          <w:bCs/>
          <w:sz w:val="20"/>
          <w:szCs w:val="20"/>
        </w:rPr>
      </w:pPr>
    </w:p>
    <w:p w14:paraId="66C805EB" w14:textId="77777777" w:rsidR="00643D12" w:rsidRPr="002A4AA8" w:rsidRDefault="00643D12" w:rsidP="003426D1">
      <w:pPr>
        <w:pStyle w:val="Tekstpodstawowy"/>
        <w:rPr>
          <w:rFonts w:ascii="Arial" w:hAnsi="Arial" w:cs="Arial"/>
          <w:bCs/>
          <w:sz w:val="20"/>
          <w:szCs w:val="20"/>
        </w:rPr>
      </w:pPr>
    </w:p>
    <w:p w14:paraId="2297E98E" w14:textId="77777777" w:rsidR="00643D12" w:rsidRPr="002A4AA8" w:rsidRDefault="00643D12" w:rsidP="003426D1">
      <w:pPr>
        <w:pStyle w:val="Tekstpodstawowy"/>
        <w:rPr>
          <w:rFonts w:ascii="Arial" w:hAnsi="Arial" w:cs="Arial"/>
          <w:bCs/>
          <w:sz w:val="20"/>
          <w:szCs w:val="20"/>
        </w:rPr>
      </w:pPr>
    </w:p>
    <w:p w14:paraId="38E7B69E" w14:textId="77777777" w:rsidR="00643D12" w:rsidRPr="002A4AA8" w:rsidRDefault="00643D12" w:rsidP="003426D1">
      <w:pPr>
        <w:pStyle w:val="Tekstpodstawowy"/>
        <w:rPr>
          <w:rFonts w:ascii="Arial" w:hAnsi="Arial" w:cs="Arial"/>
          <w:bCs/>
          <w:sz w:val="20"/>
          <w:szCs w:val="20"/>
        </w:rPr>
      </w:pPr>
    </w:p>
    <w:p w14:paraId="2C55908F" w14:textId="77777777" w:rsidR="00643D12" w:rsidRPr="002A4AA8" w:rsidRDefault="00643D12" w:rsidP="003426D1">
      <w:pPr>
        <w:pStyle w:val="Tekstpodstawowy"/>
        <w:rPr>
          <w:rFonts w:ascii="Arial" w:hAnsi="Arial" w:cs="Arial"/>
          <w:bCs/>
          <w:sz w:val="20"/>
          <w:szCs w:val="20"/>
        </w:rPr>
      </w:pPr>
    </w:p>
    <w:p w14:paraId="69978A86" w14:textId="77777777" w:rsidR="00643D12" w:rsidRPr="002A4AA8" w:rsidRDefault="00643D12" w:rsidP="003426D1">
      <w:pPr>
        <w:pStyle w:val="Tekstpodstawowy"/>
        <w:rPr>
          <w:rFonts w:ascii="Arial" w:hAnsi="Arial" w:cs="Arial"/>
          <w:bCs/>
          <w:sz w:val="20"/>
          <w:szCs w:val="20"/>
        </w:rPr>
      </w:pPr>
    </w:p>
    <w:p w14:paraId="75AA28F1" w14:textId="77777777" w:rsidR="00643D12" w:rsidRPr="002A4AA8" w:rsidRDefault="00643D12" w:rsidP="003426D1">
      <w:pPr>
        <w:pStyle w:val="Tekstpodstawowy"/>
        <w:rPr>
          <w:rFonts w:ascii="Arial" w:hAnsi="Arial" w:cs="Arial"/>
          <w:bCs/>
          <w:sz w:val="20"/>
          <w:szCs w:val="20"/>
        </w:rPr>
      </w:pPr>
    </w:p>
    <w:p w14:paraId="1BF1A5D5" w14:textId="77777777" w:rsidR="00643D12" w:rsidRPr="002A4AA8" w:rsidRDefault="00643D12" w:rsidP="003426D1">
      <w:pPr>
        <w:pStyle w:val="Tekstpodstawowy"/>
        <w:rPr>
          <w:rFonts w:ascii="Arial" w:hAnsi="Arial" w:cs="Arial"/>
          <w:bCs/>
          <w:sz w:val="20"/>
          <w:szCs w:val="20"/>
        </w:rPr>
      </w:pPr>
    </w:p>
    <w:p w14:paraId="20738EA8" w14:textId="77777777" w:rsidR="00643D12" w:rsidRPr="002A4AA8" w:rsidRDefault="00643D12" w:rsidP="003426D1">
      <w:pPr>
        <w:pStyle w:val="Tekstpodstawowy"/>
        <w:rPr>
          <w:rFonts w:ascii="Arial" w:hAnsi="Arial" w:cs="Arial"/>
          <w:bCs/>
          <w:sz w:val="20"/>
          <w:szCs w:val="20"/>
        </w:rPr>
      </w:pPr>
    </w:p>
    <w:p w14:paraId="0C34984E" w14:textId="77777777" w:rsidR="00643D12" w:rsidRPr="002A4AA8" w:rsidRDefault="00643D12" w:rsidP="003426D1">
      <w:pPr>
        <w:pStyle w:val="Tekstpodstawowy"/>
        <w:rPr>
          <w:rFonts w:ascii="Arial" w:hAnsi="Arial" w:cs="Arial"/>
          <w:bCs/>
          <w:sz w:val="20"/>
          <w:szCs w:val="20"/>
        </w:rPr>
      </w:pPr>
    </w:p>
    <w:p w14:paraId="58C39092" w14:textId="77777777" w:rsidR="00643D12" w:rsidRPr="002A4AA8" w:rsidRDefault="00643D12" w:rsidP="003426D1">
      <w:pPr>
        <w:pStyle w:val="Tekstpodstawowy"/>
        <w:rPr>
          <w:rFonts w:ascii="Arial" w:hAnsi="Arial" w:cs="Arial"/>
          <w:bCs/>
          <w:sz w:val="20"/>
          <w:szCs w:val="20"/>
        </w:rPr>
      </w:pPr>
    </w:p>
    <w:p w14:paraId="618E1FA2" w14:textId="77777777" w:rsidR="00643D12" w:rsidRPr="002A4AA8" w:rsidRDefault="00643D12" w:rsidP="003426D1">
      <w:pPr>
        <w:pStyle w:val="Tekstpodstawowy"/>
        <w:rPr>
          <w:rFonts w:ascii="Arial" w:hAnsi="Arial" w:cs="Arial"/>
          <w:bCs/>
          <w:sz w:val="20"/>
          <w:szCs w:val="20"/>
        </w:rPr>
      </w:pPr>
    </w:p>
    <w:p w14:paraId="24606797" w14:textId="77777777" w:rsidR="00643D12" w:rsidRPr="002A4AA8" w:rsidRDefault="00643D12" w:rsidP="003426D1">
      <w:pPr>
        <w:pStyle w:val="Tekstpodstawowy"/>
        <w:rPr>
          <w:rFonts w:ascii="Arial" w:hAnsi="Arial" w:cs="Arial"/>
          <w:bCs/>
          <w:sz w:val="20"/>
          <w:szCs w:val="20"/>
        </w:rPr>
      </w:pPr>
    </w:p>
    <w:p w14:paraId="2172C840" w14:textId="77777777" w:rsidR="00643D12" w:rsidRPr="002A4AA8" w:rsidRDefault="00643D12" w:rsidP="003426D1">
      <w:pPr>
        <w:pStyle w:val="Tekstpodstawowy"/>
        <w:rPr>
          <w:rFonts w:ascii="Arial" w:hAnsi="Arial" w:cs="Arial"/>
          <w:bCs/>
          <w:sz w:val="20"/>
          <w:szCs w:val="20"/>
        </w:rPr>
      </w:pPr>
    </w:p>
    <w:p w14:paraId="4B790229" w14:textId="77777777" w:rsidR="00643D12" w:rsidRPr="002A4AA8" w:rsidRDefault="00643D12" w:rsidP="003426D1">
      <w:pPr>
        <w:pStyle w:val="Tekstpodstawowy"/>
        <w:rPr>
          <w:rFonts w:ascii="Arial" w:hAnsi="Arial" w:cs="Arial"/>
          <w:bCs/>
          <w:sz w:val="20"/>
          <w:szCs w:val="20"/>
        </w:rPr>
      </w:pPr>
    </w:p>
    <w:p w14:paraId="7C54C099" w14:textId="77777777" w:rsidR="00643D12" w:rsidRPr="002A4AA8" w:rsidRDefault="00643D12" w:rsidP="003426D1">
      <w:pPr>
        <w:pStyle w:val="Tekstpodstawowy"/>
        <w:rPr>
          <w:rFonts w:ascii="Arial" w:hAnsi="Arial" w:cs="Arial"/>
          <w:bCs/>
          <w:sz w:val="20"/>
          <w:szCs w:val="20"/>
        </w:rPr>
      </w:pPr>
    </w:p>
    <w:p w14:paraId="5A6DA863" w14:textId="77777777" w:rsidR="00643D12" w:rsidRPr="002A4AA8" w:rsidRDefault="00643D12" w:rsidP="003426D1">
      <w:pPr>
        <w:pStyle w:val="Tekstpodstawowy"/>
        <w:rPr>
          <w:rFonts w:ascii="Arial" w:hAnsi="Arial" w:cs="Arial"/>
          <w:bCs/>
          <w:sz w:val="20"/>
          <w:szCs w:val="20"/>
        </w:rPr>
      </w:pPr>
    </w:p>
    <w:p w14:paraId="3BE1D314" w14:textId="77777777" w:rsidR="00643D12" w:rsidRPr="002A4AA8" w:rsidRDefault="00643D12" w:rsidP="003426D1">
      <w:pPr>
        <w:pStyle w:val="Tekstpodstawowy"/>
        <w:rPr>
          <w:rFonts w:ascii="Arial" w:hAnsi="Arial" w:cs="Arial"/>
          <w:bCs/>
          <w:sz w:val="20"/>
          <w:szCs w:val="20"/>
        </w:rPr>
      </w:pPr>
    </w:p>
    <w:p w14:paraId="616B7C6E" w14:textId="77777777" w:rsidR="00643D12" w:rsidRPr="002A4AA8" w:rsidRDefault="00643D12" w:rsidP="003426D1">
      <w:pPr>
        <w:pStyle w:val="Tekstpodstawowy"/>
        <w:rPr>
          <w:rFonts w:ascii="Arial" w:hAnsi="Arial" w:cs="Arial"/>
          <w:bCs/>
          <w:sz w:val="20"/>
          <w:szCs w:val="20"/>
        </w:rPr>
      </w:pPr>
    </w:p>
    <w:p w14:paraId="739183D1" w14:textId="77777777" w:rsidR="00643D12" w:rsidRPr="002A4AA8" w:rsidRDefault="00643D12" w:rsidP="003426D1">
      <w:pPr>
        <w:pStyle w:val="Tekstpodstawowy"/>
        <w:rPr>
          <w:rFonts w:ascii="Arial" w:hAnsi="Arial" w:cs="Arial"/>
          <w:bCs/>
          <w:sz w:val="20"/>
          <w:szCs w:val="20"/>
        </w:rPr>
      </w:pPr>
    </w:p>
    <w:p w14:paraId="307ACC6F" w14:textId="77777777" w:rsidR="00643D12" w:rsidRPr="002A4AA8" w:rsidRDefault="00643D12" w:rsidP="003426D1">
      <w:pPr>
        <w:pStyle w:val="Tekstpodstawowy"/>
        <w:rPr>
          <w:rFonts w:ascii="Arial" w:hAnsi="Arial" w:cs="Arial"/>
          <w:bCs/>
          <w:sz w:val="20"/>
          <w:szCs w:val="20"/>
        </w:rPr>
      </w:pPr>
    </w:p>
    <w:p w14:paraId="72017A30" w14:textId="77777777" w:rsidR="00643D12" w:rsidRPr="002A4AA8" w:rsidRDefault="00643D12" w:rsidP="003426D1">
      <w:pPr>
        <w:pStyle w:val="Tekstpodstawowy"/>
        <w:rPr>
          <w:rFonts w:ascii="Arial" w:hAnsi="Arial" w:cs="Arial"/>
          <w:bCs/>
          <w:sz w:val="20"/>
          <w:szCs w:val="20"/>
        </w:rPr>
      </w:pPr>
    </w:p>
    <w:p w14:paraId="3DB988A9" w14:textId="77777777" w:rsidR="00643D12" w:rsidRPr="002A4AA8" w:rsidRDefault="00643D12" w:rsidP="003426D1">
      <w:pPr>
        <w:pStyle w:val="Tekstpodstawowy"/>
        <w:rPr>
          <w:rFonts w:ascii="Arial" w:hAnsi="Arial" w:cs="Arial"/>
          <w:bCs/>
          <w:sz w:val="20"/>
          <w:szCs w:val="20"/>
        </w:rPr>
      </w:pPr>
    </w:p>
    <w:p w14:paraId="11BC93BD" w14:textId="77777777" w:rsidR="00643D12" w:rsidRPr="002A4AA8" w:rsidRDefault="00643D12" w:rsidP="003426D1">
      <w:pPr>
        <w:pStyle w:val="Tekstpodstawowy"/>
        <w:rPr>
          <w:rFonts w:ascii="Arial" w:hAnsi="Arial" w:cs="Arial"/>
          <w:bCs/>
          <w:sz w:val="20"/>
          <w:szCs w:val="20"/>
        </w:rPr>
      </w:pPr>
    </w:p>
    <w:p w14:paraId="0A7C730F" w14:textId="77777777" w:rsidR="00643D12" w:rsidRPr="002A4AA8" w:rsidRDefault="00643D12" w:rsidP="003426D1">
      <w:pPr>
        <w:pStyle w:val="Tekstpodstawowy"/>
        <w:rPr>
          <w:rFonts w:ascii="Arial" w:hAnsi="Arial" w:cs="Arial"/>
          <w:bCs/>
          <w:sz w:val="20"/>
          <w:szCs w:val="20"/>
        </w:rPr>
      </w:pPr>
    </w:p>
    <w:p w14:paraId="6356BF2B" w14:textId="77777777" w:rsidR="00643D12" w:rsidRPr="002A4AA8" w:rsidRDefault="00643D12" w:rsidP="003426D1">
      <w:pPr>
        <w:pStyle w:val="Tekstpodstawowy"/>
        <w:rPr>
          <w:rFonts w:ascii="Arial" w:hAnsi="Arial" w:cs="Arial"/>
          <w:bCs/>
          <w:sz w:val="20"/>
          <w:szCs w:val="20"/>
        </w:rPr>
      </w:pPr>
    </w:p>
    <w:p w14:paraId="11F0C1B8" w14:textId="77777777" w:rsidR="00643D12" w:rsidRPr="002A4AA8" w:rsidRDefault="00643D12" w:rsidP="003426D1">
      <w:pPr>
        <w:pStyle w:val="Tekstpodstawowy"/>
        <w:rPr>
          <w:rFonts w:ascii="Arial" w:hAnsi="Arial" w:cs="Arial"/>
          <w:bCs/>
          <w:sz w:val="20"/>
          <w:szCs w:val="20"/>
        </w:rPr>
      </w:pPr>
    </w:p>
    <w:p w14:paraId="5C44754D" w14:textId="77777777" w:rsidR="00643D12" w:rsidRPr="002A4AA8" w:rsidRDefault="00643D12" w:rsidP="003426D1">
      <w:pPr>
        <w:pStyle w:val="Tekstpodstawowy"/>
        <w:rPr>
          <w:rFonts w:ascii="Arial" w:hAnsi="Arial" w:cs="Arial"/>
          <w:bCs/>
          <w:sz w:val="20"/>
          <w:szCs w:val="20"/>
        </w:rPr>
      </w:pPr>
    </w:p>
    <w:p w14:paraId="4954F36C" w14:textId="77777777" w:rsidR="00643D12" w:rsidRPr="002A4AA8" w:rsidRDefault="00643D12" w:rsidP="003426D1">
      <w:pPr>
        <w:pStyle w:val="Tekstpodstawowy"/>
        <w:rPr>
          <w:rFonts w:ascii="Arial" w:hAnsi="Arial" w:cs="Arial"/>
          <w:bCs/>
          <w:sz w:val="20"/>
          <w:szCs w:val="20"/>
        </w:rPr>
      </w:pPr>
    </w:p>
    <w:p w14:paraId="5B0B5804" w14:textId="77777777" w:rsidR="00643D12" w:rsidRPr="002A4AA8" w:rsidRDefault="00643D12" w:rsidP="003426D1">
      <w:pPr>
        <w:pStyle w:val="Tekstpodstawowy"/>
        <w:rPr>
          <w:rFonts w:ascii="Arial" w:hAnsi="Arial" w:cs="Arial"/>
          <w:bCs/>
          <w:sz w:val="20"/>
          <w:szCs w:val="20"/>
        </w:rPr>
      </w:pPr>
    </w:p>
    <w:p w14:paraId="5D3C6CDD" w14:textId="77777777" w:rsidR="00643D12" w:rsidRPr="002A4AA8" w:rsidRDefault="00643D12" w:rsidP="003426D1">
      <w:pPr>
        <w:pStyle w:val="Tekstpodstawowy"/>
        <w:rPr>
          <w:rFonts w:ascii="Arial" w:hAnsi="Arial" w:cs="Arial"/>
          <w:bCs/>
          <w:sz w:val="20"/>
          <w:szCs w:val="20"/>
        </w:rPr>
      </w:pPr>
    </w:p>
    <w:p w14:paraId="72294B33" w14:textId="77777777" w:rsidR="00643D12" w:rsidRPr="002A4AA8" w:rsidRDefault="00643D12" w:rsidP="003426D1">
      <w:pPr>
        <w:pStyle w:val="Tekstpodstawowy"/>
        <w:rPr>
          <w:rFonts w:ascii="Arial" w:hAnsi="Arial" w:cs="Arial"/>
          <w:bCs/>
          <w:sz w:val="20"/>
          <w:szCs w:val="20"/>
        </w:rPr>
        <w:sectPr w:rsidR="00643D12" w:rsidRPr="002A4AA8" w:rsidSect="003D6F84">
          <w:pgSz w:w="11906" w:h="16838" w:code="9"/>
          <w:pgMar w:top="1418" w:right="1418" w:bottom="1418" w:left="1418" w:header="709" w:footer="709" w:gutter="0"/>
          <w:cols w:space="708"/>
          <w:docGrid w:linePitch="299"/>
        </w:sectPr>
      </w:pPr>
    </w:p>
    <w:p w14:paraId="3536D977" w14:textId="7FAD3B95"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612E55" w:rsidRPr="002A4AA8">
        <w:rPr>
          <w:rFonts w:ascii="Arial" w:hAnsi="Arial" w:cs="Arial"/>
          <w:bCs/>
          <w:sz w:val="20"/>
          <w:szCs w:val="20"/>
        </w:rPr>
        <w:t>1</w:t>
      </w:r>
      <w:r w:rsidR="00612E55">
        <w:rPr>
          <w:rFonts w:ascii="Arial" w:hAnsi="Arial" w:cs="Arial"/>
          <w:bCs/>
          <w:sz w:val="20"/>
          <w:szCs w:val="20"/>
        </w:rPr>
        <w:t>4</w:t>
      </w:r>
      <w:r w:rsidR="00612E55"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441807A" w14:textId="77777777" w:rsidR="003426D1" w:rsidRPr="002A4AA8" w:rsidRDefault="003426D1" w:rsidP="003426D1">
      <w:pPr>
        <w:pStyle w:val="Tekstpodstawowy"/>
        <w:rPr>
          <w:rFonts w:ascii="Arial" w:hAnsi="Arial" w:cs="Arial"/>
          <w:sz w:val="20"/>
          <w:szCs w:val="20"/>
        </w:rPr>
      </w:pPr>
    </w:p>
    <w:p w14:paraId="2FEA7E6B" w14:textId="77777777" w:rsidR="003426D1" w:rsidRPr="002A4AA8" w:rsidRDefault="003426D1" w:rsidP="003426D1">
      <w:pPr>
        <w:pStyle w:val="Tekstpodstawowy"/>
        <w:rPr>
          <w:rFonts w:ascii="Arial" w:hAnsi="Arial" w:cs="Arial"/>
          <w:sz w:val="20"/>
          <w:szCs w:val="20"/>
        </w:rPr>
      </w:pPr>
    </w:p>
    <w:p w14:paraId="5200AE41" w14:textId="77777777" w:rsidR="003426D1" w:rsidRPr="002A4AA8" w:rsidRDefault="003426D1" w:rsidP="003426D1">
      <w:pPr>
        <w:pStyle w:val="Tekstpodstawowy"/>
        <w:rPr>
          <w:rFonts w:ascii="Arial" w:hAnsi="Arial" w:cs="Arial"/>
          <w:sz w:val="20"/>
          <w:szCs w:val="20"/>
        </w:rPr>
      </w:pPr>
    </w:p>
    <w:p w14:paraId="7F29D637" w14:textId="77777777" w:rsidR="003426D1" w:rsidRPr="002A4AA8" w:rsidRDefault="003426D1" w:rsidP="003426D1">
      <w:pPr>
        <w:pStyle w:val="Tekstpodstawowy"/>
        <w:rPr>
          <w:rFonts w:ascii="Arial" w:hAnsi="Arial" w:cs="Arial"/>
          <w:sz w:val="20"/>
          <w:szCs w:val="20"/>
        </w:rPr>
      </w:pPr>
    </w:p>
    <w:p w14:paraId="030BFDA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E0FE63B"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43006676" w14:textId="77777777" w:rsidR="003426D1" w:rsidRPr="002A4AA8" w:rsidRDefault="003426D1" w:rsidP="003426D1">
      <w:pPr>
        <w:pStyle w:val="Tekstpodstawowy"/>
        <w:rPr>
          <w:rFonts w:ascii="Arial" w:hAnsi="Arial" w:cs="Arial"/>
          <w:sz w:val="20"/>
          <w:szCs w:val="20"/>
        </w:rPr>
      </w:pPr>
    </w:p>
    <w:p w14:paraId="0167A58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004695D3"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60"/>
      </w:r>
      <w:r w:rsidR="009C0577" w:rsidRPr="002A4AA8">
        <w:rPr>
          <w:rFonts w:ascii="Arial" w:hAnsi="Arial" w:cs="Arial"/>
          <w:smallCaps/>
          <w:sz w:val="20"/>
        </w:rPr>
        <w:t xml:space="preserve"> </w:t>
      </w:r>
    </w:p>
    <w:p w14:paraId="2EEE6857" w14:textId="77777777" w:rsidR="003426D1" w:rsidRPr="002A4AA8" w:rsidRDefault="003426D1" w:rsidP="003426D1">
      <w:pPr>
        <w:jc w:val="both"/>
        <w:rPr>
          <w:rFonts w:ascii="Arial" w:hAnsi="Arial" w:cs="Arial"/>
          <w:sz w:val="20"/>
          <w:szCs w:val="20"/>
        </w:rPr>
      </w:pPr>
    </w:p>
    <w:p w14:paraId="0B25A8C9"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3EC8E68F"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1EFF678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C41D6F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44E175F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187828BB"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BF3BC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4765948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5AB848C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7330B7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0C4ADBC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EDD053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01E6FE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AC9929D"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ACD2CB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C38952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1BF205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C483FF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EC8797F"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0A52E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11B0E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60579B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B1C111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989EBFE"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BE9C45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421D46B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82DEA6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485BBF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F11872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2F5E9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34DAA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583145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0B01B3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BAFC9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E7B433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29CDFFE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EDFFF5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546B9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EDDF57D"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1D62C0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063F7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629964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4781C2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C35CDE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41FA204"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4C97329E"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F7DB5F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74BA5A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2728169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47F68CBF" w14:textId="77777777" w:rsidR="003426D1" w:rsidRPr="002A4AA8" w:rsidRDefault="003426D1" w:rsidP="003426D1">
      <w:pPr>
        <w:rPr>
          <w:rFonts w:ascii="Arial" w:hAnsi="Arial" w:cs="Arial"/>
          <w:sz w:val="20"/>
          <w:szCs w:val="20"/>
        </w:rPr>
      </w:pPr>
    </w:p>
    <w:p w14:paraId="58824D95" w14:textId="77777777" w:rsidR="003426D1" w:rsidRPr="002A4AA8" w:rsidRDefault="003426D1" w:rsidP="003426D1">
      <w:pPr>
        <w:rPr>
          <w:rFonts w:ascii="Arial" w:hAnsi="Arial" w:cs="Arial"/>
          <w:sz w:val="20"/>
          <w:szCs w:val="20"/>
        </w:rPr>
      </w:pPr>
    </w:p>
    <w:p w14:paraId="19E730F0" w14:textId="77777777" w:rsidR="003426D1" w:rsidRPr="002A4AA8" w:rsidRDefault="003426D1" w:rsidP="003426D1">
      <w:pPr>
        <w:rPr>
          <w:rFonts w:ascii="Arial" w:hAnsi="Arial" w:cs="Arial"/>
          <w:sz w:val="20"/>
          <w:szCs w:val="20"/>
        </w:rPr>
      </w:pPr>
    </w:p>
    <w:p w14:paraId="554D1890"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09B4410E"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63306969"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5348CB3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2AA9EB28"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53AF2B02"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0211BE8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DC6E98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52F8D700" w14:textId="77777777" w:rsidR="003426D1" w:rsidRPr="002A4AA8" w:rsidRDefault="003426D1" w:rsidP="003426D1">
      <w:pPr>
        <w:pStyle w:val="Akapitzlist"/>
        <w:jc w:val="both"/>
        <w:rPr>
          <w:rFonts w:ascii="Arial" w:hAnsi="Arial" w:cs="Arial"/>
          <w:sz w:val="20"/>
          <w:szCs w:val="20"/>
        </w:rPr>
      </w:pPr>
    </w:p>
    <w:p w14:paraId="2F5D036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1E5754B1" w14:textId="77777777" w:rsidR="003426D1" w:rsidRPr="002A4AA8" w:rsidRDefault="003426D1" w:rsidP="003426D1">
      <w:pPr>
        <w:pStyle w:val="Akapitzlist"/>
        <w:jc w:val="both"/>
        <w:rPr>
          <w:rFonts w:ascii="Arial" w:hAnsi="Arial" w:cs="Arial"/>
          <w:sz w:val="20"/>
          <w:szCs w:val="20"/>
        </w:rPr>
      </w:pPr>
    </w:p>
    <w:p w14:paraId="1758C379"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61"/>
      </w:r>
      <w:r w:rsidRPr="002A4AA8">
        <w:rPr>
          <w:rFonts w:ascii="Arial" w:hAnsi="Arial" w:cs="Arial"/>
          <w:sz w:val="20"/>
          <w:szCs w:val="20"/>
        </w:rPr>
        <w:t>, a odpisy amortyzacyjne od tych środków trwałych nie są dokonywane jednorazowo lub gdy nie dokonuje się od nich odpisów amortyzacyjnych.</w:t>
      </w:r>
    </w:p>
    <w:p w14:paraId="434FC32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65FDE8CF"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8D937E5"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0423F35"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87FA720"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43B4C6B" w14:textId="77777777" w:rsidR="00610139" w:rsidRDefault="00610139" w:rsidP="00AA7312">
      <w:pPr>
        <w:jc w:val="both"/>
        <w:rPr>
          <w:rFonts w:ascii="Arial" w:hAnsi="Arial" w:cs="Arial"/>
          <w:sz w:val="20"/>
          <w:szCs w:val="20"/>
        </w:rPr>
      </w:pPr>
    </w:p>
    <w:p w14:paraId="31EF7DE3" w14:textId="77777777" w:rsidR="00610139" w:rsidRDefault="00610139">
      <w:pPr>
        <w:rPr>
          <w:rFonts w:ascii="Arial" w:hAnsi="Arial" w:cs="Arial"/>
          <w:sz w:val="20"/>
          <w:szCs w:val="20"/>
        </w:rPr>
      </w:pPr>
      <w:r>
        <w:rPr>
          <w:rFonts w:ascii="Arial" w:hAnsi="Arial" w:cs="Arial"/>
          <w:sz w:val="20"/>
          <w:szCs w:val="20"/>
        </w:rPr>
        <w:br w:type="page"/>
      </w:r>
    </w:p>
    <w:p w14:paraId="4BBD3F36" w14:textId="461FE3F9"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612E55" w:rsidRPr="00610139">
        <w:rPr>
          <w:rFonts w:ascii="Arial" w:hAnsi="Arial" w:cs="Arial"/>
          <w:sz w:val="20"/>
          <w:szCs w:val="20"/>
        </w:rPr>
        <w:t>1</w:t>
      </w:r>
      <w:r w:rsidR="00612E55">
        <w:rPr>
          <w:rFonts w:ascii="Arial" w:hAnsi="Arial" w:cs="Arial"/>
          <w:sz w:val="20"/>
          <w:szCs w:val="20"/>
        </w:rPr>
        <w:t>5</w:t>
      </w:r>
      <w:r w:rsidR="00612E55"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362EDAFA" w14:textId="77777777" w:rsidR="00610139" w:rsidRPr="00610139" w:rsidRDefault="00610139" w:rsidP="00610139">
      <w:pPr>
        <w:jc w:val="both"/>
        <w:rPr>
          <w:rFonts w:ascii="Arial" w:hAnsi="Arial" w:cs="Arial"/>
          <w:sz w:val="20"/>
          <w:szCs w:val="20"/>
        </w:rPr>
      </w:pPr>
    </w:p>
    <w:p w14:paraId="3E9372ED"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39ACBA3A" w14:textId="77777777" w:rsidR="00610139" w:rsidRDefault="00610139" w:rsidP="00610139">
      <w:pPr>
        <w:jc w:val="both"/>
        <w:rPr>
          <w:rFonts w:ascii="Arial" w:hAnsi="Arial" w:cs="Arial"/>
          <w:sz w:val="20"/>
          <w:szCs w:val="20"/>
        </w:rPr>
      </w:pPr>
    </w:p>
    <w:p w14:paraId="32710B87" w14:textId="2583D5B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AC195B">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35D4065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392B7A50"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2034E2F"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DB251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2B5274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00327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269DE70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6AEEAE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AAF9A1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4DB653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4694BD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F75CA9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44E9478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D621A5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68EB25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7B5BD75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50541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799A3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2C11C21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4628A9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4B788E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700B810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CB27B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36CA08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957E9D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B5D1D5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636DA4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71606DB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FD65F06"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E3B0D6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7F47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AFBAD40"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7E0828B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0EF5E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DB640AD"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4325B66"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0AE9282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43DC04E3" w14:textId="77777777" w:rsidR="00610139" w:rsidRPr="00610139" w:rsidRDefault="00610139" w:rsidP="00610139">
      <w:pPr>
        <w:jc w:val="both"/>
        <w:rPr>
          <w:rFonts w:ascii="Arial" w:hAnsi="Arial" w:cs="Arial"/>
          <w:sz w:val="20"/>
          <w:szCs w:val="20"/>
        </w:rPr>
      </w:pPr>
    </w:p>
    <w:p w14:paraId="6AB462B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53BCFB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29B582D" w14:textId="77777777" w:rsidR="00610139" w:rsidRPr="00610139" w:rsidRDefault="00610139" w:rsidP="00610139">
      <w:pPr>
        <w:jc w:val="both"/>
        <w:rPr>
          <w:rFonts w:ascii="Arial" w:hAnsi="Arial" w:cs="Arial"/>
          <w:sz w:val="20"/>
          <w:szCs w:val="20"/>
        </w:rPr>
      </w:pPr>
    </w:p>
    <w:p w14:paraId="1C926388" w14:textId="77777777" w:rsidR="00610139" w:rsidRDefault="00610139" w:rsidP="00610139">
      <w:pPr>
        <w:jc w:val="both"/>
        <w:rPr>
          <w:rFonts w:ascii="Arial" w:hAnsi="Arial" w:cs="Arial"/>
          <w:sz w:val="20"/>
          <w:szCs w:val="20"/>
        </w:rPr>
      </w:pPr>
    </w:p>
    <w:p w14:paraId="37012031" w14:textId="77777777" w:rsidR="00610139" w:rsidRDefault="00610139" w:rsidP="00610139">
      <w:pPr>
        <w:jc w:val="both"/>
        <w:rPr>
          <w:rFonts w:ascii="Arial" w:hAnsi="Arial" w:cs="Arial"/>
          <w:sz w:val="20"/>
          <w:szCs w:val="20"/>
        </w:rPr>
      </w:pPr>
    </w:p>
    <w:p w14:paraId="413CC2BB" w14:textId="77777777" w:rsidR="00610139" w:rsidRDefault="00610139" w:rsidP="00610139">
      <w:pPr>
        <w:jc w:val="both"/>
        <w:rPr>
          <w:rFonts w:ascii="Arial" w:hAnsi="Arial" w:cs="Arial"/>
          <w:sz w:val="20"/>
          <w:szCs w:val="20"/>
        </w:rPr>
      </w:pPr>
    </w:p>
    <w:p w14:paraId="53074BFC" w14:textId="77777777" w:rsidR="00610139" w:rsidRDefault="00610139" w:rsidP="00610139">
      <w:pPr>
        <w:jc w:val="both"/>
        <w:rPr>
          <w:rFonts w:ascii="Arial" w:hAnsi="Arial" w:cs="Arial"/>
          <w:sz w:val="20"/>
          <w:szCs w:val="20"/>
        </w:rPr>
      </w:pPr>
    </w:p>
    <w:p w14:paraId="59FAEA65" w14:textId="77777777" w:rsidR="00610139" w:rsidRDefault="00610139" w:rsidP="00610139">
      <w:pPr>
        <w:jc w:val="both"/>
        <w:rPr>
          <w:rFonts w:ascii="Arial" w:hAnsi="Arial" w:cs="Arial"/>
          <w:sz w:val="20"/>
          <w:szCs w:val="20"/>
        </w:rPr>
      </w:pPr>
    </w:p>
    <w:p w14:paraId="09FF1B75" w14:textId="77777777" w:rsidR="00610139" w:rsidRPr="00610139" w:rsidRDefault="00610139" w:rsidP="00610139">
      <w:pPr>
        <w:jc w:val="both"/>
        <w:rPr>
          <w:rFonts w:ascii="Arial" w:hAnsi="Arial" w:cs="Arial"/>
          <w:sz w:val="20"/>
          <w:szCs w:val="20"/>
        </w:rPr>
      </w:pPr>
    </w:p>
    <w:p w14:paraId="1ACD0729"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46987773"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622B6286" w14:textId="77777777" w:rsidR="00610139" w:rsidRPr="00610139" w:rsidRDefault="00610139" w:rsidP="00610139">
      <w:pPr>
        <w:jc w:val="both"/>
        <w:rPr>
          <w:rFonts w:ascii="Arial" w:hAnsi="Arial" w:cs="Arial"/>
          <w:sz w:val="20"/>
          <w:szCs w:val="20"/>
        </w:rPr>
      </w:pPr>
    </w:p>
    <w:p w14:paraId="356F902A" w14:textId="77777777" w:rsidR="00610139" w:rsidRDefault="00610139" w:rsidP="00610139">
      <w:pPr>
        <w:jc w:val="both"/>
        <w:rPr>
          <w:rFonts w:ascii="Arial" w:hAnsi="Arial" w:cs="Arial"/>
          <w:sz w:val="20"/>
          <w:szCs w:val="20"/>
        </w:rPr>
      </w:pPr>
    </w:p>
    <w:p w14:paraId="13FA5ACD" w14:textId="77777777" w:rsidR="00610139" w:rsidRDefault="00610139" w:rsidP="00610139">
      <w:pPr>
        <w:jc w:val="both"/>
        <w:rPr>
          <w:rFonts w:ascii="Arial" w:hAnsi="Arial" w:cs="Arial"/>
          <w:sz w:val="20"/>
          <w:szCs w:val="20"/>
        </w:rPr>
      </w:pPr>
    </w:p>
    <w:p w14:paraId="067A1F2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1609C2E2"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F8615EC" w14:textId="77777777" w:rsidR="00890239" w:rsidRDefault="00890239" w:rsidP="00610139">
      <w:pPr>
        <w:jc w:val="both"/>
        <w:rPr>
          <w:rFonts w:ascii="Arial" w:hAnsi="Arial" w:cs="Arial"/>
          <w:sz w:val="20"/>
          <w:szCs w:val="20"/>
        </w:rPr>
      </w:pPr>
    </w:p>
    <w:p w14:paraId="2603AC98" w14:textId="77777777" w:rsidR="00890239" w:rsidRDefault="00890239" w:rsidP="00610139">
      <w:pPr>
        <w:jc w:val="both"/>
        <w:rPr>
          <w:rFonts w:ascii="Arial" w:hAnsi="Arial" w:cs="Arial"/>
          <w:sz w:val="20"/>
          <w:szCs w:val="20"/>
        </w:rPr>
      </w:pPr>
    </w:p>
    <w:p w14:paraId="7600FCFC" w14:textId="77777777" w:rsidR="00890239" w:rsidRDefault="00890239" w:rsidP="00610139">
      <w:pPr>
        <w:jc w:val="both"/>
        <w:rPr>
          <w:rFonts w:ascii="Arial" w:hAnsi="Arial" w:cs="Arial"/>
          <w:sz w:val="20"/>
          <w:szCs w:val="20"/>
        </w:rPr>
      </w:pPr>
    </w:p>
    <w:p w14:paraId="1EF6517A" w14:textId="77777777" w:rsidR="00890239" w:rsidRDefault="00890239" w:rsidP="00610139">
      <w:pPr>
        <w:jc w:val="both"/>
        <w:rPr>
          <w:rFonts w:ascii="Arial" w:hAnsi="Arial" w:cs="Arial"/>
          <w:sz w:val="20"/>
          <w:szCs w:val="20"/>
        </w:rPr>
      </w:pPr>
    </w:p>
    <w:p w14:paraId="6AA06798" w14:textId="61C68305" w:rsidR="00890239" w:rsidRPr="00890239" w:rsidRDefault="00890239" w:rsidP="00890239">
      <w:pPr>
        <w:spacing w:after="60"/>
        <w:rPr>
          <w:rFonts w:ascii="Arial" w:eastAsia="Calibri" w:hAnsi="Arial" w:cs="Arial"/>
          <w:b/>
          <w:bCs/>
          <w:sz w:val="20"/>
          <w:szCs w:val="20"/>
        </w:rPr>
      </w:pPr>
      <w:r w:rsidRPr="00890239">
        <w:rPr>
          <w:rFonts w:ascii="Arial" w:eastAsia="Calibri" w:hAnsi="Arial" w:cs="Arial"/>
          <w:sz w:val="20"/>
          <w:szCs w:val="20"/>
        </w:rPr>
        <w:lastRenderedPageBreak/>
        <w:t xml:space="preserve">Załącznik nr </w:t>
      </w:r>
      <w:r w:rsidR="00612E55" w:rsidRPr="00890239">
        <w:rPr>
          <w:rFonts w:ascii="Arial" w:eastAsia="Calibri" w:hAnsi="Arial" w:cs="Arial"/>
          <w:sz w:val="20"/>
          <w:szCs w:val="20"/>
        </w:rPr>
        <w:t>1</w:t>
      </w:r>
      <w:r w:rsidR="00612E55">
        <w:rPr>
          <w:rFonts w:ascii="Arial" w:eastAsia="Calibri" w:hAnsi="Arial" w:cs="Arial"/>
          <w:sz w:val="20"/>
          <w:szCs w:val="20"/>
        </w:rPr>
        <w:t>6</w:t>
      </w:r>
      <w:r w:rsidR="00612E55" w:rsidRPr="00890239">
        <w:rPr>
          <w:rFonts w:ascii="Arial" w:eastAsia="Calibri" w:hAnsi="Arial" w:cs="Arial"/>
          <w:sz w:val="20"/>
          <w:szCs w:val="20"/>
        </w:rPr>
        <w:t xml:space="preserve"> </w:t>
      </w:r>
      <w:r w:rsidRPr="00890239">
        <w:rPr>
          <w:rFonts w:ascii="Arial" w:eastAsia="Calibri" w:hAnsi="Arial" w:cs="Arial"/>
          <w:sz w:val="20"/>
          <w:szCs w:val="20"/>
        </w:rPr>
        <w:t xml:space="preserve">do umowy: Wzór </w:t>
      </w:r>
      <w:r w:rsidRPr="00890239">
        <w:rPr>
          <w:rFonts w:ascii="Arial" w:eastAsia="Calibri" w:hAnsi="Arial" w:cs="Arial"/>
          <w:i/>
          <w:sz w:val="20"/>
          <w:szCs w:val="20"/>
        </w:rPr>
        <w:t>Oświadczenia dotyczącego wykonania stawki jednostkowej</w:t>
      </w:r>
      <w:r w:rsidRPr="00890239">
        <w:rPr>
          <w:rFonts w:ascii="Arial" w:eastAsia="Calibri" w:hAnsi="Arial" w:cs="Arial"/>
          <w:sz w:val="20"/>
          <w:szCs w:val="20"/>
        </w:rPr>
        <w:t>, stanowiącego załącznik do wniosku beneficjenta o płatność</w:t>
      </w:r>
    </w:p>
    <w:p w14:paraId="26B32DDA" w14:textId="77777777" w:rsidR="00890239" w:rsidRPr="00890239" w:rsidRDefault="00890239" w:rsidP="00890239">
      <w:pPr>
        <w:spacing w:after="60"/>
        <w:jc w:val="center"/>
        <w:rPr>
          <w:rFonts w:ascii="Arial" w:eastAsia="Calibri" w:hAnsi="Arial" w:cs="Arial"/>
          <w:b/>
          <w:bCs/>
          <w:sz w:val="20"/>
          <w:szCs w:val="20"/>
        </w:rPr>
      </w:pPr>
    </w:p>
    <w:p w14:paraId="42F2D2CC" w14:textId="77777777" w:rsidR="00890239" w:rsidRPr="00890239" w:rsidRDefault="00890239" w:rsidP="00890239">
      <w:pPr>
        <w:tabs>
          <w:tab w:val="left" w:pos="9072"/>
        </w:tabs>
        <w:spacing w:after="60"/>
        <w:rPr>
          <w:rFonts w:ascii="Arial" w:eastAsia="Calibri" w:hAnsi="Arial" w:cs="Arial"/>
          <w:b/>
          <w:bCs/>
          <w:sz w:val="20"/>
          <w:szCs w:val="20"/>
        </w:rPr>
      </w:pPr>
    </w:p>
    <w:p w14:paraId="788DA456" w14:textId="77777777" w:rsidR="00890239" w:rsidRPr="00890239" w:rsidRDefault="00890239" w:rsidP="00890239">
      <w:pPr>
        <w:tabs>
          <w:tab w:val="left" w:pos="9072"/>
        </w:tabs>
        <w:spacing w:after="60"/>
        <w:rPr>
          <w:rFonts w:ascii="Arial" w:eastAsia="Calibri" w:hAnsi="Arial" w:cs="Arial"/>
          <w:b/>
          <w:bCs/>
          <w:sz w:val="20"/>
          <w:szCs w:val="20"/>
        </w:rPr>
      </w:pPr>
    </w:p>
    <w:p w14:paraId="6CE67B57"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Nazwa Beneficjenta:</w:t>
      </w:r>
    </w:p>
    <w:p w14:paraId="61169B6F"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Tytuł projektu: </w:t>
      </w:r>
    </w:p>
    <w:p w14:paraId="3B55E1A4"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Numer </w:t>
      </w:r>
      <w:r w:rsidRPr="00890239">
        <w:rPr>
          <w:rFonts w:ascii="Arial" w:eastAsia="Calibri" w:hAnsi="Arial" w:cs="Arial"/>
          <w:b/>
          <w:sz w:val="20"/>
          <w:szCs w:val="20"/>
        </w:rPr>
        <w:t>projektu</w:t>
      </w:r>
      <w:r w:rsidRPr="00890239">
        <w:rPr>
          <w:rFonts w:ascii="Arial" w:eastAsia="Calibri" w:hAnsi="Arial" w:cs="Arial"/>
          <w:b/>
          <w:bCs/>
          <w:sz w:val="20"/>
          <w:szCs w:val="20"/>
        </w:rPr>
        <w:t xml:space="preserve">: </w:t>
      </w:r>
    </w:p>
    <w:p w14:paraId="68BE3521" w14:textId="77777777" w:rsidR="00890239" w:rsidRPr="00890239" w:rsidRDefault="00890239" w:rsidP="00890239">
      <w:pPr>
        <w:spacing w:after="60"/>
        <w:rPr>
          <w:rFonts w:ascii="Arial" w:eastAsia="Calibri" w:hAnsi="Arial" w:cs="Arial"/>
          <w:sz w:val="20"/>
          <w:szCs w:val="20"/>
        </w:rPr>
      </w:pPr>
    </w:p>
    <w:p w14:paraId="64092A0C" w14:textId="77777777" w:rsidR="00890239" w:rsidRPr="00890239" w:rsidRDefault="00890239" w:rsidP="00890239">
      <w:pPr>
        <w:spacing w:after="60"/>
        <w:rPr>
          <w:rFonts w:ascii="Arial" w:eastAsia="Calibri" w:hAnsi="Arial" w:cs="Arial"/>
          <w:sz w:val="20"/>
          <w:szCs w:val="20"/>
        </w:rPr>
      </w:pPr>
    </w:p>
    <w:p w14:paraId="4E9F0040" w14:textId="77777777" w:rsidR="00890239" w:rsidRPr="00890239" w:rsidRDefault="00890239" w:rsidP="00890239">
      <w:pPr>
        <w:spacing w:after="60"/>
        <w:jc w:val="center"/>
        <w:rPr>
          <w:rFonts w:ascii="Arial" w:eastAsia="Calibri" w:hAnsi="Arial" w:cs="Arial"/>
          <w:b/>
          <w:bCs/>
          <w:sz w:val="20"/>
          <w:szCs w:val="20"/>
        </w:rPr>
      </w:pPr>
    </w:p>
    <w:p w14:paraId="44D974B0" w14:textId="77777777" w:rsidR="00890239" w:rsidRPr="00890239" w:rsidRDefault="00890239" w:rsidP="00890239">
      <w:pPr>
        <w:spacing w:after="60"/>
        <w:jc w:val="center"/>
        <w:rPr>
          <w:rFonts w:ascii="Arial" w:eastAsia="Calibri" w:hAnsi="Arial" w:cs="Arial"/>
          <w:b/>
          <w:bCs/>
          <w:sz w:val="20"/>
          <w:szCs w:val="20"/>
        </w:rPr>
      </w:pPr>
    </w:p>
    <w:p w14:paraId="655E4AD1" w14:textId="77777777" w:rsidR="00890239" w:rsidRDefault="00890239" w:rsidP="00890239">
      <w:pPr>
        <w:spacing w:after="60"/>
        <w:jc w:val="center"/>
        <w:rPr>
          <w:rFonts w:ascii="Arial" w:eastAsia="Calibri" w:hAnsi="Arial" w:cs="Arial"/>
          <w:b/>
          <w:bCs/>
          <w:sz w:val="20"/>
          <w:szCs w:val="20"/>
        </w:rPr>
      </w:pPr>
      <w:r w:rsidRPr="00890239">
        <w:rPr>
          <w:rFonts w:ascii="Arial" w:eastAsia="Calibri" w:hAnsi="Arial" w:cs="Arial"/>
          <w:b/>
          <w:bCs/>
          <w:sz w:val="20"/>
          <w:szCs w:val="20"/>
        </w:rPr>
        <w:t xml:space="preserve">OŚWIADCZENIE </w:t>
      </w:r>
    </w:p>
    <w:p w14:paraId="6D692DAF" w14:textId="77777777" w:rsidR="00507D11" w:rsidRPr="00890239" w:rsidRDefault="00507D11" w:rsidP="00890239">
      <w:pPr>
        <w:spacing w:after="60"/>
        <w:jc w:val="center"/>
        <w:rPr>
          <w:rFonts w:ascii="Arial" w:eastAsia="Calibri" w:hAnsi="Arial" w:cs="Arial"/>
          <w:b/>
          <w:bCs/>
          <w:sz w:val="20"/>
          <w:szCs w:val="20"/>
        </w:rPr>
      </w:pPr>
    </w:p>
    <w:p w14:paraId="770A72C7" w14:textId="77777777" w:rsidR="00890239" w:rsidRPr="00890239" w:rsidRDefault="00890239" w:rsidP="00890239">
      <w:pPr>
        <w:spacing w:after="60"/>
        <w:jc w:val="both"/>
        <w:rPr>
          <w:rFonts w:ascii="Arial" w:eastAsia="Calibri" w:hAnsi="Arial" w:cs="Arial"/>
          <w:b/>
          <w:bCs/>
          <w:sz w:val="20"/>
          <w:szCs w:val="20"/>
        </w:rPr>
      </w:pPr>
      <w:r w:rsidRPr="00890239">
        <w:rPr>
          <w:rFonts w:ascii="Arial" w:eastAsia="Calibri" w:hAnsi="Arial" w:cs="Arial"/>
          <w:b/>
          <w:bCs/>
          <w:sz w:val="20"/>
          <w:szCs w:val="20"/>
        </w:rPr>
        <w:t xml:space="preserve">dotyczące </w:t>
      </w:r>
      <w:r w:rsidRPr="00890239">
        <w:rPr>
          <w:rFonts w:ascii="Arial" w:eastAsia="Calibri" w:hAnsi="Arial" w:cs="Arial"/>
          <w:b/>
          <w:sz w:val="20"/>
          <w:szCs w:val="20"/>
        </w:rPr>
        <w:t>rozliczenia</w:t>
      </w:r>
      <w:r w:rsidRPr="00890239">
        <w:rPr>
          <w:rFonts w:ascii="Arial" w:eastAsia="Calibri" w:hAnsi="Arial" w:cs="Arial"/>
          <w:sz w:val="20"/>
          <w:szCs w:val="20"/>
        </w:rPr>
        <w:t xml:space="preserve"> </w:t>
      </w:r>
      <w:r w:rsidRPr="00890239">
        <w:rPr>
          <w:rFonts w:ascii="Arial" w:eastAsia="Calibri" w:hAnsi="Arial" w:cs="Arial"/>
          <w:b/>
          <w:bCs/>
          <w:sz w:val="20"/>
          <w:szCs w:val="20"/>
        </w:rPr>
        <w:t xml:space="preserve">stawki jednostkowej </w:t>
      </w:r>
      <w:r w:rsidRPr="00890239">
        <w:rPr>
          <w:rFonts w:ascii="Arial" w:eastAsia="Calibri" w:hAnsi="Arial" w:cs="Arial"/>
          <w:b/>
          <w:bCs/>
          <w:i/>
          <w:sz w:val="20"/>
          <w:szCs w:val="20"/>
        </w:rPr>
        <w:t xml:space="preserve">[wskazać usługę objętą stawką jednostkową, zgodnie z </w:t>
      </w:r>
      <w:r w:rsidRPr="00890239">
        <w:rPr>
          <w:rFonts w:ascii="Arial" w:eastAsia="Calibri" w:hAnsi="Arial" w:cs="Arial"/>
          <w:b/>
          <w:i/>
          <w:sz w:val="20"/>
          <w:szCs w:val="20"/>
        </w:rPr>
        <w:t xml:space="preserve">§ </w:t>
      </w:r>
      <w:r w:rsidR="00BB1A22">
        <w:rPr>
          <w:rFonts w:ascii="Arial" w:eastAsia="Calibri" w:hAnsi="Arial" w:cs="Arial"/>
          <w:b/>
          <w:i/>
          <w:sz w:val="20"/>
          <w:szCs w:val="20"/>
        </w:rPr>
        <w:t>7</w:t>
      </w:r>
      <w:r w:rsidRPr="00890239">
        <w:rPr>
          <w:rFonts w:ascii="Arial" w:eastAsia="Calibri" w:hAnsi="Arial" w:cs="Arial"/>
          <w:b/>
          <w:i/>
          <w:sz w:val="20"/>
          <w:szCs w:val="20"/>
        </w:rPr>
        <w:t xml:space="preserve"> umowy o dofinansowanie oraz zadanie/a, w którym/</w:t>
      </w:r>
      <w:proofErr w:type="spellStart"/>
      <w:r w:rsidRPr="00890239">
        <w:rPr>
          <w:rFonts w:ascii="Arial" w:eastAsia="Calibri" w:hAnsi="Arial" w:cs="Arial"/>
          <w:b/>
          <w:i/>
          <w:sz w:val="20"/>
          <w:szCs w:val="20"/>
        </w:rPr>
        <w:t>ch</w:t>
      </w:r>
      <w:proofErr w:type="spellEnd"/>
      <w:r w:rsidRPr="00890239">
        <w:rPr>
          <w:rFonts w:ascii="Arial" w:eastAsia="Calibri" w:hAnsi="Arial" w:cs="Arial"/>
          <w:b/>
          <w:i/>
          <w:sz w:val="20"/>
          <w:szCs w:val="20"/>
        </w:rPr>
        <w:t xml:space="preserve"> wystąpił wydatek objęty stawką</w:t>
      </w:r>
      <w:r w:rsidRPr="00890239">
        <w:rPr>
          <w:rFonts w:ascii="Arial" w:eastAsia="Calibri" w:hAnsi="Arial" w:cs="Arial"/>
          <w:b/>
          <w:bCs/>
          <w:i/>
          <w:sz w:val="20"/>
          <w:szCs w:val="20"/>
        </w:rPr>
        <w:t>]</w:t>
      </w:r>
      <w:r w:rsidRPr="00890239">
        <w:rPr>
          <w:rFonts w:ascii="Arial" w:eastAsia="Calibri" w:hAnsi="Arial" w:cs="Arial"/>
          <w:bCs/>
          <w:i/>
          <w:sz w:val="20"/>
          <w:szCs w:val="20"/>
        </w:rPr>
        <w:t xml:space="preserve"> </w:t>
      </w:r>
      <w:r w:rsidRPr="00890239">
        <w:rPr>
          <w:rFonts w:ascii="Arial" w:eastAsia="Calibri" w:hAnsi="Arial" w:cs="Arial"/>
          <w:b/>
          <w:bCs/>
          <w:sz w:val="20"/>
          <w:szCs w:val="20"/>
        </w:rPr>
        <w:t xml:space="preserve">sporządzone na podstawie </w:t>
      </w:r>
      <w:r w:rsidRPr="00890239">
        <w:rPr>
          <w:rFonts w:ascii="Arial" w:eastAsia="Calibri" w:hAnsi="Arial" w:cs="Arial"/>
          <w:b/>
          <w:bCs/>
          <w:i/>
          <w:sz w:val="20"/>
          <w:szCs w:val="20"/>
        </w:rPr>
        <w:t>[wskazać wszystkie dokumenty, na podstawie których IP będzie dokonywało oceny wykonania stawki jednostkowej]</w:t>
      </w:r>
    </w:p>
    <w:p w14:paraId="66E2452F" w14:textId="77777777" w:rsidR="00890239" w:rsidRPr="00890239" w:rsidRDefault="00890239" w:rsidP="00890239">
      <w:pPr>
        <w:spacing w:after="60"/>
        <w:rPr>
          <w:rFonts w:ascii="Arial" w:eastAsia="Calibri" w:hAnsi="Arial" w:cs="Arial"/>
          <w:sz w:val="20"/>
          <w:szCs w:val="20"/>
        </w:rPr>
      </w:pPr>
    </w:p>
    <w:p w14:paraId="118516E3" w14:textId="77777777" w:rsidR="00BB1A22" w:rsidRDefault="00890239" w:rsidP="00890239">
      <w:pPr>
        <w:spacing w:after="60"/>
        <w:jc w:val="both"/>
        <w:rPr>
          <w:rFonts w:ascii="Arial" w:eastAsia="Calibri" w:hAnsi="Arial" w:cs="Arial"/>
          <w:sz w:val="20"/>
          <w:szCs w:val="20"/>
        </w:rPr>
      </w:pPr>
      <w:r w:rsidRPr="00890239">
        <w:rPr>
          <w:rFonts w:ascii="Arial" w:eastAsia="Calibri" w:hAnsi="Arial" w:cs="Arial"/>
          <w:sz w:val="20"/>
          <w:szCs w:val="20"/>
        </w:rPr>
        <w:t xml:space="preserve">Świadomy odpowiedzialności karnej wynikającej z art. 233 § 1 Kodeksu karnego za podanie fałszywych danych lub złożenie fałszywych oświadczeń oświadczam, iż w okresie od…. do….. zrealizowano: </w:t>
      </w:r>
    </w:p>
    <w:p w14:paraId="39CBAAC7" w14:textId="77777777" w:rsidR="00BB1A22" w:rsidRDefault="00BB1A22" w:rsidP="00890239">
      <w:pPr>
        <w:spacing w:after="60"/>
        <w:jc w:val="both"/>
        <w:rPr>
          <w:rFonts w:ascii="Arial" w:eastAsia="Calibri" w:hAnsi="Arial" w:cs="Arial"/>
          <w:sz w:val="20"/>
          <w:szCs w:val="20"/>
        </w:rPr>
      </w:pPr>
    </w:p>
    <w:p w14:paraId="5563637E"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 xml:space="preserve">[wskazać zrealizowane działania projektowe objęte stawką jednostkową, musi być to zgodne z przedstawionym we wniosku o płatność, którego oświadczenie dotyczy postępem rzeczowym projektu]. </w:t>
      </w:r>
    </w:p>
    <w:p w14:paraId="60ECB263"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We wskazanych działaniach uczestniczyło …. osób</w:t>
      </w:r>
      <w:r w:rsidRPr="00890239">
        <w:rPr>
          <w:rFonts w:ascii="Arial" w:eastAsia="Calibri" w:hAnsi="Arial" w:cs="Arial"/>
          <w:sz w:val="20"/>
          <w:szCs w:val="20"/>
          <w:vertAlign w:val="superscript"/>
        </w:rPr>
        <w:footnoteReference w:id="162"/>
      </w:r>
      <w:r w:rsidRPr="00890239">
        <w:rPr>
          <w:rFonts w:ascii="Arial" w:eastAsia="Calibri" w:hAnsi="Arial" w:cs="Arial"/>
          <w:sz w:val="20"/>
          <w:szCs w:val="20"/>
        </w:rPr>
        <w:t xml:space="preserve">. </w:t>
      </w:r>
    </w:p>
    <w:p w14:paraId="73846318" w14:textId="77777777" w:rsidR="00BB1A22" w:rsidRDefault="00BB1A22" w:rsidP="00BB1A22">
      <w:pPr>
        <w:spacing w:after="60"/>
        <w:jc w:val="both"/>
        <w:rPr>
          <w:rFonts w:ascii="Arial" w:eastAsia="Calibri" w:hAnsi="Arial" w:cs="Arial"/>
          <w:sz w:val="20"/>
          <w:szCs w:val="20"/>
        </w:rPr>
      </w:pPr>
    </w:p>
    <w:p w14:paraId="38DA7579" w14:textId="77777777" w:rsidR="00890239" w:rsidRPr="00890239" w:rsidRDefault="00890239" w:rsidP="00BB1A22">
      <w:pPr>
        <w:spacing w:after="60"/>
        <w:jc w:val="both"/>
        <w:rPr>
          <w:rFonts w:ascii="Arial" w:eastAsia="Calibri" w:hAnsi="Arial" w:cs="Arial"/>
          <w:sz w:val="20"/>
          <w:szCs w:val="20"/>
        </w:rPr>
      </w:pPr>
      <w:r w:rsidRPr="00890239">
        <w:rPr>
          <w:rFonts w:ascii="Arial" w:eastAsia="Calibri" w:hAnsi="Arial" w:cs="Arial"/>
          <w:sz w:val="20"/>
          <w:szCs w:val="20"/>
        </w:rPr>
        <w:t xml:space="preserve">Jednocześnie oświadczam, iż dane są zgodne z informacjami zawartymi w </w:t>
      </w:r>
      <w:r w:rsidRPr="00890239">
        <w:rPr>
          <w:rFonts w:ascii="Arial" w:eastAsia="Calibri" w:hAnsi="Arial" w:cs="Arial"/>
          <w:bCs/>
          <w:i/>
          <w:sz w:val="20"/>
          <w:szCs w:val="20"/>
        </w:rPr>
        <w:t>[wskazać wszystkie dokumenty, na podstawie których Beneficjent sporządził niniejsze oświadczenie]</w:t>
      </w:r>
      <w:r w:rsidRPr="00890239">
        <w:rPr>
          <w:rFonts w:ascii="Arial" w:eastAsia="Calibri" w:hAnsi="Arial" w:cs="Arial"/>
          <w:sz w:val="20"/>
          <w:szCs w:val="20"/>
        </w:rPr>
        <w:t>.</w:t>
      </w:r>
    </w:p>
    <w:p w14:paraId="2FD97036" w14:textId="77777777" w:rsidR="00890239" w:rsidRPr="00890239" w:rsidRDefault="00890239" w:rsidP="00890239">
      <w:pPr>
        <w:spacing w:after="60"/>
        <w:ind w:firstLine="426"/>
        <w:jc w:val="both"/>
        <w:rPr>
          <w:rFonts w:ascii="Arial" w:eastAsia="Calibri" w:hAnsi="Arial" w:cs="Arial"/>
          <w:sz w:val="20"/>
          <w:szCs w:val="20"/>
        </w:rPr>
      </w:pPr>
    </w:p>
    <w:p w14:paraId="43B28582" w14:textId="77777777" w:rsidR="00890239" w:rsidRPr="00890239" w:rsidRDefault="00890239" w:rsidP="00890239">
      <w:pPr>
        <w:spacing w:after="60"/>
        <w:rPr>
          <w:rFonts w:ascii="Arial" w:eastAsia="Calibri" w:hAnsi="Arial" w:cs="Arial"/>
          <w:sz w:val="20"/>
          <w:szCs w:val="20"/>
        </w:rPr>
      </w:pPr>
    </w:p>
    <w:p w14:paraId="32B8A76A" w14:textId="77777777" w:rsidR="00890239" w:rsidRPr="00890239" w:rsidRDefault="00890239" w:rsidP="00890239">
      <w:pPr>
        <w:spacing w:after="60"/>
        <w:rPr>
          <w:rFonts w:ascii="Arial" w:eastAsia="Calibri" w:hAnsi="Arial" w:cs="Arial"/>
          <w:sz w:val="20"/>
          <w:szCs w:val="20"/>
        </w:rPr>
      </w:pPr>
    </w:p>
    <w:p w14:paraId="70FB6984" w14:textId="77777777" w:rsidR="00890239" w:rsidRPr="00890239" w:rsidRDefault="00890239" w:rsidP="00890239">
      <w:pPr>
        <w:spacing w:after="60"/>
        <w:rPr>
          <w:rFonts w:ascii="Arial" w:eastAsia="Calibri" w:hAnsi="Arial" w:cs="Arial"/>
          <w:sz w:val="20"/>
          <w:szCs w:val="20"/>
        </w:rPr>
      </w:pPr>
    </w:p>
    <w:p w14:paraId="780BEF40"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7CE665A7"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Data i podpis osoby wypełniającej</w:t>
      </w:r>
    </w:p>
    <w:p w14:paraId="2DD6BE2A" w14:textId="77777777" w:rsidR="00890239" w:rsidRPr="00890239" w:rsidRDefault="00890239" w:rsidP="00890239">
      <w:pPr>
        <w:spacing w:after="60"/>
        <w:jc w:val="right"/>
        <w:rPr>
          <w:rFonts w:ascii="Arial" w:eastAsia="Calibri" w:hAnsi="Arial" w:cs="Arial"/>
          <w:sz w:val="20"/>
          <w:szCs w:val="20"/>
        </w:rPr>
      </w:pPr>
    </w:p>
    <w:p w14:paraId="224A2CE6" w14:textId="77777777" w:rsidR="00890239" w:rsidRPr="00890239" w:rsidRDefault="00890239" w:rsidP="00890239">
      <w:pPr>
        <w:spacing w:after="60"/>
        <w:jc w:val="right"/>
        <w:rPr>
          <w:rFonts w:ascii="Arial" w:eastAsia="Calibri" w:hAnsi="Arial" w:cs="Arial"/>
          <w:sz w:val="20"/>
          <w:szCs w:val="20"/>
        </w:rPr>
      </w:pPr>
    </w:p>
    <w:p w14:paraId="12A92CA7" w14:textId="77777777" w:rsidR="00890239" w:rsidRPr="00890239" w:rsidRDefault="00890239" w:rsidP="00890239">
      <w:pPr>
        <w:spacing w:after="60"/>
        <w:jc w:val="right"/>
        <w:rPr>
          <w:rFonts w:ascii="Arial" w:eastAsia="Calibri" w:hAnsi="Arial" w:cs="Arial"/>
          <w:sz w:val="20"/>
          <w:szCs w:val="20"/>
        </w:rPr>
      </w:pPr>
    </w:p>
    <w:p w14:paraId="7F22C5E0" w14:textId="77777777" w:rsidR="00890239" w:rsidRPr="00890239" w:rsidRDefault="00890239" w:rsidP="00890239">
      <w:pPr>
        <w:spacing w:after="60"/>
        <w:jc w:val="right"/>
        <w:rPr>
          <w:rFonts w:ascii="Arial" w:eastAsia="Calibri" w:hAnsi="Arial" w:cs="Arial"/>
          <w:sz w:val="20"/>
          <w:szCs w:val="20"/>
        </w:rPr>
      </w:pPr>
    </w:p>
    <w:p w14:paraId="740E1FF4"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5CECBDF6" w14:textId="77777777" w:rsidR="00890239" w:rsidRPr="00890239" w:rsidRDefault="00890239" w:rsidP="00890239">
      <w:pPr>
        <w:suppressAutoHyphens/>
        <w:spacing w:after="60"/>
        <w:ind w:left="15"/>
        <w:jc w:val="right"/>
        <w:rPr>
          <w:rFonts w:ascii="Arial" w:eastAsia="Times New Roman" w:hAnsi="Arial" w:cs="Arial"/>
          <w:color w:val="000000"/>
          <w:spacing w:val="-1"/>
          <w:sz w:val="20"/>
          <w:szCs w:val="20"/>
          <w:lang w:eastAsia="ar-SA"/>
        </w:rPr>
      </w:pPr>
      <w:r w:rsidRPr="00890239">
        <w:rPr>
          <w:rFonts w:ascii="Arial" w:eastAsia="Times New Roman" w:hAnsi="Arial" w:cs="Arial"/>
          <w:sz w:val="20"/>
          <w:szCs w:val="20"/>
          <w:lang w:eastAsia="ar-SA"/>
        </w:rPr>
        <w:t>Data, podpis i pieczęć Beneficjenta</w:t>
      </w:r>
    </w:p>
    <w:p w14:paraId="01407CFC" w14:textId="77777777" w:rsidR="00890239" w:rsidRPr="00890239" w:rsidRDefault="00890239" w:rsidP="00890239">
      <w:pPr>
        <w:spacing w:after="60"/>
        <w:jc w:val="both"/>
        <w:rPr>
          <w:rFonts w:ascii="Arial" w:eastAsia="Calibri" w:hAnsi="Arial" w:cs="Arial"/>
          <w:sz w:val="20"/>
          <w:szCs w:val="20"/>
        </w:rPr>
      </w:pPr>
    </w:p>
    <w:p w14:paraId="22077144" w14:textId="77777777" w:rsidR="00890239" w:rsidRPr="00890239" w:rsidRDefault="00890239" w:rsidP="00890239">
      <w:pPr>
        <w:spacing w:after="60"/>
        <w:jc w:val="both"/>
        <w:rPr>
          <w:rFonts w:ascii="Arial" w:eastAsia="Calibri" w:hAnsi="Arial" w:cs="Arial"/>
          <w:sz w:val="20"/>
          <w:szCs w:val="20"/>
        </w:rPr>
      </w:pPr>
    </w:p>
    <w:p w14:paraId="12910D82" w14:textId="77777777" w:rsidR="00890239" w:rsidRPr="00890239" w:rsidRDefault="00890239" w:rsidP="00890239">
      <w:pPr>
        <w:spacing w:after="60"/>
        <w:jc w:val="both"/>
        <w:rPr>
          <w:rFonts w:ascii="Arial" w:eastAsia="Calibri" w:hAnsi="Arial" w:cs="Arial"/>
          <w:sz w:val="20"/>
          <w:szCs w:val="20"/>
        </w:rPr>
      </w:pPr>
    </w:p>
    <w:p w14:paraId="61BFDDFF" w14:textId="77777777" w:rsidR="00890239" w:rsidRPr="00890239" w:rsidRDefault="00890239" w:rsidP="00890239">
      <w:pPr>
        <w:spacing w:after="60"/>
        <w:jc w:val="both"/>
        <w:rPr>
          <w:rFonts w:ascii="Arial" w:eastAsia="Calibri" w:hAnsi="Arial" w:cs="Arial"/>
          <w:sz w:val="20"/>
          <w:szCs w:val="20"/>
        </w:rPr>
      </w:pPr>
    </w:p>
    <w:p w14:paraId="18B476D0" w14:textId="77777777" w:rsidR="00890239" w:rsidRPr="00890239" w:rsidRDefault="00890239" w:rsidP="00890239">
      <w:pPr>
        <w:spacing w:after="60"/>
        <w:jc w:val="both"/>
        <w:rPr>
          <w:rFonts w:ascii="Arial" w:eastAsia="Calibri" w:hAnsi="Arial" w:cs="Arial"/>
          <w:sz w:val="20"/>
          <w:szCs w:val="20"/>
        </w:rPr>
      </w:pPr>
    </w:p>
    <w:p w14:paraId="5E3ECC66" w14:textId="77777777" w:rsidR="00890239" w:rsidRDefault="00890239" w:rsidP="00610139">
      <w:pPr>
        <w:jc w:val="both"/>
        <w:rPr>
          <w:rFonts w:ascii="Arial" w:hAnsi="Arial" w:cs="Arial"/>
          <w:sz w:val="20"/>
          <w:szCs w:val="20"/>
        </w:rPr>
      </w:pPr>
    </w:p>
    <w:p w14:paraId="2A343FCB" w14:textId="77777777" w:rsidR="0073492A" w:rsidRDefault="0073492A" w:rsidP="007A6B8A">
      <w:pPr>
        <w:rPr>
          <w:rFonts w:ascii="Arial" w:hAnsi="Arial" w:cs="Arial"/>
          <w:sz w:val="20"/>
          <w:szCs w:val="20"/>
        </w:rPr>
      </w:pPr>
    </w:p>
    <w:sectPr w:rsidR="0073492A" w:rsidSect="003D6F84">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B8BA7" w14:textId="77777777" w:rsidR="0016677B" w:rsidRDefault="0016677B" w:rsidP="009D490C">
      <w:r>
        <w:separator/>
      </w:r>
    </w:p>
  </w:endnote>
  <w:endnote w:type="continuationSeparator" w:id="0">
    <w:p w14:paraId="2C80CCBD" w14:textId="77777777" w:rsidR="0016677B" w:rsidRDefault="0016677B" w:rsidP="009D490C">
      <w:r>
        <w:continuationSeparator/>
      </w:r>
    </w:p>
  </w:endnote>
  <w:endnote w:type="continuationNotice" w:id="1">
    <w:p w14:paraId="5105CBEC" w14:textId="77777777" w:rsidR="0016677B" w:rsidRDefault="00166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FCC0F" w14:textId="3DE6115E" w:rsidR="00D246AC" w:rsidRPr="00F20079" w:rsidRDefault="00D246AC">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52</w:t>
    </w:r>
    <w:r w:rsidRPr="00F20079">
      <w:rPr>
        <w:rFonts w:ascii="Arial" w:hAnsi="Arial" w:cs="Arial"/>
        <w:sz w:val="18"/>
        <w:szCs w:val="18"/>
      </w:rPr>
      <w:fldChar w:fldCharType="end"/>
    </w:r>
  </w:p>
  <w:p w14:paraId="22E41D2A" w14:textId="77777777" w:rsidR="00D246AC" w:rsidRDefault="00D246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2E13D" w14:textId="01B04FF9" w:rsidR="00D246AC" w:rsidRPr="00F20079" w:rsidRDefault="00D246AC">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44</w:t>
    </w:r>
    <w:r w:rsidRPr="00F20079">
      <w:rPr>
        <w:rStyle w:val="Numerstrony"/>
        <w:rFonts w:ascii="Arial" w:hAnsi="Arial" w:cs="Arial"/>
        <w:sz w:val="18"/>
        <w:szCs w:val="18"/>
      </w:rPr>
      <w:fldChar w:fldCharType="end"/>
    </w:r>
  </w:p>
  <w:p w14:paraId="4467AD10" w14:textId="77777777" w:rsidR="00D246AC" w:rsidRDefault="00D246AC">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9F12A" w14:textId="77777777" w:rsidR="0016677B" w:rsidRDefault="0016677B" w:rsidP="009D490C">
      <w:r>
        <w:separator/>
      </w:r>
    </w:p>
  </w:footnote>
  <w:footnote w:type="continuationSeparator" w:id="0">
    <w:p w14:paraId="74AAAEBD" w14:textId="77777777" w:rsidR="0016677B" w:rsidRDefault="0016677B" w:rsidP="009D490C">
      <w:r>
        <w:continuationSeparator/>
      </w:r>
    </w:p>
  </w:footnote>
  <w:footnote w:type="continuationNotice" w:id="1">
    <w:p w14:paraId="0AD24CA8" w14:textId="77777777" w:rsidR="0016677B" w:rsidRDefault="0016677B"/>
  </w:footnote>
  <w:footnote w:id="2">
    <w:p w14:paraId="14C24753" w14:textId="77777777" w:rsidR="00D246AC" w:rsidRPr="002A4AA8" w:rsidRDefault="00D246AC"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7C370A20" w14:textId="77777777" w:rsidR="00D246AC" w:rsidRPr="00F775D9" w:rsidRDefault="00D246AC" w:rsidP="00E47F2A">
      <w:pPr>
        <w:pStyle w:val="Tekstprzypisudolnego"/>
        <w:rPr>
          <w:rFonts w:ascii="Arial" w:hAnsi="Arial" w:cs="Arial"/>
          <w:sz w:val="16"/>
          <w:szCs w:val="16"/>
        </w:rPr>
      </w:pPr>
      <w:r>
        <w:rPr>
          <w:rStyle w:val="Odwoanieprzypisudolnego"/>
        </w:rPr>
        <w:footnoteRef/>
      </w:r>
      <w:r>
        <w:t xml:space="preserve"> </w:t>
      </w:r>
      <w:r w:rsidRPr="00F775D9">
        <w:rPr>
          <w:rFonts w:ascii="Arial" w:hAnsi="Arial" w:cs="Arial"/>
          <w:sz w:val="16"/>
          <w:szCs w:val="16"/>
        </w:rPr>
        <w:t xml:space="preserve">Należy wskazać datę </w:t>
      </w:r>
      <w:bookmarkStart w:id="2" w:name="_Hlk142046897"/>
      <w:r w:rsidRPr="00F775D9">
        <w:rPr>
          <w:rFonts w:ascii="Arial" w:hAnsi="Arial" w:cs="Arial"/>
          <w:sz w:val="16"/>
          <w:szCs w:val="16"/>
        </w:rPr>
        <w:t xml:space="preserve">i miejsce zawarcia umowy w formie pisemnej. </w:t>
      </w:r>
      <w:bookmarkEnd w:id="2"/>
      <w:r w:rsidRPr="00F775D9">
        <w:rPr>
          <w:rFonts w:ascii="Arial" w:hAnsi="Arial" w:cs="Arial"/>
          <w:sz w:val="16"/>
          <w:szCs w:val="16"/>
        </w:rPr>
        <w:t xml:space="preserve">Jeżeli przyjęto inną formę zawarcia umowy niż pisemna należy usunąć niniejszy zapis oraz przypis.  </w:t>
      </w:r>
    </w:p>
  </w:footnote>
  <w:footnote w:id="4">
    <w:p w14:paraId="668C58B2" w14:textId="77777777" w:rsidR="00D246AC" w:rsidRPr="00E464B9" w:rsidRDefault="00D246AC" w:rsidP="00E47F2A">
      <w:pPr>
        <w:pStyle w:val="Tekstprzypisudolnego"/>
      </w:pPr>
      <w:r w:rsidRPr="00F775D9">
        <w:rPr>
          <w:rStyle w:val="Odwoanieprzypisudolnego"/>
          <w:rFonts w:ascii="Arial" w:hAnsi="Arial" w:cs="Arial"/>
          <w:sz w:val="16"/>
          <w:szCs w:val="16"/>
        </w:rPr>
        <w:footnoteRef/>
      </w:r>
      <w:r w:rsidRPr="00F775D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3133943C"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2CA8708" w14:textId="77777777" w:rsidR="00D246AC" w:rsidRPr="002A4AA8" w:rsidRDefault="00D246AC"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4EAB1173"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13C956ED" w14:textId="77777777" w:rsidR="00D246AC" w:rsidRPr="00EF448F" w:rsidRDefault="00D246AC">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E187606" w14:textId="77777777" w:rsidR="00D246AC" w:rsidRPr="002A4AA8" w:rsidRDefault="00D246AC"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7B74994C" w14:textId="77777777" w:rsidR="00D246AC" w:rsidRPr="00602406"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602406">
        <w:rPr>
          <w:rFonts w:ascii="Arial" w:hAnsi="Arial" w:cs="Arial"/>
          <w:sz w:val="16"/>
          <w:szCs w:val="16"/>
        </w:rPr>
        <w:t>Usunąć jeśli nie dotyczy.</w:t>
      </w:r>
    </w:p>
  </w:footnote>
  <w:footnote w:id="11">
    <w:p w14:paraId="4329DFA3" w14:textId="77777777" w:rsidR="00D246AC" w:rsidRPr="00602406" w:rsidRDefault="00D246AC">
      <w:pPr>
        <w:pStyle w:val="Tekstprzypisudolnego"/>
      </w:pPr>
      <w:r w:rsidRPr="00602406">
        <w:rPr>
          <w:rStyle w:val="Odwoanieprzypisudolnego"/>
        </w:rPr>
        <w:footnoteRef/>
      </w:r>
      <w:r w:rsidRPr="00602406">
        <w:t xml:space="preserve"> </w:t>
      </w:r>
      <w:bookmarkStart w:id="15" w:name="_Hlk138943442"/>
      <w:r w:rsidRPr="00602406">
        <w:rPr>
          <w:rFonts w:ascii="Arial" w:hAnsi="Arial" w:cs="Arial"/>
          <w:sz w:val="16"/>
          <w:szCs w:val="16"/>
        </w:rPr>
        <w:t>Wartość % liczona jest do 2 miejsc po przecinku</w:t>
      </w:r>
      <w:bookmarkEnd w:id="15"/>
      <w:r>
        <w:rPr>
          <w:rFonts w:ascii="Arial" w:hAnsi="Arial" w:cs="Arial"/>
          <w:sz w:val="16"/>
          <w:szCs w:val="16"/>
        </w:rPr>
        <w:t>.</w:t>
      </w:r>
    </w:p>
  </w:footnote>
  <w:footnote w:id="12">
    <w:p w14:paraId="387540C3" w14:textId="77777777" w:rsidR="00D246AC" w:rsidRDefault="00D246AC">
      <w:pPr>
        <w:pStyle w:val="Tekstprzypisudolnego"/>
      </w:pPr>
      <w:r w:rsidRPr="00602406">
        <w:rPr>
          <w:rStyle w:val="Odwoanieprzypisudolnego"/>
        </w:rPr>
        <w:footnoteRef/>
      </w:r>
      <w:r w:rsidRPr="00602406">
        <w:t xml:space="preserve"> </w:t>
      </w:r>
      <w:r w:rsidRPr="00602406">
        <w:rPr>
          <w:rFonts w:ascii="Arial" w:hAnsi="Arial" w:cs="Arial"/>
          <w:sz w:val="16"/>
          <w:szCs w:val="16"/>
        </w:rPr>
        <w:t xml:space="preserve">Wartość % liczona jest do 2 miejsc po przecinku. </w:t>
      </w:r>
    </w:p>
  </w:footnote>
  <w:footnote w:id="13">
    <w:p w14:paraId="05425CCC"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16" w:name="_Hlk138943487"/>
      <w:r w:rsidRPr="002A4AA8">
        <w:rPr>
          <w:rFonts w:ascii="Arial" w:hAnsi="Arial" w:cs="Arial"/>
          <w:sz w:val="16"/>
          <w:szCs w:val="16"/>
        </w:rPr>
        <w:t xml:space="preserve">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bookmarkEnd w:id="16"/>
  </w:footnote>
  <w:footnote w:id="14">
    <w:p w14:paraId="5DEEBD6C"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2AE5C4BB"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4BB9145F"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164F6392"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EAB9075" w14:textId="77777777" w:rsidR="00D246AC" w:rsidRPr="00E467AA" w:rsidRDefault="00D246AC" w:rsidP="0099590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267C09">
        <w:rPr>
          <w:rFonts w:ascii="Arial" w:hAnsi="Arial" w:cs="Arial"/>
          <w:iCs/>
          <w:sz w:val="16"/>
          <w:szCs w:val="16"/>
        </w:rPr>
        <w:t xml:space="preserve">którego łączny koszt jest mniejszy niż 5 mln EUR (włączając VAT) i jest on objęty pomocą publiczną lub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6D1D018" w14:textId="77777777" w:rsidR="00D246AC" w:rsidRPr="00E467AA" w:rsidRDefault="00D246AC"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267C09">
        <w:t xml:space="preserve"> </w:t>
      </w:r>
      <w:r w:rsidRPr="00267C09">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0A28D84D" w14:textId="77777777" w:rsidR="00D246AC" w:rsidRPr="00E467AA" w:rsidRDefault="00D246AC">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5BFEC28F" w14:textId="36605D41" w:rsidR="00D246AC" w:rsidRPr="00DB1843" w:rsidRDefault="00D246AC">
      <w:pPr>
        <w:pStyle w:val="Tekstprzypisudolnego"/>
        <w:rPr>
          <w:rFonts w:ascii="Arial" w:hAnsi="Arial" w:cs="Arial"/>
          <w:sz w:val="16"/>
          <w:szCs w:val="16"/>
        </w:rPr>
      </w:pPr>
      <w:r w:rsidRPr="00DB1843">
        <w:rPr>
          <w:rStyle w:val="Odwoanieprzypisudolnego"/>
          <w:rFonts w:ascii="Arial" w:hAnsi="Arial" w:cs="Arial"/>
          <w:sz w:val="16"/>
          <w:szCs w:val="16"/>
        </w:rPr>
        <w:footnoteRef/>
      </w:r>
      <w:r w:rsidRPr="00DB1843">
        <w:rPr>
          <w:rFonts w:ascii="Arial" w:hAnsi="Arial" w:cs="Arial"/>
          <w:sz w:val="16"/>
          <w:szCs w:val="16"/>
        </w:rPr>
        <w:t xml:space="preserve"> Wskazać zgodnie z limitem określonym w regulaminie dla danego naboru.</w:t>
      </w:r>
    </w:p>
  </w:footnote>
  <w:footnote w:id="22">
    <w:p w14:paraId="577AD7D1" w14:textId="77777777" w:rsidR="00D246AC" w:rsidRPr="00E467AA" w:rsidRDefault="00D246AC" w:rsidP="002A4AA8">
      <w:pPr>
        <w:pStyle w:val="Tekstprzypisudolnego"/>
        <w:rPr>
          <w:rFonts w:ascii="Arial" w:hAnsi="Arial" w:cs="Arial"/>
          <w:sz w:val="16"/>
          <w:szCs w:val="16"/>
        </w:rPr>
      </w:pPr>
      <w:r w:rsidRPr="00DB1843">
        <w:rPr>
          <w:rStyle w:val="Odwoanieprzypisudolnego"/>
          <w:rFonts w:ascii="Arial" w:hAnsi="Arial" w:cs="Arial"/>
          <w:sz w:val="16"/>
          <w:szCs w:val="16"/>
        </w:rPr>
        <w:footnoteRef/>
      </w:r>
      <w:r w:rsidRPr="00DB1843">
        <w:rPr>
          <w:rFonts w:ascii="Arial" w:hAnsi="Arial" w:cs="Arial"/>
          <w:sz w:val="16"/>
          <w:szCs w:val="16"/>
        </w:rPr>
        <w:t xml:space="preserve"> Wykreślić jeśli nie dotyczy.</w:t>
      </w:r>
    </w:p>
  </w:footnote>
  <w:footnote w:id="23">
    <w:p w14:paraId="1EB64E09" w14:textId="77777777" w:rsidR="00D246AC" w:rsidRPr="00E467AA" w:rsidRDefault="00D246AC"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52DC7254" w14:textId="77777777" w:rsidR="00D246AC" w:rsidRPr="00E467AA" w:rsidRDefault="00D246AC">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6E1AF028" w14:textId="77777777" w:rsidR="00D246AC" w:rsidRPr="00E467AA" w:rsidRDefault="00D246AC">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1A7C2119" w14:textId="77777777" w:rsidR="00D246AC" w:rsidRDefault="00D246AC">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270E8B95" w14:textId="77777777" w:rsidR="00D246AC" w:rsidRPr="000C5645" w:rsidRDefault="00D246AC"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740DA240" w14:textId="77777777" w:rsidR="00D246AC" w:rsidRPr="002A4AA8" w:rsidRDefault="00D246AC" w:rsidP="003D53A3">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4A166A42" w14:textId="77777777" w:rsidR="00D246AC" w:rsidRPr="002A4AA8" w:rsidRDefault="00D246AC"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8F74D4D" w14:textId="77777777" w:rsidR="00D246AC" w:rsidRPr="00F866EC" w:rsidRDefault="00D246AC">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225D6F52" w14:textId="77777777" w:rsidR="00D246AC" w:rsidRPr="00F866EC" w:rsidRDefault="00D246AC"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7584694A" w14:textId="77777777" w:rsidR="00D246AC" w:rsidRPr="00F866EC" w:rsidRDefault="00D246AC"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73C8272D" w14:textId="77777777" w:rsidR="00D246AC" w:rsidRPr="00F866EC" w:rsidRDefault="00D246AC"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6093EDBF" w14:textId="77777777" w:rsidR="00D246AC" w:rsidRPr="002A4AA8" w:rsidRDefault="00D246AC"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7" w:name="_Hlk20992291"/>
      <w:r w:rsidRPr="00F866EC">
        <w:rPr>
          <w:i/>
          <w:iCs/>
          <w:sz w:val="16"/>
          <w:szCs w:val="16"/>
        </w:rPr>
        <w:t>Wytycznych dotyczących kwalifikowalności</w:t>
      </w:r>
      <w:bookmarkEnd w:id="17"/>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261490BB" w14:textId="77777777" w:rsidR="00D246AC" w:rsidRDefault="00D246AC">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E010F53" w14:textId="77777777" w:rsidR="00D246AC" w:rsidRPr="00790C4D" w:rsidRDefault="00D246AC">
      <w:pPr>
        <w:pStyle w:val="Tekstprzypisudolnego"/>
        <w:rPr>
          <w:rFonts w:ascii="Arial" w:hAnsi="Arial" w:cs="Arial"/>
          <w:sz w:val="16"/>
          <w:szCs w:val="16"/>
        </w:rPr>
      </w:pPr>
      <w:r w:rsidRPr="00790C4D">
        <w:rPr>
          <w:rStyle w:val="Odwoanieprzypisudolnego"/>
          <w:rFonts w:ascii="Arial" w:hAnsi="Arial" w:cs="Arial"/>
          <w:sz w:val="16"/>
          <w:szCs w:val="16"/>
        </w:rPr>
        <w:footnoteRef/>
      </w:r>
      <w:r w:rsidRPr="00790C4D">
        <w:rPr>
          <w:rFonts w:ascii="Arial" w:hAnsi="Arial" w:cs="Arial"/>
          <w:sz w:val="16"/>
          <w:szCs w:val="16"/>
        </w:rPr>
        <w:t xml:space="preserve">  </w:t>
      </w:r>
      <w:r w:rsidRPr="00FC532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FC5324">
        <w:rPr>
          <w:rFonts w:ascii="Arial" w:hAnsi="Arial" w:cs="Arial"/>
          <w:i/>
          <w:sz w:val="16"/>
          <w:szCs w:val="16"/>
        </w:rPr>
        <w:t xml:space="preserve"> „a, h, i, l” i „k”. </w:t>
      </w:r>
      <w:r w:rsidRPr="00FC5324">
        <w:rPr>
          <w:rFonts w:ascii="Arial" w:hAnsi="Arial" w:cs="Arial"/>
          <w:sz w:val="16"/>
          <w:szCs w:val="16"/>
        </w:rPr>
        <w:t>W zależności od celu, w którym realizowany ma być projekt należy pozostawić jedynie właściwe cele. Wykreślić jeśli nie dotyczy.</w:t>
      </w:r>
    </w:p>
  </w:footnote>
  <w:footnote w:id="37">
    <w:p w14:paraId="09B5E89A" w14:textId="77777777" w:rsidR="00D246AC" w:rsidRPr="00FF0F6D" w:rsidRDefault="00D246AC">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22A922C1" w14:textId="77777777" w:rsidR="00D246AC" w:rsidRPr="00464EE9" w:rsidRDefault="00D246AC">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1D7F1C77" w14:textId="77777777" w:rsidR="00D246AC" w:rsidRPr="00415E04" w:rsidRDefault="00D246AC">
      <w:pPr>
        <w:pStyle w:val="Tekstprzypisudolnego"/>
        <w:rPr>
          <w:rFonts w:ascii="Arial" w:hAnsi="Arial" w:cs="Arial"/>
          <w:sz w:val="16"/>
          <w:szCs w:val="16"/>
        </w:rPr>
      </w:pPr>
      <w:r w:rsidRPr="00043E10">
        <w:rPr>
          <w:rStyle w:val="Odwoanieprzypisudolnego"/>
          <w:rFonts w:ascii="Arial" w:hAnsi="Arial" w:cs="Arial"/>
          <w:sz w:val="16"/>
          <w:szCs w:val="16"/>
        </w:rPr>
        <w:footnoteRef/>
      </w:r>
      <w:r>
        <w:rPr>
          <w:rFonts w:ascii="Arial" w:hAnsi="Arial" w:cs="Arial"/>
          <w:sz w:val="16"/>
          <w:szCs w:val="16"/>
        </w:rPr>
        <w:t xml:space="preserve"> </w:t>
      </w:r>
      <w:r w:rsidRPr="00415E04">
        <w:rPr>
          <w:rFonts w:ascii="Arial" w:hAnsi="Arial" w:cs="Arial"/>
          <w:sz w:val="16"/>
          <w:szCs w:val="16"/>
        </w:rPr>
        <w:t>Dotyczy przypadku, gdy Projekt jest realizowany w ramach partnerstwa. Wykreślić odpowiedną część jeśli nie dotyczy.</w:t>
      </w:r>
    </w:p>
  </w:footnote>
  <w:footnote w:id="40">
    <w:p w14:paraId="3073BD06" w14:textId="77777777" w:rsidR="00D246AC" w:rsidRPr="00415E04" w:rsidRDefault="00D246AC">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63276712" w14:textId="77777777" w:rsidR="00D246AC" w:rsidRDefault="00D246AC">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79A9F9D9" w14:textId="77777777" w:rsidR="00D246AC" w:rsidRDefault="00D246AC">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08E2F1A5" w14:textId="77777777" w:rsidR="00D246AC" w:rsidRPr="002A4AA8" w:rsidRDefault="00D246AC"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55D0B81" w14:textId="77777777" w:rsidR="00D246AC" w:rsidRPr="00E526D0" w:rsidRDefault="00D246AC"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5">
    <w:p w14:paraId="5D8F0F0E" w14:textId="77777777" w:rsidR="00D246AC" w:rsidRPr="00E526D0" w:rsidRDefault="00D246AC"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6">
    <w:p w14:paraId="544178F5" w14:textId="77777777" w:rsidR="00D246AC" w:rsidRDefault="00D246AC"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7">
    <w:p w14:paraId="6ECA25EB" w14:textId="77777777" w:rsidR="00D246AC" w:rsidRPr="000A748B" w:rsidRDefault="00D246AC"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p>
  </w:footnote>
  <w:footnote w:id="48">
    <w:p w14:paraId="5C1D9D2F" w14:textId="77777777" w:rsidR="00D246AC" w:rsidRDefault="00D246AC"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9">
    <w:p w14:paraId="7723F4CE" w14:textId="77777777" w:rsidR="00D246AC" w:rsidRPr="000A748B" w:rsidRDefault="00D246AC"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r>
        <w:rPr>
          <w:rFonts w:ascii="Arial" w:hAnsi="Arial" w:cs="Arial"/>
          <w:sz w:val="16"/>
          <w:szCs w:val="16"/>
        </w:rPr>
        <w:t>.</w:t>
      </w:r>
    </w:p>
  </w:footnote>
  <w:footnote w:id="50">
    <w:p w14:paraId="39736FC8"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51">
    <w:p w14:paraId="1C9429B2"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52">
    <w:p w14:paraId="7B104390"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53">
    <w:p w14:paraId="36BBBA83" w14:textId="6E8C3A0B" w:rsidR="00D246AC" w:rsidRDefault="00D246AC">
      <w:pPr>
        <w:pStyle w:val="Tekstprzypisudolnego"/>
      </w:pPr>
      <w:r w:rsidRPr="00255128">
        <w:rPr>
          <w:rStyle w:val="Odwoanieprzypisudolnego"/>
          <w:rFonts w:ascii="Arial" w:hAnsi="Arial" w:cs="Arial"/>
          <w:sz w:val="16"/>
          <w:szCs w:val="16"/>
        </w:rPr>
        <w:footnoteRef/>
      </w:r>
      <w:r>
        <w:t xml:space="preserve"> </w:t>
      </w:r>
      <w:r w:rsidRPr="00494E20">
        <w:rPr>
          <w:rFonts w:ascii="Arial" w:hAnsi="Arial" w:cs="Arial"/>
          <w:sz w:val="16"/>
          <w:szCs w:val="16"/>
        </w:rPr>
        <w:t>W przypadku konieczności dodatkowego uszczegółowienia danych IP może zobowiązać Beneficjenta do załączenia do harmonogramu płatności dodatkowego dokumentu.</w:t>
      </w:r>
    </w:p>
  </w:footnote>
  <w:footnote w:id="54">
    <w:p w14:paraId="5AEF00EA" w14:textId="179D4BDB" w:rsidR="00D246AC" w:rsidRPr="00B47CFE"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672871">
        <w:t xml:space="preserve"> </w:t>
      </w:r>
      <w:r w:rsidRPr="00672871">
        <w:rPr>
          <w:rFonts w:ascii="Arial" w:hAnsi="Arial" w:cs="Arial"/>
          <w:sz w:val="16"/>
          <w:szCs w:val="16"/>
        </w:rPr>
        <w:t>Beneficjenta</w:t>
      </w:r>
      <w:r w:rsidRPr="00B47CFE">
        <w:rPr>
          <w:rFonts w:ascii="Arial" w:hAnsi="Arial" w:cs="Arial"/>
          <w:sz w:val="16"/>
          <w:szCs w:val="16"/>
        </w:rPr>
        <w:t xml:space="preserve">. W przypadku, gdy rachunek </w:t>
      </w:r>
      <w:r w:rsidRPr="00672871">
        <w:rPr>
          <w:rFonts w:ascii="Arial" w:hAnsi="Arial" w:cs="Arial"/>
          <w:sz w:val="16"/>
          <w:szCs w:val="16"/>
        </w:rPr>
        <w:t xml:space="preserve">płatniczy </w:t>
      </w:r>
      <w:r w:rsidRPr="00B47CFE">
        <w:rPr>
          <w:rFonts w:ascii="Arial" w:hAnsi="Arial" w:cs="Arial"/>
          <w:sz w:val="16"/>
          <w:szCs w:val="16"/>
        </w:rPr>
        <w:t>transferowy i/lub realizator nie występują w projekcie, właściwe pozycje należy wykreślić.</w:t>
      </w:r>
    </w:p>
  </w:footnote>
  <w:footnote w:id="55">
    <w:p w14:paraId="1E02FC3C" w14:textId="77777777" w:rsidR="00D246AC" w:rsidRPr="00B47CFE" w:rsidRDefault="00D246AC">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30"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30"/>
    </w:p>
  </w:footnote>
  <w:footnote w:id="56">
    <w:p w14:paraId="73933A7F" w14:textId="26A25518" w:rsidR="00D246AC" w:rsidRPr="00A22E4B" w:rsidRDefault="00D246AC"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4971AC">
        <w:rPr>
          <w:rFonts w:ascii="Arial" w:hAnsi="Arial" w:cs="Arial"/>
          <w:sz w:val="16"/>
          <w:szCs w:val="16"/>
        </w:rPr>
        <w:t>płatnicz</w:t>
      </w:r>
      <w:r>
        <w:rPr>
          <w:rFonts w:ascii="Arial" w:hAnsi="Arial" w:cs="Arial"/>
          <w:sz w:val="16"/>
          <w:szCs w:val="16"/>
        </w:rPr>
        <w:t>ego</w:t>
      </w:r>
      <w:r w:rsidRPr="004971AC">
        <w:rPr>
          <w:rFonts w:ascii="Arial" w:hAnsi="Arial" w:cs="Arial"/>
          <w:sz w:val="16"/>
          <w:szCs w:val="16"/>
        </w:rPr>
        <w:t xml:space="preserve">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7">
    <w:p w14:paraId="32DC668E" w14:textId="77777777" w:rsidR="00D246AC" w:rsidRPr="002A4AA8" w:rsidRDefault="00D246AC" w:rsidP="001C0A3F">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8">
    <w:p w14:paraId="61547B8D" w14:textId="0B0ADDDD" w:rsidR="00D246AC" w:rsidRPr="001C0A3F" w:rsidRDefault="00D246AC">
      <w:pPr>
        <w:pStyle w:val="Tekstprzypisudolnego"/>
        <w:rPr>
          <w:rFonts w:ascii="Arial" w:hAnsi="Arial" w:cs="Arial"/>
          <w:sz w:val="16"/>
          <w:szCs w:val="16"/>
        </w:rPr>
      </w:pPr>
      <w:r w:rsidRPr="001C0A3F">
        <w:rPr>
          <w:rStyle w:val="Odwoanieprzypisudolnego"/>
          <w:rFonts w:ascii="Arial" w:hAnsi="Arial" w:cs="Arial"/>
          <w:sz w:val="16"/>
          <w:szCs w:val="16"/>
        </w:rPr>
        <w:footnoteRef/>
      </w:r>
      <w:r w:rsidRPr="001C0A3F">
        <w:rPr>
          <w:rStyle w:val="Odwoanieprzypisudolnego"/>
          <w:rFonts w:ascii="Arial" w:hAnsi="Arial" w:cs="Arial"/>
          <w:sz w:val="16"/>
          <w:szCs w:val="16"/>
        </w:rPr>
        <w:t xml:space="preserve"> </w:t>
      </w:r>
      <w:r w:rsidRPr="001C0A3F">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9">
    <w:p w14:paraId="6DB908F4" w14:textId="77777777" w:rsidR="00D246AC" w:rsidRPr="00E467AA"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60">
    <w:p w14:paraId="6E996668" w14:textId="0873DFC3" w:rsidR="00D246AC" w:rsidRPr="00E467AA" w:rsidRDefault="00D246AC"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w:t>
      </w:r>
      <w:r>
        <w:rPr>
          <w:rFonts w:ascii="Arial" w:hAnsi="Arial" w:cs="Arial"/>
          <w:sz w:val="16"/>
          <w:szCs w:val="16"/>
        </w:rPr>
        <w:t>tu w terminach określonych w § 9, ust. 14</w:t>
      </w:r>
      <w:r w:rsidRPr="00E467AA">
        <w:rPr>
          <w:rFonts w:ascii="Arial" w:hAnsi="Arial" w:cs="Arial"/>
          <w:sz w:val="16"/>
          <w:szCs w:val="16"/>
        </w:rPr>
        <w:t>.</w:t>
      </w:r>
    </w:p>
  </w:footnote>
  <w:footnote w:id="61">
    <w:p w14:paraId="0DFAA808" w14:textId="77777777" w:rsidR="00D246AC" w:rsidRPr="00E467AA" w:rsidRDefault="00D246AC"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62">
    <w:p w14:paraId="640D054F" w14:textId="77777777" w:rsidR="00D246AC" w:rsidRDefault="00D246AC">
      <w:pPr>
        <w:pStyle w:val="Tekstprzypisudolnego"/>
      </w:pPr>
      <w:r w:rsidRPr="00E467AA">
        <w:rPr>
          <w:rStyle w:val="Odwoanieprzypisudolnego"/>
          <w:rFonts w:ascii="Arial" w:hAnsi="Arial" w:cs="Arial"/>
          <w:sz w:val="16"/>
          <w:szCs w:val="16"/>
        </w:rPr>
        <w:footnoteRef/>
      </w:r>
      <w:r w:rsidRPr="00E467AA">
        <w:t xml:space="preserve"> </w:t>
      </w:r>
      <w:bookmarkStart w:id="34" w:name="_Hlk136333174"/>
      <w:r w:rsidRPr="00E467AA">
        <w:rPr>
          <w:rFonts w:ascii="Arial" w:hAnsi="Arial" w:cs="Arial"/>
          <w:sz w:val="16"/>
          <w:szCs w:val="16"/>
        </w:rPr>
        <w:t>Dotyczy przypadku, gdy Projekt jest realizowany w ramach partnerstwa. Wykreślić jeśli nie dotyczy.</w:t>
      </w:r>
      <w:bookmarkEnd w:id="34"/>
    </w:p>
  </w:footnote>
  <w:footnote w:id="63">
    <w:p w14:paraId="62918FB3"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64">
    <w:p w14:paraId="0542A45E" w14:textId="77777777" w:rsidR="00D246AC" w:rsidRPr="002A4AA8" w:rsidRDefault="00D246AC"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5">
    <w:p w14:paraId="68A8518F" w14:textId="77777777" w:rsidR="00D246AC" w:rsidRPr="002A4AA8" w:rsidRDefault="00D246AC"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6">
    <w:p w14:paraId="1C4DC99F"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7">
    <w:p w14:paraId="6F3C9719"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8">
    <w:p w14:paraId="027D9F15"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9">
    <w:p w14:paraId="284CABFE"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70">
    <w:p w14:paraId="2687436A"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1">
    <w:p w14:paraId="2E31F467"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2">
    <w:p w14:paraId="4D79E46A" w14:textId="77777777" w:rsidR="00D246AC" w:rsidRPr="002A4AA8" w:rsidRDefault="00D246AC"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73">
    <w:p w14:paraId="583C9DE8"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74">
    <w:p w14:paraId="2882C099"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5">
    <w:p w14:paraId="3B2375F7" w14:textId="77777777" w:rsidR="00D246AC" w:rsidRPr="002A4AA8" w:rsidRDefault="00D246AC"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6">
    <w:p w14:paraId="5A714A0A" w14:textId="77777777" w:rsidR="00D246AC" w:rsidRPr="002A4AA8" w:rsidRDefault="00D246AC"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7">
    <w:p w14:paraId="47323C25" w14:textId="77777777" w:rsidR="00D246AC" w:rsidRPr="002A4AA8" w:rsidRDefault="00D246AC"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8">
    <w:p w14:paraId="6D3A4176"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9">
    <w:p w14:paraId="6EEE4CE4" w14:textId="77777777" w:rsidR="00D246AC" w:rsidRPr="0075143A" w:rsidRDefault="00D246AC"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80">
    <w:p w14:paraId="4708BEF0" w14:textId="77777777" w:rsidR="00D246AC" w:rsidRPr="0075143A" w:rsidRDefault="00D246AC"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81">
    <w:p w14:paraId="3591DD9F" w14:textId="77777777" w:rsidR="00D246AC" w:rsidRPr="0075143A" w:rsidRDefault="00D246AC"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xml:space="preserve">. W przypadku przekroczenia limitu, o którym mowa powyżej, wypełnić zgodnie z ustaloną z Beneficjentem formą zabezpieczenia. </w:t>
      </w:r>
      <w:r w:rsidRPr="00470A9A">
        <w:rPr>
          <w:rFonts w:ascii="Arial" w:hAnsi="Arial" w:cs="Arial"/>
          <w:sz w:val="16"/>
          <w:szCs w:val="16"/>
        </w:rPr>
        <w:t>Powyższe zapisy nie odnoszą się do podmiotów wskazanych</w:t>
      </w:r>
      <w:r>
        <w:rPr>
          <w:rFonts w:ascii="Arial" w:hAnsi="Arial" w:cs="Arial"/>
          <w:sz w:val="16"/>
          <w:szCs w:val="16"/>
        </w:rPr>
        <w:t xml:space="preserve"> </w:t>
      </w:r>
      <w:r w:rsidRPr="00470A9A">
        <w:rPr>
          <w:rFonts w:ascii="Arial" w:hAnsi="Arial" w:cs="Arial"/>
          <w:sz w:val="16"/>
          <w:szCs w:val="16"/>
        </w:rPr>
        <w:t>w § 5 ust. 2 pkt 2 ww. rozporządzenia.</w:t>
      </w:r>
    </w:p>
  </w:footnote>
  <w:footnote w:id="82">
    <w:p w14:paraId="37EFEDD6" w14:textId="77777777" w:rsidR="00D246AC" w:rsidRPr="002A4AA8" w:rsidRDefault="00D246AC"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83">
    <w:p w14:paraId="0A83F2C0"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84">
    <w:p w14:paraId="03047896" w14:textId="77777777" w:rsidR="00D246AC" w:rsidRPr="00A17780" w:rsidRDefault="00D246AC">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5">
    <w:p w14:paraId="5D92B4E2" w14:textId="77777777" w:rsidR="00D246AC" w:rsidRPr="00A17780" w:rsidRDefault="00D246AC">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6">
    <w:p w14:paraId="60322A41" w14:textId="41F0287C" w:rsidR="00D246AC" w:rsidRPr="00B85B65" w:rsidRDefault="00D246AC"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7">
    <w:p w14:paraId="3397E383" w14:textId="77777777" w:rsidR="00D246AC" w:rsidRPr="002A4AA8" w:rsidRDefault="00D246AC"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8">
    <w:p w14:paraId="64FFE28B" w14:textId="77777777" w:rsidR="00D246AC" w:rsidRPr="00536157" w:rsidRDefault="00D246AC"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9">
    <w:p w14:paraId="47A2D30D" w14:textId="772A7497" w:rsidR="00D246AC" w:rsidRPr="001C1539" w:rsidRDefault="00D246AC"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w:t>
      </w:r>
      <w:r w:rsidR="00C24133" w:rsidRPr="003D42F8">
        <w:rPr>
          <w:rFonts w:ascii="Arial" w:hAnsi="Arial" w:cs="Arial"/>
          <w:sz w:val="16"/>
          <w:szCs w:val="16"/>
        </w:rPr>
        <w:t>202</w:t>
      </w:r>
      <w:r w:rsidR="00C24133">
        <w:rPr>
          <w:rFonts w:ascii="Arial" w:hAnsi="Arial" w:cs="Arial"/>
          <w:sz w:val="16"/>
          <w:szCs w:val="16"/>
        </w:rPr>
        <w:t>5</w:t>
      </w:r>
      <w:r w:rsidR="00C24133" w:rsidRPr="003D42F8">
        <w:rPr>
          <w:rFonts w:ascii="Arial" w:hAnsi="Arial" w:cs="Arial"/>
          <w:sz w:val="16"/>
          <w:szCs w:val="16"/>
        </w:rPr>
        <w:t xml:space="preserve"> </w:t>
      </w:r>
      <w:r w:rsidRPr="003D42F8">
        <w:rPr>
          <w:rFonts w:ascii="Arial" w:hAnsi="Arial" w:cs="Arial"/>
          <w:sz w:val="16"/>
          <w:szCs w:val="16"/>
        </w:rPr>
        <w:t xml:space="preserve">r. poz. </w:t>
      </w:r>
      <w:r w:rsidR="00C24133">
        <w:rPr>
          <w:rFonts w:ascii="Arial" w:hAnsi="Arial" w:cs="Arial"/>
          <w:sz w:val="16"/>
          <w:szCs w:val="16"/>
        </w:rPr>
        <w:t>775</w:t>
      </w:r>
      <w:r w:rsidRPr="001C1539">
        <w:rPr>
          <w:rFonts w:ascii="Arial" w:hAnsi="Arial" w:cs="Arial"/>
          <w:sz w:val="16"/>
          <w:szCs w:val="16"/>
        </w:rPr>
        <w:t>, z</w:t>
      </w:r>
      <w:r w:rsidR="00C24133">
        <w:rPr>
          <w:rFonts w:ascii="Arial" w:hAnsi="Arial" w:cs="Arial"/>
          <w:sz w:val="16"/>
          <w:szCs w:val="16"/>
        </w:rPr>
        <w:t>e</w:t>
      </w:r>
      <w:r w:rsidRPr="001C1539">
        <w:rPr>
          <w:rFonts w:ascii="Arial" w:hAnsi="Arial" w:cs="Arial"/>
          <w:sz w:val="16"/>
          <w:szCs w:val="16"/>
        </w:rPr>
        <w:t xml:space="preserve"> zm.)</w:t>
      </w:r>
      <w:r>
        <w:rPr>
          <w:rFonts w:ascii="Arial" w:hAnsi="Arial" w:cs="Arial"/>
          <w:sz w:val="16"/>
          <w:szCs w:val="16"/>
        </w:rPr>
        <w:t>.</w:t>
      </w:r>
    </w:p>
  </w:footnote>
  <w:footnote w:id="90">
    <w:p w14:paraId="4C876A6C" w14:textId="77777777" w:rsidR="00D246AC" w:rsidRPr="002A4AA8" w:rsidRDefault="00D246AC"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1">
    <w:p w14:paraId="020A7CC4"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92">
    <w:p w14:paraId="67612246"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93">
    <w:p w14:paraId="146CC4AE" w14:textId="77777777" w:rsidR="00D246AC" w:rsidRPr="002A4AA8" w:rsidRDefault="00D246AC"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4">
    <w:p w14:paraId="2BC20B3F" w14:textId="77777777" w:rsidR="00D246AC" w:rsidRPr="002A4AA8" w:rsidRDefault="00D246AC"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5">
    <w:p w14:paraId="4E364707" w14:textId="77777777" w:rsidR="00D246AC" w:rsidRDefault="00D246AC">
      <w:pPr>
        <w:pStyle w:val="Tekstprzypisudolnego"/>
      </w:pPr>
      <w:r>
        <w:rPr>
          <w:rStyle w:val="Odwoanieprzypisudolnego"/>
        </w:rPr>
        <w:footnoteRef/>
      </w:r>
      <w:r>
        <w:t xml:space="preserve"> </w:t>
      </w:r>
      <w:bookmarkStart w:id="45" w:name="_Hlk135300086"/>
      <w:r w:rsidRPr="00F32C99">
        <w:rPr>
          <w:rFonts w:ascii="Arial" w:hAnsi="Arial" w:cs="Arial"/>
          <w:sz w:val="16"/>
          <w:szCs w:val="16"/>
        </w:rPr>
        <w:t>W uzasadnionych przypadkach należy dokonać modyfikacji zapisów zgodnie z uwarunkowaniami dla konkretnego naboru.</w:t>
      </w:r>
    </w:p>
    <w:bookmarkEnd w:id="45"/>
  </w:footnote>
  <w:footnote w:id="96">
    <w:p w14:paraId="134FBAE7" w14:textId="77777777" w:rsidR="00D246AC" w:rsidRDefault="00D246AC">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7">
    <w:p w14:paraId="74C1DDD9" w14:textId="77777777" w:rsidR="00D246AC" w:rsidRPr="00CD51EC" w:rsidRDefault="00D246AC"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8">
    <w:p w14:paraId="4C68B4EF" w14:textId="4DEC8F30" w:rsidR="00D246AC" w:rsidRPr="002A4AA8" w:rsidRDefault="00D246AC"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9">
    <w:p w14:paraId="67F20C43" w14:textId="32C7C80E" w:rsidR="00D246AC" w:rsidRPr="004B04BC" w:rsidRDefault="00D246AC"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CB42D5">
        <w:rPr>
          <w:rFonts w:ascii="Arial" w:hAnsi="Arial" w:cs="Arial"/>
          <w:sz w:val="16"/>
          <w:szCs w:val="16"/>
        </w:rPr>
        <w:t xml:space="preserve">Dz.U UE L </w:t>
      </w:r>
      <w:bookmarkStart w:id="48" w:name="_Hlk139029487"/>
      <w:r w:rsidRPr="00CB42D5">
        <w:rPr>
          <w:rFonts w:ascii="Arial" w:hAnsi="Arial" w:cs="Arial"/>
          <w:sz w:val="16"/>
          <w:szCs w:val="16"/>
        </w:rPr>
        <w:t>z 2021 r. Nr 231 , str. 159</w:t>
      </w:r>
      <w:bookmarkEnd w:id="48"/>
      <w:r w:rsidRPr="00CB42D5">
        <w:rPr>
          <w:rFonts w:ascii="Arial" w:hAnsi="Arial" w:cs="Arial"/>
          <w:sz w:val="16"/>
          <w:szCs w:val="16"/>
        </w:rPr>
        <w:t>).</w:t>
      </w:r>
    </w:p>
  </w:footnote>
  <w:footnote w:id="100">
    <w:p w14:paraId="4BCD6591" w14:textId="77777777" w:rsidR="00D246AC" w:rsidRPr="004B04BC" w:rsidRDefault="00D246AC"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101">
    <w:p w14:paraId="21BE55DA" w14:textId="77777777" w:rsidR="00D246AC" w:rsidRPr="004B04BC" w:rsidRDefault="00D246AC" w:rsidP="004B04BC">
      <w:pPr>
        <w:pStyle w:val="Default"/>
        <w:jc w:val="both"/>
        <w:rPr>
          <w:sz w:val="16"/>
          <w:szCs w:val="16"/>
        </w:rPr>
      </w:pPr>
      <w:r w:rsidRPr="004B04BC">
        <w:rPr>
          <w:rStyle w:val="Odwoanieprzypisudolnego"/>
          <w:sz w:val="16"/>
          <w:szCs w:val="16"/>
        </w:rPr>
        <w:footnoteRef/>
      </w:r>
      <w:bookmarkStart w:id="49" w:name="_Hlk122348012"/>
      <w:r w:rsidRPr="004B04BC">
        <w:rPr>
          <w:sz w:val="16"/>
          <w:szCs w:val="16"/>
        </w:rPr>
        <w:t xml:space="preserve"> Projekt, który wnosi znaczący wkład w osiąganie celów programu i który podlega szczególnym środkom dotyczącym monitorowania i komunikacji. </w:t>
      </w:r>
    </w:p>
    <w:bookmarkEnd w:id="49"/>
  </w:footnote>
  <w:footnote w:id="102">
    <w:p w14:paraId="1DF04E6F" w14:textId="77777777" w:rsidR="00D246AC" w:rsidRPr="003A1818" w:rsidRDefault="00D246AC" w:rsidP="004B04BC">
      <w:pPr>
        <w:pStyle w:val="Tekstprzypisudolnego"/>
        <w:jc w:val="both"/>
      </w:pPr>
      <w:r w:rsidRPr="004B04BC">
        <w:rPr>
          <w:rStyle w:val="Odwoanieprzypisudolnego"/>
          <w:rFonts w:ascii="Arial" w:hAnsi="Arial" w:cs="Arial"/>
          <w:sz w:val="16"/>
          <w:szCs w:val="16"/>
        </w:rPr>
        <w:footnoteRef/>
      </w:r>
      <w:r w:rsidRPr="00B80188">
        <w:t xml:space="preserve"> </w:t>
      </w:r>
      <w:r w:rsidRPr="00B80188">
        <w:rPr>
          <w:rFonts w:ascii="Arial" w:hAnsi="Arial" w:cs="Arial"/>
          <w:sz w:val="16"/>
          <w:szCs w:val="16"/>
          <w:lang w:bidi="pl-PL"/>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lang w:bidi="pl-PL"/>
        </w:rPr>
        <w:t>.</w:t>
      </w:r>
    </w:p>
  </w:footnote>
  <w:footnote w:id="103">
    <w:p w14:paraId="26FDC1AE" w14:textId="77777777" w:rsidR="00D246AC" w:rsidRPr="006E6E6E" w:rsidRDefault="00D246AC"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B80188">
        <w:t xml:space="preserve"> </w:t>
      </w:r>
      <w:r w:rsidRPr="00B80188">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4">
    <w:p w14:paraId="6FFC0361" w14:textId="77777777" w:rsidR="00D246AC" w:rsidRPr="006E6E6E" w:rsidRDefault="00D246AC"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5">
    <w:p w14:paraId="321A91E8" w14:textId="77777777" w:rsidR="00D246AC" w:rsidRPr="006E6E6E" w:rsidRDefault="00D246AC"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405C39E3" w14:textId="77777777" w:rsidR="00D246AC" w:rsidRPr="003A1818" w:rsidRDefault="00D246AC" w:rsidP="004B04BC">
      <w:pPr>
        <w:pStyle w:val="Tekstprzypisudolnego"/>
      </w:pPr>
    </w:p>
  </w:footnote>
  <w:footnote w:id="106">
    <w:p w14:paraId="2D2593AE" w14:textId="77777777" w:rsidR="00D246AC" w:rsidRPr="006E6E6E" w:rsidRDefault="00D246AC"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7">
    <w:p w14:paraId="159F485D" w14:textId="3D5EC426" w:rsidR="00D246AC" w:rsidRPr="002A4AA8" w:rsidRDefault="00D246AC"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xml:space="preserve">. Dz. U. z </w:t>
      </w:r>
      <w:r w:rsidR="002907C9" w:rsidRPr="00F57F09">
        <w:rPr>
          <w:rFonts w:ascii="Arial" w:eastAsia="Times New Roman" w:hAnsi="Arial" w:cs="Arial"/>
          <w:sz w:val="16"/>
          <w:szCs w:val="16"/>
        </w:rPr>
        <w:t>202</w:t>
      </w:r>
      <w:r w:rsidR="002907C9">
        <w:rPr>
          <w:rFonts w:ascii="Arial" w:eastAsia="Times New Roman" w:hAnsi="Arial" w:cs="Arial"/>
          <w:sz w:val="16"/>
          <w:szCs w:val="16"/>
        </w:rPr>
        <w:t>5</w:t>
      </w:r>
      <w:r w:rsidR="002907C9" w:rsidRPr="00F57F09">
        <w:rPr>
          <w:rFonts w:ascii="Arial" w:eastAsia="Times New Roman" w:hAnsi="Arial" w:cs="Arial"/>
          <w:sz w:val="16"/>
          <w:szCs w:val="16"/>
        </w:rPr>
        <w:t xml:space="preserve"> </w:t>
      </w:r>
      <w:r w:rsidRPr="00F57F09">
        <w:rPr>
          <w:rFonts w:ascii="Arial" w:eastAsia="Times New Roman" w:hAnsi="Arial" w:cs="Arial"/>
          <w:sz w:val="16"/>
          <w:szCs w:val="16"/>
        </w:rPr>
        <w:t xml:space="preserve">r. poz. </w:t>
      </w:r>
      <w:r w:rsidR="002907C9" w:rsidRPr="00F57F09">
        <w:rPr>
          <w:rFonts w:ascii="Arial" w:eastAsia="Times New Roman" w:hAnsi="Arial" w:cs="Arial"/>
          <w:sz w:val="16"/>
          <w:szCs w:val="16"/>
        </w:rPr>
        <w:t>2</w:t>
      </w:r>
      <w:r w:rsidR="002907C9">
        <w:rPr>
          <w:rFonts w:ascii="Arial" w:eastAsia="Times New Roman" w:hAnsi="Arial" w:cs="Arial"/>
          <w:sz w:val="16"/>
          <w:szCs w:val="16"/>
        </w:rPr>
        <w:t>4</w:t>
      </w:r>
      <w:r w:rsidRPr="00F57F09">
        <w:rPr>
          <w:rFonts w:ascii="Arial" w:eastAsia="Times New Roman" w:hAnsi="Arial" w:cs="Arial"/>
          <w:sz w:val="16"/>
          <w:szCs w:val="16"/>
        </w:rPr>
        <w:t>)</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8">
    <w:p w14:paraId="1AA7DC92"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9">
    <w:p w14:paraId="1C2A283A" w14:textId="77777777" w:rsidR="00D246AC" w:rsidRDefault="00D246AC">
      <w:pPr>
        <w:pStyle w:val="Tekstprzypisudolnego"/>
      </w:pPr>
      <w:r w:rsidRPr="003C584B">
        <w:rPr>
          <w:rStyle w:val="Odwoanieprzypisudolnego"/>
          <w:rFonts w:ascii="Arial" w:hAnsi="Arial" w:cs="Arial"/>
          <w:sz w:val="16"/>
          <w:szCs w:val="16"/>
        </w:rPr>
        <w:footnoteRef/>
      </w:r>
      <w:r w:rsidRPr="003C584B">
        <w:t xml:space="preserve"> </w:t>
      </w:r>
      <w:r w:rsidRPr="003C584B">
        <w:rPr>
          <w:rFonts w:ascii="Arial" w:hAnsi="Arial" w:cs="Arial"/>
          <w:sz w:val="16"/>
          <w:szCs w:val="16"/>
        </w:rPr>
        <w:t>Nie dotyczy przypadku zmian wpływających na zapisy § 2 ust. 2 niniejszej umowy.</w:t>
      </w:r>
    </w:p>
  </w:footnote>
  <w:footnote w:id="110">
    <w:p w14:paraId="1855EAC0" w14:textId="77777777" w:rsidR="00D246AC" w:rsidRPr="002A4AA8" w:rsidRDefault="00D246AC" w:rsidP="00C018F7">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11">
    <w:p w14:paraId="331B8BA3" w14:textId="77777777" w:rsidR="00D246AC" w:rsidRDefault="00D246AC">
      <w:pPr>
        <w:pStyle w:val="Tekstprzypisudolnego"/>
      </w:pPr>
      <w:r w:rsidRPr="00127851">
        <w:rPr>
          <w:rStyle w:val="Odwoanieprzypisudolnego"/>
          <w:rFonts w:ascii="Arial" w:hAnsi="Arial" w:cs="Arial"/>
          <w:sz w:val="16"/>
          <w:szCs w:val="16"/>
        </w:rPr>
        <w:footnoteRef/>
      </w:r>
      <w:r w:rsidRPr="00B2607A">
        <w:rPr>
          <w:rFonts w:ascii="Arial" w:hAnsi="Arial" w:cs="Arial"/>
          <w:sz w:val="16"/>
          <w:szCs w:val="16"/>
        </w:rPr>
        <w:t>Należy podać numer sumy kontrolnej wersji wniosku dołączonej do umowy przy jej podpisywaniu.</w:t>
      </w:r>
      <w:r>
        <w:t xml:space="preserve"> </w:t>
      </w:r>
    </w:p>
  </w:footnote>
  <w:footnote w:id="112">
    <w:p w14:paraId="42C8B56C" w14:textId="77777777" w:rsidR="00D246AC" w:rsidRDefault="00D246AC">
      <w:pPr>
        <w:pStyle w:val="Tekstprzypisudolnego"/>
      </w:pPr>
      <w:r w:rsidRPr="00127851">
        <w:rPr>
          <w:rStyle w:val="Odwoanieprzypisudolnego"/>
          <w:rFonts w:ascii="Arial" w:hAnsi="Arial" w:cs="Arial"/>
          <w:sz w:val="16"/>
          <w:szCs w:val="16"/>
        </w:rPr>
        <w:footnoteRef/>
      </w:r>
      <w:r w:rsidRPr="00127851">
        <w:rPr>
          <w:rStyle w:val="Odwoanieprzypisudolnego"/>
          <w:rFonts w:ascii="Arial" w:hAnsi="Arial" w:cs="Arial"/>
          <w:sz w:val="16"/>
          <w:szCs w:val="16"/>
        </w:rPr>
        <w:t xml:space="preserve"> </w:t>
      </w:r>
      <w:r w:rsidRPr="00127851">
        <w:rPr>
          <w:rFonts w:ascii="Arial" w:hAnsi="Arial" w:cs="Arial"/>
          <w:sz w:val="16"/>
          <w:szCs w:val="16"/>
        </w:rPr>
        <w:t>Dotyczy przypadku, gdy w ramach Projektu jest udzielana pomoc publiczna.</w:t>
      </w:r>
    </w:p>
  </w:footnote>
  <w:footnote w:id="113">
    <w:p w14:paraId="28E4B578"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4">
    <w:p w14:paraId="69129023"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5">
    <w:p w14:paraId="08307CDD" w14:textId="77777777" w:rsidR="00D246AC" w:rsidRPr="002A4AA8" w:rsidRDefault="00D246AC"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6">
    <w:p w14:paraId="4732DE36" w14:textId="77777777" w:rsidR="00D246AC" w:rsidRPr="002A4AA8" w:rsidRDefault="00D246AC"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7">
    <w:p w14:paraId="058392BD" w14:textId="77777777" w:rsidR="00D246AC" w:rsidRDefault="00D246AC">
      <w:pPr>
        <w:pStyle w:val="Tekstprzypisudolnego"/>
      </w:pPr>
      <w:r>
        <w:rPr>
          <w:rStyle w:val="Odwoanieprzypisudolnego"/>
        </w:rPr>
        <w:footnoteRef/>
      </w:r>
      <w:r>
        <w:t xml:space="preserve"> </w:t>
      </w:r>
      <w:r w:rsidRPr="00410DDF">
        <w:rPr>
          <w:rFonts w:ascii="Arial" w:hAnsi="Arial" w:cs="Arial"/>
          <w:sz w:val="16"/>
          <w:szCs w:val="16"/>
        </w:rPr>
        <w:t>Jeśli dotyczy</w:t>
      </w:r>
    </w:p>
  </w:footnote>
  <w:footnote w:id="118">
    <w:p w14:paraId="23A11D53" w14:textId="77777777" w:rsidR="00D246AC" w:rsidRDefault="00D246AC">
      <w:pPr>
        <w:pStyle w:val="Tekstprzypisudolnego"/>
      </w:pPr>
      <w:r>
        <w:rPr>
          <w:rStyle w:val="Odwoanieprzypisudolnego"/>
        </w:rPr>
        <w:footnoteRef/>
      </w:r>
      <w:r>
        <w:t xml:space="preserve"> </w:t>
      </w:r>
      <w:r w:rsidRPr="00743D9F">
        <w:rPr>
          <w:rFonts w:ascii="Arial" w:hAnsi="Arial" w:cs="Arial"/>
          <w:sz w:val="16"/>
          <w:szCs w:val="16"/>
        </w:rPr>
        <w:t>Wykreślić jeśli nie dotyczy.</w:t>
      </w:r>
    </w:p>
  </w:footnote>
  <w:footnote w:id="119">
    <w:p w14:paraId="76EEC99F"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20">
    <w:p w14:paraId="41B9DC1C"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21">
    <w:p w14:paraId="70C78115" w14:textId="77777777" w:rsidR="00D246AC" w:rsidRPr="00A87FAB" w:rsidRDefault="00D246AC">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22">
    <w:p w14:paraId="30B002D5"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1" w:name="_Hlk120664977"/>
      <w:r w:rsidRPr="002A4AA8">
        <w:rPr>
          <w:rFonts w:ascii="Arial" w:hAnsi="Arial" w:cs="Arial"/>
          <w:sz w:val="16"/>
          <w:szCs w:val="16"/>
        </w:rPr>
        <w:t>Dotyczy przypadku, gdy Projekt jest realizowany w ramach partnerstwa.</w:t>
      </w:r>
      <w:bookmarkEnd w:id="51"/>
      <w:r>
        <w:rPr>
          <w:rFonts w:ascii="Arial" w:hAnsi="Arial" w:cs="Arial"/>
          <w:sz w:val="16"/>
          <w:szCs w:val="16"/>
        </w:rPr>
        <w:t xml:space="preserve"> Wykreślić jeśli nie dotyczy.</w:t>
      </w:r>
    </w:p>
  </w:footnote>
  <w:footnote w:id="123">
    <w:p w14:paraId="6B697720" w14:textId="77777777" w:rsidR="00D246AC" w:rsidRPr="006A15C4" w:rsidRDefault="00D246AC"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 Wykreślić jeśli nie dotyczy.</w:t>
      </w:r>
    </w:p>
  </w:footnote>
  <w:footnote w:id="124">
    <w:p w14:paraId="480BE6FC" w14:textId="77777777" w:rsidR="00D246AC" w:rsidRPr="006A15C4" w:rsidRDefault="00D246AC">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5">
    <w:p w14:paraId="0BA91BCE" w14:textId="77777777" w:rsidR="00D246AC" w:rsidRPr="006A15C4" w:rsidRDefault="00D246AC"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6">
    <w:p w14:paraId="719C6189" w14:textId="77777777" w:rsidR="00D246AC" w:rsidRPr="00452309" w:rsidRDefault="00D246AC" w:rsidP="00262106">
      <w:pPr>
        <w:pStyle w:val="Tekstprzypisudolnego"/>
        <w:rPr>
          <w:rFonts w:ascii="Arial" w:hAnsi="Arial" w:cs="Arial"/>
          <w:sz w:val="16"/>
          <w:szCs w:val="16"/>
        </w:rPr>
      </w:pPr>
      <w:r>
        <w:rPr>
          <w:rStyle w:val="Odwoanieprzypisudolnego"/>
        </w:rPr>
        <w:footnoteRef/>
      </w:r>
      <w:r>
        <w:t xml:space="preserve"> </w:t>
      </w:r>
      <w:r w:rsidRPr="00452309">
        <w:rPr>
          <w:rFonts w:ascii="Arial" w:hAnsi="Arial" w:cs="Arial"/>
          <w:sz w:val="16"/>
          <w:szCs w:val="16"/>
        </w:rPr>
        <w:t xml:space="preserve">Dotyczy umów zawieranych w formie pisemnej. Jeżeli przyjęto inną formę zawarcia umowy niż pisemna należy usunąć niniejszy zapis oraz przypis.  </w:t>
      </w:r>
    </w:p>
  </w:footnote>
  <w:footnote w:id="127">
    <w:p w14:paraId="1756AB59" w14:textId="77777777" w:rsidR="00D246AC" w:rsidRPr="00452309" w:rsidRDefault="00D246AC" w:rsidP="00262106">
      <w:pPr>
        <w:pStyle w:val="Tekstprzypisudolnego"/>
        <w:rPr>
          <w:rFonts w:ascii="Arial" w:hAnsi="Arial" w:cs="Arial"/>
          <w:sz w:val="16"/>
          <w:szCs w:val="16"/>
        </w:rPr>
      </w:pPr>
      <w:r w:rsidRPr="00452309">
        <w:rPr>
          <w:rStyle w:val="Odwoanieprzypisudolnego"/>
          <w:rFonts w:ascii="Arial" w:hAnsi="Arial" w:cs="Arial"/>
          <w:sz w:val="16"/>
          <w:szCs w:val="16"/>
        </w:rPr>
        <w:footnoteRef/>
      </w:r>
      <w:r w:rsidRPr="0045230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8">
    <w:p w14:paraId="72F8426E" w14:textId="77777777" w:rsidR="00D246AC" w:rsidRPr="006A15C4" w:rsidRDefault="00D246AC"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9">
    <w:p w14:paraId="391972A4" w14:textId="77777777" w:rsidR="00D246AC" w:rsidRPr="002A4AA8" w:rsidRDefault="00D246AC"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Wykreślić jeśli nie dotyczy</w:t>
      </w:r>
      <w:r>
        <w:rPr>
          <w:rFonts w:ascii="Arial" w:hAnsi="Arial" w:cs="Arial"/>
          <w:sz w:val="16"/>
          <w:szCs w:val="16"/>
        </w:rPr>
        <w:t xml:space="preserve">. </w:t>
      </w:r>
    </w:p>
  </w:footnote>
  <w:footnote w:id="130">
    <w:p w14:paraId="204FE103" w14:textId="77777777" w:rsidR="00D246AC" w:rsidRPr="002A4AA8" w:rsidRDefault="00D246AC"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2"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52"/>
    </w:p>
  </w:footnote>
  <w:footnote w:id="131">
    <w:p w14:paraId="3377E4FE" w14:textId="77777777" w:rsidR="00D246AC" w:rsidRPr="00241EF5" w:rsidRDefault="00D246AC" w:rsidP="00241EF5">
      <w:pPr>
        <w:pStyle w:val="Tekstprzypisudolnego"/>
        <w:rPr>
          <w:sz w:val="16"/>
          <w:szCs w:val="16"/>
        </w:rPr>
      </w:pPr>
      <w:r>
        <w:rPr>
          <w:rStyle w:val="Odwoanieprzypisudolnego"/>
        </w:rPr>
        <w:footnoteRef/>
      </w:r>
      <w:r>
        <w:t xml:space="preserve"> </w:t>
      </w:r>
      <w:r w:rsidRPr="00DA6FCA">
        <w:t xml:space="preserve"> </w:t>
      </w:r>
      <w:r w:rsidRPr="00241EF5">
        <w:rPr>
          <w:rFonts w:ascii="Arial" w:hAnsi="Arial" w:cs="Arial"/>
          <w:sz w:val="16"/>
          <w:szCs w:val="16"/>
        </w:rPr>
        <w:t>Dotyczy umów zawieranych w formie pisemnej. Jeżeli przyjęto inną formę zawarcia umowy niż pisemna należy usunąć odpowiednie zapisy oraz przypis.</w:t>
      </w:r>
      <w:r w:rsidRPr="00241EF5">
        <w:rPr>
          <w:sz w:val="16"/>
          <w:szCs w:val="16"/>
        </w:rPr>
        <w:t xml:space="preserve">  </w:t>
      </w:r>
    </w:p>
  </w:footnote>
  <w:footnote w:id="132">
    <w:p w14:paraId="1998A0E5" w14:textId="77777777" w:rsidR="00D246AC" w:rsidRPr="007B745C" w:rsidRDefault="00D246AC" w:rsidP="00E6289A">
      <w:pPr>
        <w:pStyle w:val="Tekstprzypisudolnego"/>
        <w:rPr>
          <w:sz w:val="16"/>
          <w:szCs w:val="16"/>
        </w:rPr>
      </w:pPr>
      <w:r>
        <w:rPr>
          <w:rStyle w:val="Odwoanieprzypisudolnego"/>
        </w:rPr>
        <w:footnoteRef/>
      </w:r>
      <w:r>
        <w:t xml:space="preserve"> </w:t>
      </w:r>
      <w:r w:rsidRPr="007B745C">
        <w:rPr>
          <w:rFonts w:ascii="Arial" w:hAnsi="Arial" w:cs="Arial"/>
          <w:sz w:val="16"/>
          <w:szCs w:val="16"/>
        </w:rPr>
        <w:t>Dotyczy umów zawieranych w formie elektronicznej. Jeżeli przyjęto inną formę zawarcia umowy niż elektroniczna należy usunąć odpowiednie zapisy oraz przypis.</w:t>
      </w:r>
    </w:p>
  </w:footnote>
  <w:footnote w:id="133">
    <w:p w14:paraId="0F6122A6" w14:textId="77777777" w:rsidR="00D246AC" w:rsidRPr="00752F3E" w:rsidRDefault="00D246AC">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4">
    <w:p w14:paraId="1C7AE94A" w14:textId="77777777" w:rsidR="00D246AC" w:rsidRDefault="00D246AC">
      <w:pPr>
        <w:pStyle w:val="Tekstprzypisudolnego"/>
      </w:pPr>
      <w:r w:rsidRPr="009C3451">
        <w:rPr>
          <w:rStyle w:val="Odwoanieprzypisudolnego"/>
          <w:rFonts w:ascii="Arial" w:hAnsi="Arial" w:cs="Arial"/>
          <w:sz w:val="16"/>
          <w:szCs w:val="16"/>
        </w:rPr>
        <w:footnoteRef/>
      </w:r>
      <w:r>
        <w:t xml:space="preserve"> </w:t>
      </w:r>
      <w:r w:rsidRPr="009C3451">
        <w:rPr>
          <w:rFonts w:ascii="Arial" w:hAnsi="Arial" w:cs="Arial"/>
          <w:iCs/>
          <w:sz w:val="16"/>
          <w:szCs w:val="16"/>
        </w:rPr>
        <w:t>Dotyczy</w:t>
      </w:r>
      <w:r>
        <w:t xml:space="preserve"> </w:t>
      </w:r>
      <w:r w:rsidRPr="00E467AA">
        <w:rPr>
          <w:rFonts w:ascii="Arial" w:hAnsi="Arial" w:cs="Arial"/>
          <w:iCs/>
          <w:sz w:val="16"/>
          <w:szCs w:val="16"/>
        </w:rPr>
        <w:t>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DA4E9A">
        <w:t xml:space="preserve"> </w:t>
      </w:r>
      <w:r w:rsidRPr="00DA4E9A">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5">
    <w:p w14:paraId="32546B17" w14:textId="77777777" w:rsidR="00D246AC" w:rsidRPr="002A4AA8" w:rsidRDefault="00D246AC"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6">
    <w:p w14:paraId="6B9D1577" w14:textId="29C10A74" w:rsidR="00D246AC" w:rsidRPr="00CF2011" w:rsidRDefault="00D246AC"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sidRPr="00CC5FA9">
        <w:rPr>
          <w:rFonts w:ascii="Arial" w:hAnsi="Arial" w:cs="Arial"/>
          <w:sz w:val="16"/>
          <w:szCs w:val="16"/>
        </w:rPr>
        <w:t xml:space="preserve">usług </w:t>
      </w:r>
      <w:r w:rsidRPr="00CF2011">
        <w:rPr>
          <w:rFonts w:ascii="Arial" w:hAnsi="Arial" w:cs="Arial"/>
          <w:sz w:val="16"/>
          <w:szCs w:val="16"/>
        </w:rPr>
        <w:t>(</w:t>
      </w:r>
      <w:bookmarkStart w:id="54" w:name="_Hlk139633519"/>
      <w:r w:rsidRPr="003D42F8">
        <w:rPr>
          <w:rFonts w:ascii="Arial" w:hAnsi="Arial" w:cs="Arial"/>
          <w:sz w:val="16"/>
          <w:szCs w:val="16"/>
        </w:rPr>
        <w:t xml:space="preserve">Dz. U. z </w:t>
      </w:r>
      <w:r w:rsidR="00C11CCF" w:rsidRPr="003D42F8">
        <w:rPr>
          <w:rFonts w:ascii="Arial" w:hAnsi="Arial" w:cs="Arial"/>
          <w:sz w:val="16"/>
          <w:szCs w:val="16"/>
        </w:rPr>
        <w:t>202</w:t>
      </w:r>
      <w:r w:rsidR="00C11CCF">
        <w:rPr>
          <w:rFonts w:ascii="Arial" w:hAnsi="Arial" w:cs="Arial"/>
          <w:sz w:val="16"/>
          <w:szCs w:val="16"/>
        </w:rPr>
        <w:t>5</w:t>
      </w:r>
      <w:r w:rsidR="00C11CCF" w:rsidRPr="003D42F8">
        <w:rPr>
          <w:rFonts w:ascii="Arial" w:hAnsi="Arial" w:cs="Arial"/>
          <w:sz w:val="16"/>
          <w:szCs w:val="16"/>
        </w:rPr>
        <w:t xml:space="preserve"> </w:t>
      </w:r>
      <w:r w:rsidRPr="003D42F8">
        <w:rPr>
          <w:rFonts w:ascii="Arial" w:hAnsi="Arial" w:cs="Arial"/>
          <w:sz w:val="16"/>
          <w:szCs w:val="16"/>
        </w:rPr>
        <w:t xml:space="preserve">r. poz. </w:t>
      </w:r>
      <w:r w:rsidR="00C11CCF">
        <w:rPr>
          <w:rFonts w:ascii="Arial" w:hAnsi="Arial" w:cs="Arial"/>
          <w:sz w:val="16"/>
          <w:szCs w:val="16"/>
        </w:rPr>
        <w:t>775</w:t>
      </w:r>
      <w:r w:rsidR="00C11CCF" w:rsidRPr="003D42F8">
        <w:rPr>
          <w:rFonts w:ascii="Arial" w:hAnsi="Arial" w:cs="Arial"/>
          <w:sz w:val="16"/>
          <w:szCs w:val="16"/>
        </w:rPr>
        <w:t xml:space="preserve"> </w:t>
      </w:r>
      <w:r w:rsidRPr="003D42F8">
        <w:rPr>
          <w:rFonts w:ascii="Arial" w:hAnsi="Arial" w:cs="Arial"/>
          <w:sz w:val="16"/>
          <w:szCs w:val="16"/>
        </w:rPr>
        <w:t>z</w:t>
      </w:r>
      <w:r w:rsidR="00C11CCF">
        <w:rPr>
          <w:rFonts w:ascii="Arial" w:hAnsi="Arial" w:cs="Arial"/>
          <w:sz w:val="16"/>
          <w:szCs w:val="16"/>
        </w:rPr>
        <w:t>e</w:t>
      </w:r>
      <w:r w:rsidRPr="003D42F8">
        <w:rPr>
          <w:rFonts w:ascii="Arial" w:hAnsi="Arial" w:cs="Arial"/>
          <w:sz w:val="16"/>
          <w:szCs w:val="16"/>
        </w:rPr>
        <w:t xml:space="preserve">  zm.</w:t>
      </w:r>
      <w:bookmarkEnd w:id="54"/>
      <w:r w:rsidRPr="00CF2011">
        <w:rPr>
          <w:rFonts w:ascii="Arial" w:hAnsi="Arial" w:cs="Arial"/>
          <w:sz w:val="16"/>
          <w:szCs w:val="16"/>
        </w:rPr>
        <w:t xml:space="preserve">) </w:t>
      </w:r>
    </w:p>
  </w:footnote>
  <w:footnote w:id="137">
    <w:p w14:paraId="044D5458" w14:textId="77777777" w:rsidR="00D246AC" w:rsidRPr="002A4AA8" w:rsidRDefault="00D246AC"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8">
    <w:p w14:paraId="25A96CD7" w14:textId="77777777" w:rsidR="00D246AC" w:rsidRPr="002A4AA8" w:rsidRDefault="00D246AC"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9">
    <w:p w14:paraId="6FC148C6" w14:textId="01FBE869"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7" w:name="_Hlk124760710"/>
      <w:r w:rsidRPr="002A4AA8">
        <w:rPr>
          <w:rFonts w:ascii="Arial" w:hAnsi="Arial" w:cs="Arial"/>
          <w:sz w:val="16"/>
          <w:szCs w:val="16"/>
        </w:rPr>
        <w:t xml:space="preserve">Harmonogram płatności powinien zostać sporządzony w ujęciu maksymalnie </w:t>
      </w:r>
      <w:r w:rsidRPr="00471749">
        <w:rPr>
          <w:rFonts w:ascii="Arial" w:hAnsi="Arial" w:cs="Arial"/>
          <w:sz w:val="16"/>
          <w:szCs w:val="16"/>
        </w:rPr>
        <w:t>trzymiesięcznym</w:t>
      </w:r>
      <w:bookmarkEnd w:id="57"/>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40">
    <w:p w14:paraId="6511B782" w14:textId="77777777" w:rsidR="00D246AC" w:rsidRDefault="00D246AC">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41">
    <w:p w14:paraId="73B9DF7F" w14:textId="77777777" w:rsidR="00D246AC" w:rsidRDefault="00D246AC">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2">
    <w:p w14:paraId="3CC01335" w14:textId="77777777" w:rsidR="00D246AC" w:rsidRDefault="00D246AC">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3">
    <w:p w14:paraId="2FADACB3" w14:textId="77777777" w:rsidR="00D246AC" w:rsidRDefault="00D246AC">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4">
    <w:p w14:paraId="34C71DB4" w14:textId="77777777" w:rsidR="00D246AC" w:rsidRDefault="00D246AC">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5">
    <w:p w14:paraId="55CB5197" w14:textId="77777777" w:rsidR="00D246AC" w:rsidRDefault="00D246AC">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6">
    <w:p w14:paraId="7405E778" w14:textId="77777777" w:rsidR="00D246AC" w:rsidRDefault="00D246AC" w:rsidP="007D3E80">
      <w:pPr>
        <w:pStyle w:val="Tekstprzypisudolnego"/>
      </w:pPr>
      <w:r w:rsidRPr="007D3E80">
        <w:rPr>
          <w:rStyle w:val="Odwoanieprzypisudolnego"/>
          <w:rFonts w:ascii="Arial" w:hAnsi="Arial" w:cs="Arial"/>
          <w:sz w:val="16"/>
          <w:szCs w:val="16"/>
        </w:rPr>
        <w:footnoteRef/>
      </w:r>
      <w:bookmarkStart w:id="58" w:name="_Hlk139633664"/>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r>
        <w:t xml:space="preserve"> </w:t>
      </w:r>
      <w:bookmarkEnd w:id="58"/>
    </w:p>
  </w:footnote>
  <w:footnote w:id="147">
    <w:p w14:paraId="40544E2D" w14:textId="77777777" w:rsidR="00D246AC" w:rsidRDefault="00D246AC" w:rsidP="00B06423">
      <w:pPr>
        <w:pStyle w:val="Tekstprzypisudolnego"/>
      </w:pPr>
      <w:r w:rsidRPr="00E602BA">
        <w:rPr>
          <w:rStyle w:val="Odwoanieprzypisudolnego"/>
          <w:rFonts w:ascii="Arial" w:hAnsi="Arial" w:cs="Arial"/>
          <w:sz w:val="16"/>
          <w:szCs w:val="16"/>
        </w:rPr>
        <w:footnoteRef/>
      </w:r>
      <w:r>
        <w:t xml:space="preserve"> </w:t>
      </w:r>
      <w:bookmarkStart w:id="59"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59"/>
      <w:r>
        <w:rPr>
          <w:rFonts w:ascii="Arial" w:hAnsi="Arial" w:cs="Arial"/>
          <w:sz w:val="16"/>
          <w:szCs w:val="16"/>
        </w:rPr>
        <w:t>.</w:t>
      </w:r>
    </w:p>
  </w:footnote>
  <w:footnote w:id="148">
    <w:p w14:paraId="218DC9BA" w14:textId="77777777" w:rsidR="00D246AC" w:rsidRDefault="00D246AC" w:rsidP="007D3E80">
      <w:pPr>
        <w:pStyle w:val="Tekstprzypisudolnego"/>
      </w:pPr>
      <w:r w:rsidRPr="007D3E80">
        <w:rPr>
          <w:rStyle w:val="Odwoanieprzypisudolnego"/>
          <w:rFonts w:ascii="Arial" w:hAnsi="Arial" w:cs="Arial"/>
          <w:sz w:val="16"/>
          <w:szCs w:val="16"/>
        </w:rPr>
        <w:footnoteRef/>
      </w:r>
      <w:r w:rsidRPr="007D3E80">
        <w:rPr>
          <w:rStyle w:val="Odwoanieprzypisudolnego"/>
          <w:rFonts w:ascii="Arial" w:hAnsi="Arial" w:cs="Arial"/>
          <w:sz w:val="16"/>
          <w:szCs w:val="16"/>
        </w:rPr>
        <w:t xml:space="preserve"> </w:t>
      </w:r>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9">
    <w:p w14:paraId="1E89CECC" w14:textId="77777777" w:rsidR="00D246AC" w:rsidRDefault="00D246AC" w:rsidP="00B06423">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50">
    <w:p w14:paraId="5780A409" w14:textId="77777777" w:rsidR="00D246AC" w:rsidRDefault="00D246AC">
      <w:pPr>
        <w:pStyle w:val="Tekstprzypisudolnego"/>
      </w:pPr>
      <w:r w:rsidRPr="00B008B1">
        <w:rPr>
          <w:rStyle w:val="Odwoanieprzypisudolnego"/>
          <w:rFonts w:ascii="Arial" w:hAnsi="Arial" w:cs="Arial"/>
          <w:sz w:val="16"/>
          <w:szCs w:val="16"/>
        </w:rPr>
        <w:footnoteRef/>
      </w:r>
      <w:r>
        <w:t xml:space="preserve"> </w:t>
      </w:r>
      <w:r w:rsidRPr="00B008B1">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51">
    <w:p w14:paraId="0472C518" w14:textId="77777777" w:rsidR="00D246AC" w:rsidRDefault="00D246AC" w:rsidP="00B06423">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52">
    <w:p w14:paraId="740FB459" w14:textId="77777777" w:rsidR="00D246AC" w:rsidRPr="002A4AA8" w:rsidRDefault="00D246AC"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53">
    <w:p w14:paraId="1986BF68" w14:textId="77777777" w:rsidR="00D246AC" w:rsidRDefault="00D246AC">
      <w:pPr>
        <w:pStyle w:val="Tekstprzypisudolnego"/>
      </w:pPr>
      <w:r w:rsidRPr="00EF2B0F">
        <w:rPr>
          <w:rStyle w:val="Odwoanieprzypisudolnego"/>
          <w:rFonts w:ascii="Arial" w:hAnsi="Arial" w:cs="Arial"/>
          <w:sz w:val="16"/>
          <w:szCs w:val="16"/>
        </w:rPr>
        <w:footnoteRef/>
      </w:r>
      <w:r>
        <w:t xml:space="preserve"> </w:t>
      </w:r>
      <w:r w:rsidRPr="00EF2B0F">
        <w:rPr>
          <w:rFonts w:ascii="Arial" w:hAnsi="Arial" w:cs="Arial"/>
          <w:sz w:val="16"/>
          <w:szCs w:val="16"/>
        </w:rPr>
        <w:t>Pozostawić, jeśli dotyczy</w:t>
      </w:r>
      <w:r>
        <w:rPr>
          <w:rFonts w:ascii="Arial" w:hAnsi="Arial" w:cs="Arial"/>
          <w:sz w:val="16"/>
          <w:szCs w:val="16"/>
        </w:rPr>
        <w:t>.</w:t>
      </w:r>
    </w:p>
  </w:footnote>
  <w:footnote w:id="154">
    <w:p w14:paraId="3EC7EB30" w14:textId="742216A5" w:rsidR="00D246AC" w:rsidRDefault="00D246AC">
      <w:pPr>
        <w:pStyle w:val="Tekstprzypisudolnego"/>
      </w:pPr>
      <w:r w:rsidRPr="00CC5FA9">
        <w:rPr>
          <w:rStyle w:val="Odwoanieprzypisudolnego"/>
          <w:rFonts w:ascii="Arial" w:hAnsi="Arial" w:cs="Arial"/>
          <w:sz w:val="22"/>
          <w:szCs w:val="22"/>
        </w:rPr>
        <w:footnoteRef/>
      </w:r>
      <w:r>
        <w:t xml:space="preserve"> </w:t>
      </w:r>
      <w:r w:rsidRPr="00CC5FA9">
        <w:rPr>
          <w:rFonts w:ascii="Arial" w:hAnsi="Arial" w:cs="Arial"/>
          <w:sz w:val="16"/>
          <w:szCs w:val="16"/>
        </w:rPr>
        <w:t>Wykreślić zgodnie z uwarunkowaniami dla konkretnego naboru.</w:t>
      </w:r>
    </w:p>
  </w:footnote>
  <w:footnote w:id="155">
    <w:p w14:paraId="7565CC69" w14:textId="77777777" w:rsidR="009D7F3C" w:rsidRDefault="009D7F3C" w:rsidP="009D7F3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Nie dotyczy tablic, plakatów, naklejek, których wzory nie mogą być zmieniane</w:t>
      </w:r>
    </w:p>
  </w:footnote>
  <w:footnote w:id="156">
    <w:p w14:paraId="5D5FDAAB" w14:textId="77777777" w:rsidR="009D7F3C" w:rsidRDefault="009D7F3C" w:rsidP="009D7F3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Pamiętaj, że musi on zmieścić się w maksymalnie 3 wierszach.</w:t>
      </w:r>
    </w:p>
  </w:footnote>
  <w:footnote w:id="157">
    <w:p w14:paraId="4154BC25" w14:textId="77777777" w:rsidR="009D7F3C" w:rsidRDefault="009D7F3C" w:rsidP="009D7F3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 Dotyczy to głównie projektów społecznych, związanych na przykład z powstaniem mieszkań treningowych i wspomaganych.</w:t>
      </w:r>
    </w:p>
  </w:footnote>
  <w:footnote w:id="158">
    <w:p w14:paraId="18D54575" w14:textId="77777777" w:rsidR="00D246AC" w:rsidRPr="00BC340C" w:rsidRDefault="00D246AC">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9">
    <w:p w14:paraId="48D66688" w14:textId="77777777" w:rsidR="00D246AC" w:rsidRPr="00001914" w:rsidRDefault="00D246AC"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60">
    <w:p w14:paraId="64283EC1" w14:textId="77777777" w:rsidR="00D246AC" w:rsidRPr="002A4AA8" w:rsidRDefault="00D246AC"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61">
    <w:p w14:paraId="76FC59A9" w14:textId="4234F7DD" w:rsidR="00D246AC" w:rsidRPr="00EF01C6" w:rsidRDefault="00D246AC"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00945839">
        <w:rPr>
          <w:b/>
          <w:bCs/>
          <w:sz w:val="16"/>
          <w:szCs w:val="16"/>
        </w:rPr>
        <w:t>(</w:t>
      </w:r>
      <w:r w:rsidRPr="00EF01C6">
        <w:rPr>
          <w:bCs/>
          <w:sz w:val="16"/>
          <w:szCs w:val="16"/>
        </w:rPr>
        <w:t xml:space="preserve">Dz. U. z </w:t>
      </w:r>
      <w:r w:rsidR="00945839" w:rsidRPr="00EF01C6">
        <w:rPr>
          <w:bCs/>
          <w:sz w:val="16"/>
          <w:szCs w:val="16"/>
        </w:rPr>
        <w:t>202</w:t>
      </w:r>
      <w:r w:rsidR="00945839">
        <w:rPr>
          <w:bCs/>
          <w:sz w:val="16"/>
          <w:szCs w:val="16"/>
        </w:rPr>
        <w:t>5</w:t>
      </w:r>
      <w:r w:rsidR="00945839" w:rsidRPr="00EF01C6">
        <w:rPr>
          <w:bCs/>
          <w:sz w:val="16"/>
          <w:szCs w:val="16"/>
        </w:rPr>
        <w:t xml:space="preserve"> </w:t>
      </w:r>
      <w:r w:rsidRPr="00EF01C6">
        <w:rPr>
          <w:bCs/>
          <w:sz w:val="16"/>
          <w:szCs w:val="16"/>
        </w:rPr>
        <w:t xml:space="preserve">r. poz. </w:t>
      </w:r>
      <w:r w:rsidR="00945839">
        <w:rPr>
          <w:bCs/>
          <w:sz w:val="16"/>
          <w:szCs w:val="16"/>
        </w:rPr>
        <w:t>163 ze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w:t>
      </w:r>
      <w:r w:rsidR="00945839" w:rsidRPr="00EF01C6">
        <w:rPr>
          <w:sz w:val="16"/>
          <w:szCs w:val="16"/>
        </w:rPr>
        <w:t>202</w:t>
      </w:r>
      <w:r w:rsidR="00945839">
        <w:rPr>
          <w:sz w:val="16"/>
          <w:szCs w:val="16"/>
        </w:rPr>
        <w:t>5</w:t>
      </w:r>
      <w:r w:rsidR="00945839" w:rsidRPr="00EF01C6">
        <w:rPr>
          <w:sz w:val="16"/>
          <w:szCs w:val="16"/>
        </w:rPr>
        <w:t xml:space="preserve"> </w:t>
      </w:r>
      <w:r w:rsidRPr="00EF01C6">
        <w:rPr>
          <w:sz w:val="16"/>
          <w:szCs w:val="16"/>
        </w:rPr>
        <w:t xml:space="preserve">r. poz. </w:t>
      </w:r>
      <w:r w:rsidR="00945839">
        <w:rPr>
          <w:sz w:val="16"/>
          <w:szCs w:val="16"/>
        </w:rPr>
        <w:t>278</w:t>
      </w:r>
      <w:r w:rsidR="00945839" w:rsidRPr="00EF01C6">
        <w:rPr>
          <w:sz w:val="16"/>
          <w:szCs w:val="16"/>
        </w:rPr>
        <w:t xml:space="preserve"> </w:t>
      </w:r>
      <w:r w:rsidRPr="00EF01C6">
        <w:rPr>
          <w:sz w:val="16"/>
          <w:szCs w:val="16"/>
        </w:rPr>
        <w:t>z</w:t>
      </w:r>
      <w:r w:rsidR="00945839">
        <w:rPr>
          <w:sz w:val="16"/>
          <w:szCs w:val="16"/>
        </w:rPr>
        <w:t>e</w:t>
      </w:r>
      <w:r w:rsidRPr="00EF01C6">
        <w:rPr>
          <w:sz w:val="16"/>
          <w:szCs w:val="16"/>
        </w:rPr>
        <w:t xml:space="preserve"> zm.).</w:t>
      </w:r>
    </w:p>
    <w:p w14:paraId="4A08A9A5" w14:textId="77777777" w:rsidR="00D246AC" w:rsidRPr="00C96CE6" w:rsidRDefault="00D246AC" w:rsidP="001E21D7">
      <w:pPr>
        <w:pStyle w:val="Default"/>
        <w:jc w:val="both"/>
        <w:rPr>
          <w:sz w:val="16"/>
          <w:szCs w:val="16"/>
        </w:rPr>
      </w:pPr>
      <w:r w:rsidRPr="00EF01C6" w:rsidDel="001E21D7">
        <w:rPr>
          <w:b/>
          <w:bCs/>
          <w:sz w:val="16"/>
          <w:szCs w:val="16"/>
        </w:rPr>
        <w:t xml:space="preserve"> </w:t>
      </w:r>
    </w:p>
    <w:p w14:paraId="49610585" w14:textId="77777777" w:rsidR="00D246AC" w:rsidRDefault="00D246AC" w:rsidP="002A4AA8">
      <w:pPr>
        <w:pStyle w:val="Tekstprzypisudolnego"/>
      </w:pPr>
    </w:p>
  </w:footnote>
  <w:footnote w:id="162">
    <w:p w14:paraId="2A1D8C58" w14:textId="77777777" w:rsidR="00D246AC" w:rsidRPr="00E3696A" w:rsidRDefault="00D246AC" w:rsidP="00890239">
      <w:pPr>
        <w:pStyle w:val="Tekstprzypisudolnego"/>
        <w:jc w:val="both"/>
        <w:rPr>
          <w:rFonts w:ascii="Arial" w:hAnsi="Arial" w:cs="Arial"/>
          <w:sz w:val="16"/>
          <w:szCs w:val="16"/>
        </w:rPr>
      </w:pPr>
      <w:r w:rsidRPr="00E3696A">
        <w:rPr>
          <w:rStyle w:val="Odwoanieprzypisudolnego"/>
          <w:rFonts w:ascii="Arial" w:hAnsi="Arial" w:cs="Arial"/>
          <w:sz w:val="16"/>
          <w:szCs w:val="16"/>
        </w:rPr>
        <w:footnoteRef/>
      </w:r>
      <w:r w:rsidRPr="00E3696A">
        <w:rPr>
          <w:rFonts w:ascii="Arial" w:hAnsi="Arial" w:cs="Arial"/>
          <w:sz w:val="16"/>
          <w:szCs w:val="16"/>
        </w:rPr>
        <w:t xml:space="preserve"> W przypadku realizacji więcej niż jednego rodzaju działań należy wyszczególnić liczbę osób biorących udział w poszczególnych działaniach.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34C2" w14:textId="77777777" w:rsidR="00D246AC" w:rsidRPr="00CA2BE2" w:rsidRDefault="00D246AC" w:rsidP="00D0584D">
    <w:pPr>
      <w:pStyle w:val="Nagwek"/>
      <w:rPr>
        <w:rFonts w:ascii="Arial" w:hAnsi="Arial" w:cs="Arial"/>
      </w:rPr>
    </w:pPr>
  </w:p>
  <w:p w14:paraId="5605B14B" w14:textId="4C5928B6" w:rsidR="00D246AC" w:rsidRPr="005734CB" w:rsidRDefault="00B15F27" w:rsidP="00F20079">
    <w:pPr>
      <w:pStyle w:val="Tekstpodstawowy"/>
      <w:spacing w:after="60"/>
      <w:jc w:val="center"/>
      <w:rPr>
        <w:rFonts w:ascii="Arial" w:hAnsi="Arial" w:cs="Arial"/>
        <w:i/>
        <w:noProof/>
        <w:sz w:val="20"/>
        <w:szCs w:val="20"/>
      </w:rPr>
    </w:pPr>
    <w:r>
      <w:rPr>
        <w:noProof/>
      </w:rPr>
      <w:drawing>
        <wp:inline distT="0" distB="0" distL="0" distR="0" wp14:anchorId="137BAFC0" wp14:editId="6B537F17">
          <wp:extent cx="5759450" cy="422910"/>
          <wp:effectExtent l="0" t="0" r="0" b="0"/>
          <wp:docPr id="2098986469" name="Obraz 2098986469" descr="C:\Users\wojciech.krycki\AppData\Local\Microsoft\Windows\INetCache\Content.Word\Ciag_pozioma_kolor bez tła.png"/>
          <wp:cNvGraphicFramePr/>
          <a:graphic xmlns:a="http://schemas.openxmlformats.org/drawingml/2006/main">
            <a:graphicData uri="http://schemas.openxmlformats.org/drawingml/2006/picture">
              <pic:pic xmlns:pic="http://schemas.openxmlformats.org/drawingml/2006/picture">
                <pic:nvPicPr>
                  <pic:cNvPr id="2098986469" name="Obraz 2098986469" descr="C:\Users\wojciech.krycki\AppData\Local\Microsoft\Windows\INetCache\Content.Word\Ciag_pozioma_kolor bez tł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a:ln>
                    <a:noFill/>
                  </a:ln>
                </pic:spPr>
              </pic:pic>
            </a:graphicData>
          </a:graphic>
        </wp:inline>
      </w:drawing>
    </w:r>
  </w:p>
  <w:p w14:paraId="336F7AA4" w14:textId="77777777" w:rsidR="00D246AC" w:rsidRPr="00CA2BE2" w:rsidRDefault="00D246AC">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C7037" w14:textId="77777777" w:rsidR="00D246AC" w:rsidRPr="0029038C" w:rsidRDefault="00D246AC" w:rsidP="00964A92">
    <w:pPr>
      <w:pStyle w:val="Nagwek"/>
    </w:pPr>
    <w:r w:rsidRPr="0029038C">
      <w:rPr>
        <w:rFonts w:ascii="Arial" w:hAnsi="Arial" w:cs="Arial"/>
        <w:sz w:val="20"/>
        <w:szCs w:val="20"/>
      </w:rPr>
      <w:t>……………………………………………………………..…………………. umieścić obowiązujący logotyp</w:t>
    </w:r>
  </w:p>
  <w:p w14:paraId="71D99CE2" w14:textId="77777777" w:rsidR="00D246AC" w:rsidRPr="00801D11" w:rsidRDefault="00D246AC"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B777B" w14:textId="77777777" w:rsidR="00D246AC" w:rsidRPr="0029038C" w:rsidRDefault="00D246AC" w:rsidP="00F53734">
    <w:pPr>
      <w:pStyle w:val="Nagwek"/>
    </w:pPr>
    <w:r w:rsidRPr="0029038C">
      <w:rPr>
        <w:rFonts w:ascii="Arial" w:hAnsi="Arial" w:cs="Arial"/>
        <w:sz w:val="20"/>
        <w:szCs w:val="20"/>
      </w:rPr>
      <w:t>……………………………………………………………..…………………. umieścić obowiązujący logotyp</w:t>
    </w:r>
  </w:p>
  <w:p w14:paraId="5BD38E63" w14:textId="77777777" w:rsidR="00D246AC" w:rsidRPr="00CA2BE2" w:rsidRDefault="00D246AC" w:rsidP="00D0584D">
    <w:pPr>
      <w:pStyle w:val="Nagwek"/>
      <w:rPr>
        <w:rFonts w:ascii="Arial" w:hAnsi="Arial" w:cs="Arial"/>
      </w:rPr>
    </w:pPr>
  </w:p>
  <w:p w14:paraId="5E0A4A99" w14:textId="77777777" w:rsidR="00D246AC" w:rsidRPr="005734CB" w:rsidRDefault="00D246AC" w:rsidP="00F20079">
    <w:pPr>
      <w:pStyle w:val="Tekstpodstawowy"/>
      <w:spacing w:after="60"/>
      <w:jc w:val="center"/>
      <w:rPr>
        <w:rFonts w:ascii="Arial" w:hAnsi="Arial" w:cs="Arial"/>
        <w:i/>
        <w:noProof/>
        <w:sz w:val="20"/>
        <w:szCs w:val="20"/>
      </w:rPr>
    </w:pPr>
  </w:p>
  <w:p w14:paraId="4BDCB93B" w14:textId="77777777" w:rsidR="00D246AC" w:rsidRPr="00CA2BE2" w:rsidRDefault="00D246AC">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7959A" w14:textId="77777777" w:rsidR="00D246AC" w:rsidRPr="0029038C" w:rsidRDefault="00D246AC" w:rsidP="00F53734">
    <w:pPr>
      <w:pStyle w:val="Nagwek"/>
    </w:pPr>
    <w:r w:rsidRPr="0029038C">
      <w:rPr>
        <w:rFonts w:ascii="Arial" w:hAnsi="Arial" w:cs="Arial"/>
        <w:sz w:val="20"/>
        <w:szCs w:val="20"/>
      </w:rPr>
      <w:t>……………………………………………………………..…………………. umieścić obowiązujący logotyp</w:t>
    </w:r>
  </w:p>
  <w:p w14:paraId="21C3057F" w14:textId="77777777" w:rsidR="00D246AC" w:rsidRPr="00CA2BE2" w:rsidRDefault="00D246AC">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1433F" w14:textId="77777777" w:rsidR="00D246AC" w:rsidRPr="0029038C" w:rsidRDefault="00D246AC" w:rsidP="00F53734">
    <w:pPr>
      <w:pStyle w:val="Nagwek"/>
    </w:pPr>
    <w:r w:rsidRPr="0029038C">
      <w:rPr>
        <w:rFonts w:ascii="Arial" w:hAnsi="Arial" w:cs="Arial"/>
        <w:sz w:val="20"/>
        <w:szCs w:val="20"/>
      </w:rPr>
      <w:t>……………………………………………………………..…………………. umieścić obowiązujący logotyp</w:t>
    </w:r>
  </w:p>
  <w:p w14:paraId="653DB462" w14:textId="77777777" w:rsidR="00D246AC" w:rsidRPr="00801D11" w:rsidRDefault="00D246AC"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D8B0" w14:textId="77777777" w:rsidR="00D246AC" w:rsidRPr="0029038C" w:rsidRDefault="00D246AC" w:rsidP="00F53734">
    <w:pPr>
      <w:pStyle w:val="Nagwek"/>
    </w:pPr>
    <w:r w:rsidRPr="0029038C">
      <w:rPr>
        <w:rFonts w:ascii="Arial" w:hAnsi="Arial" w:cs="Arial"/>
        <w:sz w:val="20"/>
        <w:szCs w:val="20"/>
      </w:rPr>
      <w:t>……………………………………………………………..…………………. umieścić obowiązujący logotyp</w:t>
    </w:r>
  </w:p>
  <w:p w14:paraId="3042B6B9" w14:textId="77777777" w:rsidR="00D246AC" w:rsidRPr="00CA2BE2" w:rsidRDefault="00D246AC" w:rsidP="00D0584D">
    <w:pPr>
      <w:pStyle w:val="Nagwek"/>
      <w:rPr>
        <w:rFonts w:ascii="Arial" w:hAnsi="Arial" w:cs="Arial"/>
      </w:rPr>
    </w:pPr>
  </w:p>
  <w:p w14:paraId="0A68A86F" w14:textId="77777777" w:rsidR="00D246AC" w:rsidRPr="005734CB" w:rsidRDefault="00D246AC" w:rsidP="00F20079">
    <w:pPr>
      <w:pStyle w:val="Tekstpodstawowy"/>
      <w:spacing w:after="60"/>
      <w:jc w:val="center"/>
      <w:rPr>
        <w:rFonts w:ascii="Arial" w:hAnsi="Arial" w:cs="Arial"/>
        <w:i/>
        <w:noProof/>
        <w:sz w:val="20"/>
        <w:szCs w:val="20"/>
      </w:rPr>
    </w:pPr>
  </w:p>
  <w:p w14:paraId="6C1259E7" w14:textId="77777777" w:rsidR="00D246AC" w:rsidRPr="00CA2BE2" w:rsidRDefault="00D246AC">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609AA" w14:textId="77777777" w:rsidR="00D246AC" w:rsidRPr="0029038C" w:rsidRDefault="00D246AC" w:rsidP="00F53734">
    <w:pPr>
      <w:pStyle w:val="Nagwek"/>
    </w:pPr>
    <w:r w:rsidRPr="0029038C">
      <w:rPr>
        <w:rFonts w:ascii="Arial" w:hAnsi="Arial" w:cs="Arial"/>
        <w:sz w:val="20"/>
        <w:szCs w:val="20"/>
      </w:rPr>
      <w:t>……………………………………………………………..…………………. umieścić obowiązujący logotyp</w:t>
    </w:r>
  </w:p>
  <w:p w14:paraId="0C4DADCE" w14:textId="77777777" w:rsidR="00D246AC" w:rsidRPr="00801D11" w:rsidRDefault="00D246AC"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86110" w14:textId="77777777" w:rsidR="00D246AC" w:rsidRPr="00801D11" w:rsidRDefault="00D246AC"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18808" w14:textId="77777777" w:rsidR="00D246AC" w:rsidRPr="0029038C" w:rsidRDefault="00D246AC" w:rsidP="00F53734">
    <w:pPr>
      <w:pStyle w:val="Nagwek"/>
    </w:pPr>
    <w:r w:rsidRPr="0029038C">
      <w:rPr>
        <w:rFonts w:ascii="Arial" w:hAnsi="Arial" w:cs="Arial"/>
        <w:sz w:val="20"/>
        <w:szCs w:val="20"/>
      </w:rPr>
      <w:t>……………………………………………………………..…………………. umieścić obowiązujący logotyp</w:t>
    </w:r>
  </w:p>
  <w:p w14:paraId="574C8D2C" w14:textId="77777777" w:rsidR="00D246AC" w:rsidRPr="00CA2BE2" w:rsidRDefault="00D246AC">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1A905A08"/>
    <w:lvl w:ilvl="0" w:tplc="452C0898">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BC43E9D"/>
    <w:multiLevelType w:val="hybridMultilevel"/>
    <w:tmpl w:val="5894C28C"/>
    <w:lvl w:ilvl="0" w:tplc="86FCE8C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9B4F18"/>
    <w:multiLevelType w:val="hybridMultilevel"/>
    <w:tmpl w:val="4926B1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056977"/>
    <w:multiLevelType w:val="hybridMultilevel"/>
    <w:tmpl w:val="A3C41E9A"/>
    <w:lvl w:ilvl="0" w:tplc="6E94C042">
      <w:start w:val="1"/>
      <w:numFmt w:val="decimal"/>
      <w:lvlText w:val="%1)"/>
      <w:lvlJc w:val="left"/>
      <w:pPr>
        <w:ind w:left="198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821E49F4"/>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2"/>
  </w:num>
  <w:num w:numId="2">
    <w:abstractNumId w:val="27"/>
  </w:num>
  <w:num w:numId="3">
    <w:abstractNumId w:val="26"/>
  </w:num>
  <w:num w:numId="4">
    <w:abstractNumId w:val="66"/>
  </w:num>
  <w:num w:numId="5">
    <w:abstractNumId w:val="76"/>
  </w:num>
  <w:num w:numId="6">
    <w:abstractNumId w:val="22"/>
  </w:num>
  <w:num w:numId="7">
    <w:abstractNumId w:val="64"/>
  </w:num>
  <w:num w:numId="8">
    <w:abstractNumId w:val="53"/>
  </w:num>
  <w:num w:numId="9">
    <w:abstractNumId w:val="78"/>
  </w:num>
  <w:num w:numId="10">
    <w:abstractNumId w:val="67"/>
  </w:num>
  <w:num w:numId="11">
    <w:abstractNumId w:val="101"/>
  </w:num>
  <w:num w:numId="12">
    <w:abstractNumId w:val="32"/>
  </w:num>
  <w:num w:numId="13">
    <w:abstractNumId w:val="65"/>
  </w:num>
  <w:num w:numId="14">
    <w:abstractNumId w:val="80"/>
  </w:num>
  <w:num w:numId="15">
    <w:abstractNumId w:val="93"/>
  </w:num>
  <w:num w:numId="16">
    <w:abstractNumId w:val="39"/>
  </w:num>
  <w:num w:numId="17">
    <w:abstractNumId w:val="24"/>
  </w:num>
  <w:num w:numId="18">
    <w:abstractNumId w:val="103"/>
  </w:num>
  <w:num w:numId="19">
    <w:abstractNumId w:val="99"/>
  </w:num>
  <w:num w:numId="20">
    <w:abstractNumId w:val="73"/>
  </w:num>
  <w:num w:numId="21">
    <w:abstractNumId w:val="62"/>
  </w:num>
  <w:num w:numId="22">
    <w:abstractNumId w:val="34"/>
  </w:num>
  <w:num w:numId="23">
    <w:abstractNumId w:val="63"/>
  </w:num>
  <w:num w:numId="24">
    <w:abstractNumId w:val="57"/>
  </w:num>
  <w:num w:numId="25">
    <w:abstractNumId w:val="37"/>
  </w:num>
  <w:num w:numId="26">
    <w:abstractNumId w:val="18"/>
  </w:num>
  <w:num w:numId="27">
    <w:abstractNumId w:val="56"/>
  </w:num>
  <w:num w:numId="28">
    <w:abstractNumId w:val="102"/>
  </w:num>
  <w:num w:numId="29">
    <w:abstractNumId w:val="21"/>
  </w:num>
  <w:num w:numId="30">
    <w:abstractNumId w:val="87"/>
  </w:num>
  <w:num w:numId="31">
    <w:abstractNumId w:val="29"/>
  </w:num>
  <w:num w:numId="32">
    <w:abstractNumId w:val="47"/>
  </w:num>
  <w:num w:numId="33">
    <w:abstractNumId w:val="59"/>
  </w:num>
  <w:num w:numId="34">
    <w:abstractNumId w:val="54"/>
  </w:num>
  <w:num w:numId="35">
    <w:abstractNumId w:val="51"/>
  </w:num>
  <w:num w:numId="36">
    <w:abstractNumId w:val="88"/>
  </w:num>
  <w:num w:numId="37">
    <w:abstractNumId w:val="81"/>
  </w:num>
  <w:num w:numId="38">
    <w:abstractNumId w:val="70"/>
  </w:num>
  <w:num w:numId="39">
    <w:abstractNumId w:val="33"/>
  </w:num>
  <w:num w:numId="40">
    <w:abstractNumId w:val="45"/>
  </w:num>
  <w:num w:numId="41">
    <w:abstractNumId w:val="58"/>
  </w:num>
  <w:num w:numId="42">
    <w:abstractNumId w:val="96"/>
  </w:num>
  <w:num w:numId="43">
    <w:abstractNumId w:val="85"/>
  </w:num>
  <w:num w:numId="44">
    <w:abstractNumId w:val="23"/>
  </w:num>
  <w:num w:numId="45">
    <w:abstractNumId w:val="69"/>
  </w:num>
  <w:num w:numId="46">
    <w:abstractNumId w:val="83"/>
  </w:num>
  <w:num w:numId="47">
    <w:abstractNumId w:val="72"/>
  </w:num>
  <w:num w:numId="48">
    <w:abstractNumId w:val="36"/>
  </w:num>
  <w:num w:numId="49">
    <w:abstractNumId w:val="40"/>
  </w:num>
  <w:num w:numId="50">
    <w:abstractNumId w:val="41"/>
  </w:num>
  <w:num w:numId="51">
    <w:abstractNumId w:val="89"/>
  </w:num>
  <w:num w:numId="52">
    <w:abstractNumId w:val="97"/>
  </w:num>
  <w:num w:numId="53">
    <w:abstractNumId w:val="98"/>
  </w:num>
  <w:num w:numId="54">
    <w:abstractNumId w:val="55"/>
  </w:num>
  <w:num w:numId="55">
    <w:abstractNumId w:val="20"/>
  </w:num>
  <w:num w:numId="56">
    <w:abstractNumId w:val="74"/>
  </w:num>
  <w:num w:numId="57">
    <w:abstractNumId w:val="75"/>
  </w:num>
  <w:num w:numId="58">
    <w:abstractNumId w:val="13"/>
  </w:num>
  <w:num w:numId="59">
    <w:abstractNumId w:val="30"/>
  </w:num>
  <w:num w:numId="60">
    <w:abstractNumId w:val="91"/>
  </w:num>
  <w:num w:numId="61">
    <w:abstractNumId w:val="25"/>
  </w:num>
  <w:num w:numId="62">
    <w:abstractNumId w:val="46"/>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90"/>
  </w:num>
  <w:num w:numId="66">
    <w:abstractNumId w:val="28"/>
  </w:num>
  <w:num w:numId="67">
    <w:abstractNumId w:val="95"/>
  </w:num>
  <w:num w:numId="68">
    <w:abstractNumId w:val="49"/>
  </w:num>
  <w:num w:numId="69">
    <w:abstractNumId w:val="84"/>
  </w:num>
  <w:num w:numId="70">
    <w:abstractNumId w:val="100"/>
  </w:num>
  <w:num w:numId="71">
    <w:abstractNumId w:val="79"/>
  </w:num>
  <w:num w:numId="72">
    <w:abstractNumId w:val="86"/>
  </w:num>
  <w:num w:numId="73">
    <w:abstractNumId w:val="35"/>
  </w:num>
  <w:num w:numId="74">
    <w:abstractNumId w:val="19"/>
  </w:num>
  <w:num w:numId="75">
    <w:abstractNumId w:val="92"/>
  </w:num>
  <w:num w:numId="76">
    <w:abstractNumId w:val="77"/>
  </w:num>
  <w:num w:numId="77">
    <w:abstractNumId w:val="48"/>
  </w:num>
  <w:num w:numId="78">
    <w:abstractNumId w:val="94"/>
  </w:num>
  <w:num w:numId="79">
    <w:abstractNumId w:val="38"/>
  </w:num>
  <w:num w:numId="8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num>
  <w:num w:numId="8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num>
  <w:num w:numId="85">
    <w:abstractNumId w:val="60"/>
  </w:num>
  <w:num w:numId="86">
    <w:abstractNumId w:val="52"/>
  </w:num>
  <w:num w:numId="87">
    <w:abstractNumId w:val="82"/>
  </w:num>
  <w:num w:numId="88">
    <w:abstractNumId w:val="61"/>
  </w:num>
  <w:num w:numId="89">
    <w:abstractNumId w:val="44"/>
  </w:num>
  <w:num w:numId="90">
    <w:abstractNumId w:val="71"/>
  </w:num>
  <w:num w:numId="9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6"/>
    <w:lvlOverride w:ilvl="0">
      <w:startOverride w:val="1"/>
    </w:lvlOverride>
    <w:lvlOverride w:ilvl="1"/>
    <w:lvlOverride w:ilvl="2"/>
    <w:lvlOverride w:ilvl="3"/>
    <w:lvlOverride w:ilvl="4"/>
    <w:lvlOverride w:ilvl="5"/>
    <w:lvlOverride w:ilvl="6"/>
    <w:lvlOverride w:ilvl="7"/>
    <w:lvlOverride w:ilvl="8"/>
  </w:num>
  <w:num w:numId="93">
    <w:abstractNumId w:val="35"/>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2"/>
    <w:lvlOverride w:ilvl="0">
      <w:startOverride w:val="1"/>
    </w:lvlOverride>
    <w:lvlOverride w:ilvl="1"/>
    <w:lvlOverride w:ilvl="2"/>
    <w:lvlOverride w:ilvl="3"/>
    <w:lvlOverride w:ilvl="4"/>
    <w:lvlOverride w:ilvl="5"/>
    <w:lvlOverride w:ilvl="6"/>
    <w:lvlOverride w:ilvl="7"/>
    <w:lvlOverride w:ilvl="8"/>
  </w:num>
  <w:num w:numId="9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1D0D"/>
    <w:rsid w:val="000025B6"/>
    <w:rsid w:val="00003830"/>
    <w:rsid w:val="00004C6F"/>
    <w:rsid w:val="000053A9"/>
    <w:rsid w:val="000064EF"/>
    <w:rsid w:val="00006C27"/>
    <w:rsid w:val="00006C44"/>
    <w:rsid w:val="00006CB1"/>
    <w:rsid w:val="00006E33"/>
    <w:rsid w:val="000075D5"/>
    <w:rsid w:val="00007CAD"/>
    <w:rsid w:val="00007F36"/>
    <w:rsid w:val="0001163B"/>
    <w:rsid w:val="00011ACD"/>
    <w:rsid w:val="000120BF"/>
    <w:rsid w:val="000124A1"/>
    <w:rsid w:val="00012BB2"/>
    <w:rsid w:val="00012DF4"/>
    <w:rsid w:val="00014446"/>
    <w:rsid w:val="0001472F"/>
    <w:rsid w:val="000147F4"/>
    <w:rsid w:val="00015143"/>
    <w:rsid w:val="000165F5"/>
    <w:rsid w:val="00016CB3"/>
    <w:rsid w:val="00017C1A"/>
    <w:rsid w:val="00017D08"/>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195"/>
    <w:rsid w:val="00034675"/>
    <w:rsid w:val="0003481D"/>
    <w:rsid w:val="00034B14"/>
    <w:rsid w:val="00034BA1"/>
    <w:rsid w:val="00035647"/>
    <w:rsid w:val="00036BD5"/>
    <w:rsid w:val="00036F46"/>
    <w:rsid w:val="00037FF4"/>
    <w:rsid w:val="0004008E"/>
    <w:rsid w:val="0004046C"/>
    <w:rsid w:val="0004058D"/>
    <w:rsid w:val="00040F18"/>
    <w:rsid w:val="00041BCA"/>
    <w:rsid w:val="00041EEC"/>
    <w:rsid w:val="00041F77"/>
    <w:rsid w:val="00042205"/>
    <w:rsid w:val="00042412"/>
    <w:rsid w:val="00042954"/>
    <w:rsid w:val="000430E2"/>
    <w:rsid w:val="0004340E"/>
    <w:rsid w:val="00043617"/>
    <w:rsid w:val="00043E10"/>
    <w:rsid w:val="0004424E"/>
    <w:rsid w:val="000445EB"/>
    <w:rsid w:val="00044DFC"/>
    <w:rsid w:val="00045972"/>
    <w:rsid w:val="00047118"/>
    <w:rsid w:val="00047CEE"/>
    <w:rsid w:val="00052092"/>
    <w:rsid w:val="00052719"/>
    <w:rsid w:val="000533EC"/>
    <w:rsid w:val="00053A3D"/>
    <w:rsid w:val="00053B22"/>
    <w:rsid w:val="00053EAE"/>
    <w:rsid w:val="00054A06"/>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466A"/>
    <w:rsid w:val="00064C62"/>
    <w:rsid w:val="00066B8D"/>
    <w:rsid w:val="00066BD5"/>
    <w:rsid w:val="000672AA"/>
    <w:rsid w:val="0006785B"/>
    <w:rsid w:val="00067E16"/>
    <w:rsid w:val="00070339"/>
    <w:rsid w:val="00070695"/>
    <w:rsid w:val="00070FB2"/>
    <w:rsid w:val="00071D09"/>
    <w:rsid w:val="00072035"/>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415B"/>
    <w:rsid w:val="00084E7E"/>
    <w:rsid w:val="00085E18"/>
    <w:rsid w:val="00085F05"/>
    <w:rsid w:val="000871C2"/>
    <w:rsid w:val="00090D51"/>
    <w:rsid w:val="0009175B"/>
    <w:rsid w:val="00091D58"/>
    <w:rsid w:val="00092340"/>
    <w:rsid w:val="00092766"/>
    <w:rsid w:val="00092E98"/>
    <w:rsid w:val="00093CC4"/>
    <w:rsid w:val="00093E32"/>
    <w:rsid w:val="00094ABC"/>
    <w:rsid w:val="00094B7B"/>
    <w:rsid w:val="00094D67"/>
    <w:rsid w:val="00094E90"/>
    <w:rsid w:val="00095756"/>
    <w:rsid w:val="00096442"/>
    <w:rsid w:val="000968A6"/>
    <w:rsid w:val="00096C8D"/>
    <w:rsid w:val="00096DD2"/>
    <w:rsid w:val="0009739B"/>
    <w:rsid w:val="00097763"/>
    <w:rsid w:val="00097980"/>
    <w:rsid w:val="00097AA6"/>
    <w:rsid w:val="00097D24"/>
    <w:rsid w:val="00097F09"/>
    <w:rsid w:val="000A00AE"/>
    <w:rsid w:val="000A0BF2"/>
    <w:rsid w:val="000A30FB"/>
    <w:rsid w:val="000A372A"/>
    <w:rsid w:val="000A3748"/>
    <w:rsid w:val="000A4780"/>
    <w:rsid w:val="000A4E5F"/>
    <w:rsid w:val="000A5BEA"/>
    <w:rsid w:val="000A5D7E"/>
    <w:rsid w:val="000A5F6B"/>
    <w:rsid w:val="000A7378"/>
    <w:rsid w:val="000A7473"/>
    <w:rsid w:val="000A752B"/>
    <w:rsid w:val="000A79AE"/>
    <w:rsid w:val="000B176A"/>
    <w:rsid w:val="000B1DFC"/>
    <w:rsid w:val="000B1F40"/>
    <w:rsid w:val="000B37EF"/>
    <w:rsid w:val="000B46C9"/>
    <w:rsid w:val="000B488D"/>
    <w:rsid w:val="000B49C4"/>
    <w:rsid w:val="000B504E"/>
    <w:rsid w:val="000B5285"/>
    <w:rsid w:val="000B60FD"/>
    <w:rsid w:val="000B6233"/>
    <w:rsid w:val="000B734A"/>
    <w:rsid w:val="000B7C7A"/>
    <w:rsid w:val="000C07ED"/>
    <w:rsid w:val="000C0A58"/>
    <w:rsid w:val="000C0CB0"/>
    <w:rsid w:val="000C1351"/>
    <w:rsid w:val="000C1FFB"/>
    <w:rsid w:val="000C2A3D"/>
    <w:rsid w:val="000C2B12"/>
    <w:rsid w:val="000C3B5C"/>
    <w:rsid w:val="000C3E98"/>
    <w:rsid w:val="000C42CE"/>
    <w:rsid w:val="000C5246"/>
    <w:rsid w:val="000C540D"/>
    <w:rsid w:val="000C5645"/>
    <w:rsid w:val="000C7036"/>
    <w:rsid w:val="000C71BF"/>
    <w:rsid w:val="000D0AF9"/>
    <w:rsid w:val="000D0B02"/>
    <w:rsid w:val="000D14AC"/>
    <w:rsid w:val="000D1AE5"/>
    <w:rsid w:val="000D316F"/>
    <w:rsid w:val="000D36F4"/>
    <w:rsid w:val="000D3E9A"/>
    <w:rsid w:val="000D432A"/>
    <w:rsid w:val="000D5482"/>
    <w:rsid w:val="000D55C3"/>
    <w:rsid w:val="000D56BB"/>
    <w:rsid w:val="000D57EC"/>
    <w:rsid w:val="000D5B0F"/>
    <w:rsid w:val="000D5BAF"/>
    <w:rsid w:val="000D5DAC"/>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105"/>
    <w:rsid w:val="000F3D24"/>
    <w:rsid w:val="000F4375"/>
    <w:rsid w:val="000F522D"/>
    <w:rsid w:val="000F52D8"/>
    <w:rsid w:val="000F5586"/>
    <w:rsid w:val="000F55A6"/>
    <w:rsid w:val="000F64FA"/>
    <w:rsid w:val="000F6793"/>
    <w:rsid w:val="000F6FFF"/>
    <w:rsid w:val="000F78ED"/>
    <w:rsid w:val="000F7BAB"/>
    <w:rsid w:val="001000B0"/>
    <w:rsid w:val="001009DD"/>
    <w:rsid w:val="00100D43"/>
    <w:rsid w:val="00100FC0"/>
    <w:rsid w:val="00102905"/>
    <w:rsid w:val="00103671"/>
    <w:rsid w:val="00103AFB"/>
    <w:rsid w:val="00103C08"/>
    <w:rsid w:val="0010791A"/>
    <w:rsid w:val="00107BD6"/>
    <w:rsid w:val="00107EE0"/>
    <w:rsid w:val="00110CA5"/>
    <w:rsid w:val="00110CFD"/>
    <w:rsid w:val="00111F36"/>
    <w:rsid w:val="00111FB6"/>
    <w:rsid w:val="00111FE7"/>
    <w:rsid w:val="00112701"/>
    <w:rsid w:val="00112AB5"/>
    <w:rsid w:val="00113813"/>
    <w:rsid w:val="001138F9"/>
    <w:rsid w:val="00114F64"/>
    <w:rsid w:val="001152EE"/>
    <w:rsid w:val="0011646D"/>
    <w:rsid w:val="001164ED"/>
    <w:rsid w:val="00116A2C"/>
    <w:rsid w:val="001178F7"/>
    <w:rsid w:val="00117C8D"/>
    <w:rsid w:val="001203DE"/>
    <w:rsid w:val="001208E8"/>
    <w:rsid w:val="001209A5"/>
    <w:rsid w:val="001212BD"/>
    <w:rsid w:val="00121546"/>
    <w:rsid w:val="001217F6"/>
    <w:rsid w:val="001218A1"/>
    <w:rsid w:val="00121FF3"/>
    <w:rsid w:val="0012213E"/>
    <w:rsid w:val="001226F5"/>
    <w:rsid w:val="00123142"/>
    <w:rsid w:val="001237CD"/>
    <w:rsid w:val="00123A19"/>
    <w:rsid w:val="00123B09"/>
    <w:rsid w:val="00124671"/>
    <w:rsid w:val="00124B4C"/>
    <w:rsid w:val="00125531"/>
    <w:rsid w:val="001264FF"/>
    <w:rsid w:val="0012686C"/>
    <w:rsid w:val="00126F46"/>
    <w:rsid w:val="0012758A"/>
    <w:rsid w:val="00127851"/>
    <w:rsid w:val="00127E3F"/>
    <w:rsid w:val="00130D2F"/>
    <w:rsid w:val="001312D1"/>
    <w:rsid w:val="001313EA"/>
    <w:rsid w:val="00131DB3"/>
    <w:rsid w:val="00131F19"/>
    <w:rsid w:val="001322E9"/>
    <w:rsid w:val="00132354"/>
    <w:rsid w:val="00132E00"/>
    <w:rsid w:val="001338DA"/>
    <w:rsid w:val="00134535"/>
    <w:rsid w:val="00134577"/>
    <w:rsid w:val="00134DF9"/>
    <w:rsid w:val="001361BE"/>
    <w:rsid w:val="00136B0C"/>
    <w:rsid w:val="0013732A"/>
    <w:rsid w:val="001405DA"/>
    <w:rsid w:val="00140692"/>
    <w:rsid w:val="0014081F"/>
    <w:rsid w:val="0014092C"/>
    <w:rsid w:val="00141209"/>
    <w:rsid w:val="001413F6"/>
    <w:rsid w:val="001414FD"/>
    <w:rsid w:val="00142552"/>
    <w:rsid w:val="001436FA"/>
    <w:rsid w:val="0014610D"/>
    <w:rsid w:val="0014698A"/>
    <w:rsid w:val="00146AD3"/>
    <w:rsid w:val="00147143"/>
    <w:rsid w:val="00150715"/>
    <w:rsid w:val="00150A22"/>
    <w:rsid w:val="00150D2D"/>
    <w:rsid w:val="00150FB6"/>
    <w:rsid w:val="0015164E"/>
    <w:rsid w:val="00151B84"/>
    <w:rsid w:val="0015226D"/>
    <w:rsid w:val="00152CFC"/>
    <w:rsid w:val="00153409"/>
    <w:rsid w:val="00154042"/>
    <w:rsid w:val="0015447C"/>
    <w:rsid w:val="0015457A"/>
    <w:rsid w:val="00154679"/>
    <w:rsid w:val="0015499C"/>
    <w:rsid w:val="001556C3"/>
    <w:rsid w:val="00155765"/>
    <w:rsid w:val="00155A47"/>
    <w:rsid w:val="00155FB7"/>
    <w:rsid w:val="001573D9"/>
    <w:rsid w:val="00157A33"/>
    <w:rsid w:val="00157FB9"/>
    <w:rsid w:val="00160ACD"/>
    <w:rsid w:val="001610FB"/>
    <w:rsid w:val="00161F3E"/>
    <w:rsid w:val="001622AB"/>
    <w:rsid w:val="0016230D"/>
    <w:rsid w:val="00162601"/>
    <w:rsid w:val="001629FB"/>
    <w:rsid w:val="00162B16"/>
    <w:rsid w:val="001633AF"/>
    <w:rsid w:val="001634D7"/>
    <w:rsid w:val="00163F8C"/>
    <w:rsid w:val="001641C7"/>
    <w:rsid w:val="001643BC"/>
    <w:rsid w:val="0016519B"/>
    <w:rsid w:val="00165CD5"/>
    <w:rsid w:val="00165D88"/>
    <w:rsid w:val="0016677B"/>
    <w:rsid w:val="00166F9D"/>
    <w:rsid w:val="0017079C"/>
    <w:rsid w:val="001707A4"/>
    <w:rsid w:val="0017094C"/>
    <w:rsid w:val="00171356"/>
    <w:rsid w:val="0017172A"/>
    <w:rsid w:val="001720CE"/>
    <w:rsid w:val="00172774"/>
    <w:rsid w:val="00172C08"/>
    <w:rsid w:val="00173B40"/>
    <w:rsid w:val="00174DCC"/>
    <w:rsid w:val="0017525F"/>
    <w:rsid w:val="00175385"/>
    <w:rsid w:val="00176CF4"/>
    <w:rsid w:val="00177546"/>
    <w:rsid w:val="0018038F"/>
    <w:rsid w:val="001805B6"/>
    <w:rsid w:val="00181938"/>
    <w:rsid w:val="001819F9"/>
    <w:rsid w:val="00182563"/>
    <w:rsid w:val="001825A0"/>
    <w:rsid w:val="00182826"/>
    <w:rsid w:val="001841BA"/>
    <w:rsid w:val="00184C41"/>
    <w:rsid w:val="001854C5"/>
    <w:rsid w:val="001855B3"/>
    <w:rsid w:val="00186D12"/>
    <w:rsid w:val="00187057"/>
    <w:rsid w:val="00187B3D"/>
    <w:rsid w:val="00187C40"/>
    <w:rsid w:val="00187D0A"/>
    <w:rsid w:val="00192771"/>
    <w:rsid w:val="00192C0C"/>
    <w:rsid w:val="00192F98"/>
    <w:rsid w:val="00193EA0"/>
    <w:rsid w:val="0019417E"/>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6183"/>
    <w:rsid w:val="001A66BD"/>
    <w:rsid w:val="001A6B34"/>
    <w:rsid w:val="001B0813"/>
    <w:rsid w:val="001B0D45"/>
    <w:rsid w:val="001B10EE"/>
    <w:rsid w:val="001B1255"/>
    <w:rsid w:val="001B143D"/>
    <w:rsid w:val="001B1C33"/>
    <w:rsid w:val="001B1E47"/>
    <w:rsid w:val="001B217F"/>
    <w:rsid w:val="001B28EF"/>
    <w:rsid w:val="001B2D1C"/>
    <w:rsid w:val="001B305B"/>
    <w:rsid w:val="001B503C"/>
    <w:rsid w:val="001B5164"/>
    <w:rsid w:val="001B5E7B"/>
    <w:rsid w:val="001B6533"/>
    <w:rsid w:val="001B6582"/>
    <w:rsid w:val="001B6AB8"/>
    <w:rsid w:val="001B7241"/>
    <w:rsid w:val="001B72A9"/>
    <w:rsid w:val="001B7466"/>
    <w:rsid w:val="001B7DA7"/>
    <w:rsid w:val="001C0399"/>
    <w:rsid w:val="001C04D4"/>
    <w:rsid w:val="001C0A3F"/>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AC"/>
    <w:rsid w:val="001C7DC8"/>
    <w:rsid w:val="001D04D8"/>
    <w:rsid w:val="001D0602"/>
    <w:rsid w:val="001D0763"/>
    <w:rsid w:val="001D0CC5"/>
    <w:rsid w:val="001D102F"/>
    <w:rsid w:val="001D13C0"/>
    <w:rsid w:val="001D1535"/>
    <w:rsid w:val="001D1536"/>
    <w:rsid w:val="001D17AA"/>
    <w:rsid w:val="001D1BB2"/>
    <w:rsid w:val="001D1F58"/>
    <w:rsid w:val="001D33CC"/>
    <w:rsid w:val="001D3F2F"/>
    <w:rsid w:val="001D41B8"/>
    <w:rsid w:val="001D46A7"/>
    <w:rsid w:val="001D4CF7"/>
    <w:rsid w:val="001D4DE9"/>
    <w:rsid w:val="001D588B"/>
    <w:rsid w:val="001D5D7C"/>
    <w:rsid w:val="001D7641"/>
    <w:rsid w:val="001D7932"/>
    <w:rsid w:val="001D7D6B"/>
    <w:rsid w:val="001E0A86"/>
    <w:rsid w:val="001E0A89"/>
    <w:rsid w:val="001E21D7"/>
    <w:rsid w:val="001E27A4"/>
    <w:rsid w:val="001E2967"/>
    <w:rsid w:val="001E3116"/>
    <w:rsid w:val="001E39E3"/>
    <w:rsid w:val="001E4695"/>
    <w:rsid w:val="001E4E5E"/>
    <w:rsid w:val="001E520E"/>
    <w:rsid w:val="001E5379"/>
    <w:rsid w:val="001E567F"/>
    <w:rsid w:val="001E6817"/>
    <w:rsid w:val="001E6A80"/>
    <w:rsid w:val="001E7C18"/>
    <w:rsid w:val="001E7D9B"/>
    <w:rsid w:val="001F0F11"/>
    <w:rsid w:val="001F0F79"/>
    <w:rsid w:val="001F1185"/>
    <w:rsid w:val="001F2513"/>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705"/>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386"/>
    <w:rsid w:val="00211BBF"/>
    <w:rsid w:val="00211D29"/>
    <w:rsid w:val="00211D96"/>
    <w:rsid w:val="00211F53"/>
    <w:rsid w:val="00212CBC"/>
    <w:rsid w:val="002130EB"/>
    <w:rsid w:val="002132E2"/>
    <w:rsid w:val="002151AB"/>
    <w:rsid w:val="002151DA"/>
    <w:rsid w:val="00215C1D"/>
    <w:rsid w:val="00217919"/>
    <w:rsid w:val="00220309"/>
    <w:rsid w:val="002207C2"/>
    <w:rsid w:val="00220D6B"/>
    <w:rsid w:val="002221CD"/>
    <w:rsid w:val="00222699"/>
    <w:rsid w:val="00222ABB"/>
    <w:rsid w:val="00223BC0"/>
    <w:rsid w:val="00224A52"/>
    <w:rsid w:val="00224DA2"/>
    <w:rsid w:val="00224DE2"/>
    <w:rsid w:val="002254E2"/>
    <w:rsid w:val="00225534"/>
    <w:rsid w:val="00226C21"/>
    <w:rsid w:val="00226EE0"/>
    <w:rsid w:val="00226F59"/>
    <w:rsid w:val="00227378"/>
    <w:rsid w:val="00230227"/>
    <w:rsid w:val="0023128A"/>
    <w:rsid w:val="002319E0"/>
    <w:rsid w:val="00232D66"/>
    <w:rsid w:val="002333E8"/>
    <w:rsid w:val="00233737"/>
    <w:rsid w:val="002339D5"/>
    <w:rsid w:val="00234366"/>
    <w:rsid w:val="00234D33"/>
    <w:rsid w:val="002355C5"/>
    <w:rsid w:val="0023732D"/>
    <w:rsid w:val="0023767F"/>
    <w:rsid w:val="00240416"/>
    <w:rsid w:val="00240431"/>
    <w:rsid w:val="002404B9"/>
    <w:rsid w:val="0024053B"/>
    <w:rsid w:val="00240F56"/>
    <w:rsid w:val="00241EF5"/>
    <w:rsid w:val="00242C30"/>
    <w:rsid w:val="0024345B"/>
    <w:rsid w:val="00243A3C"/>
    <w:rsid w:val="00244C62"/>
    <w:rsid w:val="002457DE"/>
    <w:rsid w:val="002459F6"/>
    <w:rsid w:val="00246453"/>
    <w:rsid w:val="00246B72"/>
    <w:rsid w:val="00246D67"/>
    <w:rsid w:val="002508D6"/>
    <w:rsid w:val="00250E14"/>
    <w:rsid w:val="002513B1"/>
    <w:rsid w:val="00251741"/>
    <w:rsid w:val="002518A3"/>
    <w:rsid w:val="0025212A"/>
    <w:rsid w:val="002521FE"/>
    <w:rsid w:val="00252419"/>
    <w:rsid w:val="00252899"/>
    <w:rsid w:val="00255128"/>
    <w:rsid w:val="002553B0"/>
    <w:rsid w:val="00255B93"/>
    <w:rsid w:val="00255D4C"/>
    <w:rsid w:val="002563EC"/>
    <w:rsid w:val="00256693"/>
    <w:rsid w:val="00260254"/>
    <w:rsid w:val="0026058D"/>
    <w:rsid w:val="00261A86"/>
    <w:rsid w:val="00261E88"/>
    <w:rsid w:val="00262106"/>
    <w:rsid w:val="002625B5"/>
    <w:rsid w:val="0026264E"/>
    <w:rsid w:val="00262780"/>
    <w:rsid w:val="00262881"/>
    <w:rsid w:val="00262F10"/>
    <w:rsid w:val="00263647"/>
    <w:rsid w:val="00263AA7"/>
    <w:rsid w:val="00264060"/>
    <w:rsid w:val="00265F42"/>
    <w:rsid w:val="00266B75"/>
    <w:rsid w:val="00266D61"/>
    <w:rsid w:val="00267C09"/>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4A43"/>
    <w:rsid w:val="00284F96"/>
    <w:rsid w:val="00285FBB"/>
    <w:rsid w:val="00286081"/>
    <w:rsid w:val="00286590"/>
    <w:rsid w:val="00287985"/>
    <w:rsid w:val="00287E10"/>
    <w:rsid w:val="00287FA3"/>
    <w:rsid w:val="002907C9"/>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1ECA"/>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055"/>
    <w:rsid w:val="002B397C"/>
    <w:rsid w:val="002B40EA"/>
    <w:rsid w:val="002B4463"/>
    <w:rsid w:val="002B4A49"/>
    <w:rsid w:val="002B52DE"/>
    <w:rsid w:val="002B554C"/>
    <w:rsid w:val="002B5EAE"/>
    <w:rsid w:val="002B64D8"/>
    <w:rsid w:val="002B657D"/>
    <w:rsid w:val="002B6905"/>
    <w:rsid w:val="002B7373"/>
    <w:rsid w:val="002B7F3B"/>
    <w:rsid w:val="002B7F8D"/>
    <w:rsid w:val="002C03C2"/>
    <w:rsid w:val="002C0908"/>
    <w:rsid w:val="002C0E3E"/>
    <w:rsid w:val="002C1F3E"/>
    <w:rsid w:val="002C2025"/>
    <w:rsid w:val="002C2718"/>
    <w:rsid w:val="002C36E6"/>
    <w:rsid w:val="002C3F40"/>
    <w:rsid w:val="002C4284"/>
    <w:rsid w:val="002C4484"/>
    <w:rsid w:val="002C4AFA"/>
    <w:rsid w:val="002C4B2F"/>
    <w:rsid w:val="002C4BA6"/>
    <w:rsid w:val="002C4BCF"/>
    <w:rsid w:val="002C521E"/>
    <w:rsid w:val="002C5C41"/>
    <w:rsid w:val="002C5C78"/>
    <w:rsid w:val="002C6162"/>
    <w:rsid w:val="002D00A9"/>
    <w:rsid w:val="002D05DE"/>
    <w:rsid w:val="002D0663"/>
    <w:rsid w:val="002D093C"/>
    <w:rsid w:val="002D1341"/>
    <w:rsid w:val="002D19DC"/>
    <w:rsid w:val="002D1FFA"/>
    <w:rsid w:val="002D21B4"/>
    <w:rsid w:val="002D2470"/>
    <w:rsid w:val="002D2C0C"/>
    <w:rsid w:val="002D35B6"/>
    <w:rsid w:val="002D409E"/>
    <w:rsid w:val="002D4726"/>
    <w:rsid w:val="002D4B0B"/>
    <w:rsid w:val="002D4CAF"/>
    <w:rsid w:val="002D4D3E"/>
    <w:rsid w:val="002D6836"/>
    <w:rsid w:val="002D6913"/>
    <w:rsid w:val="002D6C62"/>
    <w:rsid w:val="002D6F0E"/>
    <w:rsid w:val="002D7ECE"/>
    <w:rsid w:val="002D7FEE"/>
    <w:rsid w:val="002E0424"/>
    <w:rsid w:val="002E042A"/>
    <w:rsid w:val="002E24C0"/>
    <w:rsid w:val="002E2FD2"/>
    <w:rsid w:val="002E40EE"/>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335"/>
    <w:rsid w:val="002F65D2"/>
    <w:rsid w:val="002F69B0"/>
    <w:rsid w:val="002F7F46"/>
    <w:rsid w:val="0030124A"/>
    <w:rsid w:val="00301276"/>
    <w:rsid w:val="003017AF"/>
    <w:rsid w:val="003017F0"/>
    <w:rsid w:val="00301880"/>
    <w:rsid w:val="003032EB"/>
    <w:rsid w:val="0030386E"/>
    <w:rsid w:val="003052CF"/>
    <w:rsid w:val="003057C7"/>
    <w:rsid w:val="00305AD8"/>
    <w:rsid w:val="00306CDA"/>
    <w:rsid w:val="00306F53"/>
    <w:rsid w:val="00306F67"/>
    <w:rsid w:val="00307A3E"/>
    <w:rsid w:val="00307B4E"/>
    <w:rsid w:val="0031019A"/>
    <w:rsid w:val="00310942"/>
    <w:rsid w:val="00310E63"/>
    <w:rsid w:val="00310E8A"/>
    <w:rsid w:val="00311728"/>
    <w:rsid w:val="0031238F"/>
    <w:rsid w:val="003123ED"/>
    <w:rsid w:val="00312BB2"/>
    <w:rsid w:val="0031302D"/>
    <w:rsid w:val="00314075"/>
    <w:rsid w:val="003144F7"/>
    <w:rsid w:val="003146E5"/>
    <w:rsid w:val="00314A4B"/>
    <w:rsid w:val="00314D84"/>
    <w:rsid w:val="00315B55"/>
    <w:rsid w:val="00316576"/>
    <w:rsid w:val="003168EF"/>
    <w:rsid w:val="00316C08"/>
    <w:rsid w:val="003177E2"/>
    <w:rsid w:val="00320595"/>
    <w:rsid w:val="00320841"/>
    <w:rsid w:val="00323557"/>
    <w:rsid w:val="003235F6"/>
    <w:rsid w:val="003238EB"/>
    <w:rsid w:val="00323C41"/>
    <w:rsid w:val="0032445E"/>
    <w:rsid w:val="003249D8"/>
    <w:rsid w:val="003249E1"/>
    <w:rsid w:val="00324F40"/>
    <w:rsid w:val="00325DAB"/>
    <w:rsid w:val="003263D6"/>
    <w:rsid w:val="0032678C"/>
    <w:rsid w:val="00326D7A"/>
    <w:rsid w:val="00326F15"/>
    <w:rsid w:val="00327356"/>
    <w:rsid w:val="003276AE"/>
    <w:rsid w:val="00327C08"/>
    <w:rsid w:val="00327D80"/>
    <w:rsid w:val="00331B77"/>
    <w:rsid w:val="003320A9"/>
    <w:rsid w:val="003329B9"/>
    <w:rsid w:val="00332CCD"/>
    <w:rsid w:val="0033329A"/>
    <w:rsid w:val="00333861"/>
    <w:rsid w:val="00334224"/>
    <w:rsid w:val="00334345"/>
    <w:rsid w:val="003347BC"/>
    <w:rsid w:val="00334FBF"/>
    <w:rsid w:val="003350C4"/>
    <w:rsid w:val="0033527E"/>
    <w:rsid w:val="00335301"/>
    <w:rsid w:val="00335D42"/>
    <w:rsid w:val="00336DA3"/>
    <w:rsid w:val="00337C2C"/>
    <w:rsid w:val="00337FBE"/>
    <w:rsid w:val="00340A9A"/>
    <w:rsid w:val="00341910"/>
    <w:rsid w:val="00341ADD"/>
    <w:rsid w:val="003426D1"/>
    <w:rsid w:val="00343E31"/>
    <w:rsid w:val="00343E9C"/>
    <w:rsid w:val="00344719"/>
    <w:rsid w:val="003452AE"/>
    <w:rsid w:val="00346548"/>
    <w:rsid w:val="00346908"/>
    <w:rsid w:val="00346FBF"/>
    <w:rsid w:val="003478F1"/>
    <w:rsid w:val="003479C3"/>
    <w:rsid w:val="00347B23"/>
    <w:rsid w:val="003500CB"/>
    <w:rsid w:val="00350F7A"/>
    <w:rsid w:val="00351640"/>
    <w:rsid w:val="00351B34"/>
    <w:rsid w:val="003520F5"/>
    <w:rsid w:val="00352A3C"/>
    <w:rsid w:val="00352AA4"/>
    <w:rsid w:val="00352D39"/>
    <w:rsid w:val="00353B1C"/>
    <w:rsid w:val="003542F3"/>
    <w:rsid w:val="00355E23"/>
    <w:rsid w:val="00356B3A"/>
    <w:rsid w:val="00357C18"/>
    <w:rsid w:val="00357E15"/>
    <w:rsid w:val="00360242"/>
    <w:rsid w:val="003605D1"/>
    <w:rsid w:val="00360D04"/>
    <w:rsid w:val="00360D8E"/>
    <w:rsid w:val="00361328"/>
    <w:rsid w:val="00361541"/>
    <w:rsid w:val="00361F44"/>
    <w:rsid w:val="0036230A"/>
    <w:rsid w:val="00362332"/>
    <w:rsid w:val="00362936"/>
    <w:rsid w:val="00362CC3"/>
    <w:rsid w:val="0036387E"/>
    <w:rsid w:val="003639C1"/>
    <w:rsid w:val="00365390"/>
    <w:rsid w:val="003653B0"/>
    <w:rsid w:val="00366C16"/>
    <w:rsid w:val="003672AB"/>
    <w:rsid w:val="00370920"/>
    <w:rsid w:val="00371239"/>
    <w:rsid w:val="00372378"/>
    <w:rsid w:val="0037256C"/>
    <w:rsid w:val="003725A0"/>
    <w:rsid w:val="003728C1"/>
    <w:rsid w:val="0037290A"/>
    <w:rsid w:val="00372B19"/>
    <w:rsid w:val="00372B99"/>
    <w:rsid w:val="00372BBF"/>
    <w:rsid w:val="003737F6"/>
    <w:rsid w:val="00374482"/>
    <w:rsid w:val="0037466E"/>
    <w:rsid w:val="00375285"/>
    <w:rsid w:val="003752C4"/>
    <w:rsid w:val="00375C5C"/>
    <w:rsid w:val="003764B6"/>
    <w:rsid w:val="003776D6"/>
    <w:rsid w:val="003804A0"/>
    <w:rsid w:val="00380BC3"/>
    <w:rsid w:val="003819CE"/>
    <w:rsid w:val="00381A8C"/>
    <w:rsid w:val="00383BBF"/>
    <w:rsid w:val="003843C9"/>
    <w:rsid w:val="00384C3E"/>
    <w:rsid w:val="00387650"/>
    <w:rsid w:val="00387F76"/>
    <w:rsid w:val="00390523"/>
    <w:rsid w:val="00391A18"/>
    <w:rsid w:val="00391FB2"/>
    <w:rsid w:val="00392068"/>
    <w:rsid w:val="003929E1"/>
    <w:rsid w:val="00392C94"/>
    <w:rsid w:val="0039322F"/>
    <w:rsid w:val="003939B1"/>
    <w:rsid w:val="00393B51"/>
    <w:rsid w:val="00394355"/>
    <w:rsid w:val="00394542"/>
    <w:rsid w:val="00394954"/>
    <w:rsid w:val="003950EA"/>
    <w:rsid w:val="00395148"/>
    <w:rsid w:val="00395305"/>
    <w:rsid w:val="0039553C"/>
    <w:rsid w:val="00395955"/>
    <w:rsid w:val="00396345"/>
    <w:rsid w:val="00396360"/>
    <w:rsid w:val="003963DE"/>
    <w:rsid w:val="00397857"/>
    <w:rsid w:val="00397B9C"/>
    <w:rsid w:val="003A0931"/>
    <w:rsid w:val="003A1AF6"/>
    <w:rsid w:val="003A2173"/>
    <w:rsid w:val="003A3071"/>
    <w:rsid w:val="003A3082"/>
    <w:rsid w:val="003A316A"/>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2334"/>
    <w:rsid w:val="003B2904"/>
    <w:rsid w:val="003B43C3"/>
    <w:rsid w:val="003B4863"/>
    <w:rsid w:val="003B531B"/>
    <w:rsid w:val="003B53F1"/>
    <w:rsid w:val="003B5C65"/>
    <w:rsid w:val="003B68C1"/>
    <w:rsid w:val="003B68D8"/>
    <w:rsid w:val="003B784D"/>
    <w:rsid w:val="003C052E"/>
    <w:rsid w:val="003C08D8"/>
    <w:rsid w:val="003C1137"/>
    <w:rsid w:val="003C146C"/>
    <w:rsid w:val="003C173C"/>
    <w:rsid w:val="003C23D9"/>
    <w:rsid w:val="003C253E"/>
    <w:rsid w:val="003C26B2"/>
    <w:rsid w:val="003C2785"/>
    <w:rsid w:val="003C2BA7"/>
    <w:rsid w:val="003C2BF8"/>
    <w:rsid w:val="003C2CE9"/>
    <w:rsid w:val="003C30E6"/>
    <w:rsid w:val="003C3635"/>
    <w:rsid w:val="003C40AD"/>
    <w:rsid w:val="003C44A7"/>
    <w:rsid w:val="003C4A92"/>
    <w:rsid w:val="003C538A"/>
    <w:rsid w:val="003C584B"/>
    <w:rsid w:val="003C5CC8"/>
    <w:rsid w:val="003C5E44"/>
    <w:rsid w:val="003C6B3F"/>
    <w:rsid w:val="003C6B93"/>
    <w:rsid w:val="003C6E62"/>
    <w:rsid w:val="003D06C6"/>
    <w:rsid w:val="003D0A5C"/>
    <w:rsid w:val="003D295B"/>
    <w:rsid w:val="003D2C4A"/>
    <w:rsid w:val="003D33A2"/>
    <w:rsid w:val="003D34B4"/>
    <w:rsid w:val="003D42F8"/>
    <w:rsid w:val="003D47FC"/>
    <w:rsid w:val="003D53A3"/>
    <w:rsid w:val="003D585F"/>
    <w:rsid w:val="003D5AE8"/>
    <w:rsid w:val="003D6705"/>
    <w:rsid w:val="003D6F84"/>
    <w:rsid w:val="003D728F"/>
    <w:rsid w:val="003D737D"/>
    <w:rsid w:val="003D7E5C"/>
    <w:rsid w:val="003E01E9"/>
    <w:rsid w:val="003E0327"/>
    <w:rsid w:val="003E091F"/>
    <w:rsid w:val="003E0F1C"/>
    <w:rsid w:val="003E1D2A"/>
    <w:rsid w:val="003E254A"/>
    <w:rsid w:val="003E3632"/>
    <w:rsid w:val="003E3889"/>
    <w:rsid w:val="003E3F6D"/>
    <w:rsid w:val="003E417A"/>
    <w:rsid w:val="003E52D8"/>
    <w:rsid w:val="003E6227"/>
    <w:rsid w:val="003E690C"/>
    <w:rsid w:val="003E7006"/>
    <w:rsid w:val="003E71A7"/>
    <w:rsid w:val="003E74B4"/>
    <w:rsid w:val="003E7FFD"/>
    <w:rsid w:val="003F1312"/>
    <w:rsid w:val="003F15C2"/>
    <w:rsid w:val="003F19A3"/>
    <w:rsid w:val="003F1F2C"/>
    <w:rsid w:val="003F29E1"/>
    <w:rsid w:val="003F3577"/>
    <w:rsid w:val="003F4147"/>
    <w:rsid w:val="003F42C7"/>
    <w:rsid w:val="003F4B28"/>
    <w:rsid w:val="003F4D16"/>
    <w:rsid w:val="003F638E"/>
    <w:rsid w:val="004002ED"/>
    <w:rsid w:val="0040062F"/>
    <w:rsid w:val="00402387"/>
    <w:rsid w:val="00402913"/>
    <w:rsid w:val="00403594"/>
    <w:rsid w:val="004051F8"/>
    <w:rsid w:val="004055E8"/>
    <w:rsid w:val="004056F8"/>
    <w:rsid w:val="004058A2"/>
    <w:rsid w:val="00406557"/>
    <w:rsid w:val="00406993"/>
    <w:rsid w:val="004072E7"/>
    <w:rsid w:val="00407990"/>
    <w:rsid w:val="0041020A"/>
    <w:rsid w:val="00410590"/>
    <w:rsid w:val="00410AC5"/>
    <w:rsid w:val="00410B7B"/>
    <w:rsid w:val="00410DDF"/>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2503"/>
    <w:rsid w:val="00422926"/>
    <w:rsid w:val="004233A2"/>
    <w:rsid w:val="0042472F"/>
    <w:rsid w:val="00424FC1"/>
    <w:rsid w:val="00424FDA"/>
    <w:rsid w:val="00425086"/>
    <w:rsid w:val="00425275"/>
    <w:rsid w:val="00425C7B"/>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C14"/>
    <w:rsid w:val="00433F96"/>
    <w:rsid w:val="004354F0"/>
    <w:rsid w:val="00435688"/>
    <w:rsid w:val="004356E4"/>
    <w:rsid w:val="004365AD"/>
    <w:rsid w:val="00436ED6"/>
    <w:rsid w:val="00440896"/>
    <w:rsid w:val="00440B90"/>
    <w:rsid w:val="0044161E"/>
    <w:rsid w:val="0044172E"/>
    <w:rsid w:val="00442724"/>
    <w:rsid w:val="0044282F"/>
    <w:rsid w:val="00442F0A"/>
    <w:rsid w:val="00443112"/>
    <w:rsid w:val="004432A6"/>
    <w:rsid w:val="00443648"/>
    <w:rsid w:val="00443770"/>
    <w:rsid w:val="0044392A"/>
    <w:rsid w:val="00444C18"/>
    <w:rsid w:val="004450E0"/>
    <w:rsid w:val="0044531F"/>
    <w:rsid w:val="00446349"/>
    <w:rsid w:val="004465D3"/>
    <w:rsid w:val="00446A67"/>
    <w:rsid w:val="00447057"/>
    <w:rsid w:val="00447621"/>
    <w:rsid w:val="00447B76"/>
    <w:rsid w:val="00447EF9"/>
    <w:rsid w:val="004504E5"/>
    <w:rsid w:val="00451412"/>
    <w:rsid w:val="00452307"/>
    <w:rsid w:val="00452309"/>
    <w:rsid w:val="00452A4B"/>
    <w:rsid w:val="00454FE9"/>
    <w:rsid w:val="0045593E"/>
    <w:rsid w:val="00455EF4"/>
    <w:rsid w:val="00456354"/>
    <w:rsid w:val="00460099"/>
    <w:rsid w:val="0046020E"/>
    <w:rsid w:val="00460255"/>
    <w:rsid w:val="0046035E"/>
    <w:rsid w:val="004611C0"/>
    <w:rsid w:val="00461407"/>
    <w:rsid w:val="004616A0"/>
    <w:rsid w:val="0046279A"/>
    <w:rsid w:val="00462BFE"/>
    <w:rsid w:val="004630A0"/>
    <w:rsid w:val="0046412C"/>
    <w:rsid w:val="00464D7B"/>
    <w:rsid w:val="00464E9D"/>
    <w:rsid w:val="00464EE9"/>
    <w:rsid w:val="00465B54"/>
    <w:rsid w:val="00465DE4"/>
    <w:rsid w:val="00465E60"/>
    <w:rsid w:val="00465F6C"/>
    <w:rsid w:val="00466811"/>
    <w:rsid w:val="00467424"/>
    <w:rsid w:val="00467F9E"/>
    <w:rsid w:val="00470603"/>
    <w:rsid w:val="00470A9A"/>
    <w:rsid w:val="00470C91"/>
    <w:rsid w:val="004715D1"/>
    <w:rsid w:val="00471749"/>
    <w:rsid w:val="00471C3E"/>
    <w:rsid w:val="004725D2"/>
    <w:rsid w:val="004734A3"/>
    <w:rsid w:val="00473753"/>
    <w:rsid w:val="00473FAC"/>
    <w:rsid w:val="00475167"/>
    <w:rsid w:val="0047575E"/>
    <w:rsid w:val="00475C24"/>
    <w:rsid w:val="00475CC0"/>
    <w:rsid w:val="0047623E"/>
    <w:rsid w:val="00476B05"/>
    <w:rsid w:val="00476C75"/>
    <w:rsid w:val="00476EF2"/>
    <w:rsid w:val="00476F35"/>
    <w:rsid w:val="00477BC5"/>
    <w:rsid w:val="00477CE5"/>
    <w:rsid w:val="00477D31"/>
    <w:rsid w:val="00477F5C"/>
    <w:rsid w:val="00480136"/>
    <w:rsid w:val="0048025C"/>
    <w:rsid w:val="0048159B"/>
    <w:rsid w:val="00481BE5"/>
    <w:rsid w:val="004828F9"/>
    <w:rsid w:val="00482A93"/>
    <w:rsid w:val="00482CF8"/>
    <w:rsid w:val="004832AD"/>
    <w:rsid w:val="00483B0E"/>
    <w:rsid w:val="00483B53"/>
    <w:rsid w:val="00484807"/>
    <w:rsid w:val="00485094"/>
    <w:rsid w:val="00485395"/>
    <w:rsid w:val="00485906"/>
    <w:rsid w:val="00485AFA"/>
    <w:rsid w:val="00485B61"/>
    <w:rsid w:val="00485B90"/>
    <w:rsid w:val="004871B3"/>
    <w:rsid w:val="00487339"/>
    <w:rsid w:val="004873BA"/>
    <w:rsid w:val="004874D2"/>
    <w:rsid w:val="00487A72"/>
    <w:rsid w:val="00487FE2"/>
    <w:rsid w:val="00490303"/>
    <w:rsid w:val="0049050E"/>
    <w:rsid w:val="00490A49"/>
    <w:rsid w:val="0049147C"/>
    <w:rsid w:val="00491588"/>
    <w:rsid w:val="00491F93"/>
    <w:rsid w:val="004925DB"/>
    <w:rsid w:val="004932F2"/>
    <w:rsid w:val="00493BAB"/>
    <w:rsid w:val="00494E20"/>
    <w:rsid w:val="004954B6"/>
    <w:rsid w:val="00495AB1"/>
    <w:rsid w:val="004964B4"/>
    <w:rsid w:val="00496965"/>
    <w:rsid w:val="004971AC"/>
    <w:rsid w:val="00497695"/>
    <w:rsid w:val="00497DB2"/>
    <w:rsid w:val="004A15C7"/>
    <w:rsid w:val="004A1656"/>
    <w:rsid w:val="004A25A8"/>
    <w:rsid w:val="004A31AC"/>
    <w:rsid w:val="004A3291"/>
    <w:rsid w:val="004A40DE"/>
    <w:rsid w:val="004A5D98"/>
    <w:rsid w:val="004A659C"/>
    <w:rsid w:val="004A70C1"/>
    <w:rsid w:val="004A758E"/>
    <w:rsid w:val="004B04BC"/>
    <w:rsid w:val="004B09C3"/>
    <w:rsid w:val="004B0FCF"/>
    <w:rsid w:val="004B11B9"/>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4BCC"/>
    <w:rsid w:val="004C609D"/>
    <w:rsid w:val="004C6201"/>
    <w:rsid w:val="004D017C"/>
    <w:rsid w:val="004D035A"/>
    <w:rsid w:val="004D0CEB"/>
    <w:rsid w:val="004D17B8"/>
    <w:rsid w:val="004D1A23"/>
    <w:rsid w:val="004D1E89"/>
    <w:rsid w:val="004D1ED8"/>
    <w:rsid w:val="004D2775"/>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24D1"/>
    <w:rsid w:val="004F3360"/>
    <w:rsid w:val="004F369B"/>
    <w:rsid w:val="004F3D03"/>
    <w:rsid w:val="004F3FCF"/>
    <w:rsid w:val="004F5660"/>
    <w:rsid w:val="004F57F1"/>
    <w:rsid w:val="004F5CA7"/>
    <w:rsid w:val="004F665A"/>
    <w:rsid w:val="004F67D0"/>
    <w:rsid w:val="004F6F1D"/>
    <w:rsid w:val="004F730B"/>
    <w:rsid w:val="004F7612"/>
    <w:rsid w:val="004F77C2"/>
    <w:rsid w:val="005004EA"/>
    <w:rsid w:val="005007DC"/>
    <w:rsid w:val="00500E32"/>
    <w:rsid w:val="005018FC"/>
    <w:rsid w:val="00501AE3"/>
    <w:rsid w:val="00501B47"/>
    <w:rsid w:val="00502704"/>
    <w:rsid w:val="00503518"/>
    <w:rsid w:val="005039B9"/>
    <w:rsid w:val="00503E96"/>
    <w:rsid w:val="00504076"/>
    <w:rsid w:val="00505352"/>
    <w:rsid w:val="00506151"/>
    <w:rsid w:val="00506461"/>
    <w:rsid w:val="00507D11"/>
    <w:rsid w:val="005123E2"/>
    <w:rsid w:val="00512AAB"/>
    <w:rsid w:val="00512B48"/>
    <w:rsid w:val="00512BAB"/>
    <w:rsid w:val="00513DA5"/>
    <w:rsid w:val="005147BA"/>
    <w:rsid w:val="00514DD9"/>
    <w:rsid w:val="005157CD"/>
    <w:rsid w:val="00515954"/>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5F50"/>
    <w:rsid w:val="00526C3E"/>
    <w:rsid w:val="005273E2"/>
    <w:rsid w:val="00527416"/>
    <w:rsid w:val="00527EC9"/>
    <w:rsid w:val="00530E6D"/>
    <w:rsid w:val="00530F61"/>
    <w:rsid w:val="0053164B"/>
    <w:rsid w:val="00531DC7"/>
    <w:rsid w:val="00532A9F"/>
    <w:rsid w:val="00532BB9"/>
    <w:rsid w:val="00533364"/>
    <w:rsid w:val="0053355C"/>
    <w:rsid w:val="00533D7B"/>
    <w:rsid w:val="00534803"/>
    <w:rsid w:val="00534A50"/>
    <w:rsid w:val="00535771"/>
    <w:rsid w:val="00536157"/>
    <w:rsid w:val="0053635B"/>
    <w:rsid w:val="0053697F"/>
    <w:rsid w:val="0054173B"/>
    <w:rsid w:val="0054181E"/>
    <w:rsid w:val="0054197D"/>
    <w:rsid w:val="00542021"/>
    <w:rsid w:val="005420A2"/>
    <w:rsid w:val="00542CC1"/>
    <w:rsid w:val="00542DD9"/>
    <w:rsid w:val="00542EFF"/>
    <w:rsid w:val="00542FA0"/>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347"/>
    <w:rsid w:val="00554786"/>
    <w:rsid w:val="005559CF"/>
    <w:rsid w:val="00555DDB"/>
    <w:rsid w:val="005567BA"/>
    <w:rsid w:val="00557217"/>
    <w:rsid w:val="005573C1"/>
    <w:rsid w:val="00557A10"/>
    <w:rsid w:val="00557A11"/>
    <w:rsid w:val="00557ADF"/>
    <w:rsid w:val="00557D50"/>
    <w:rsid w:val="005601BA"/>
    <w:rsid w:val="00560469"/>
    <w:rsid w:val="00560E94"/>
    <w:rsid w:val="005610E0"/>
    <w:rsid w:val="005615E0"/>
    <w:rsid w:val="00561D4E"/>
    <w:rsid w:val="00562D2E"/>
    <w:rsid w:val="00562DDD"/>
    <w:rsid w:val="00562EA9"/>
    <w:rsid w:val="00563D5A"/>
    <w:rsid w:val="00564029"/>
    <w:rsid w:val="005643C5"/>
    <w:rsid w:val="00564535"/>
    <w:rsid w:val="0056459E"/>
    <w:rsid w:val="005649F5"/>
    <w:rsid w:val="00564BFD"/>
    <w:rsid w:val="005659C2"/>
    <w:rsid w:val="00565D02"/>
    <w:rsid w:val="005660BA"/>
    <w:rsid w:val="0056629D"/>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92"/>
    <w:rsid w:val="00582DB6"/>
    <w:rsid w:val="005831F9"/>
    <w:rsid w:val="0058332F"/>
    <w:rsid w:val="005833DF"/>
    <w:rsid w:val="005839C1"/>
    <w:rsid w:val="00583DA9"/>
    <w:rsid w:val="0058424D"/>
    <w:rsid w:val="00584B94"/>
    <w:rsid w:val="005850C3"/>
    <w:rsid w:val="00585286"/>
    <w:rsid w:val="005859F5"/>
    <w:rsid w:val="00585DEB"/>
    <w:rsid w:val="00586057"/>
    <w:rsid w:val="0058610C"/>
    <w:rsid w:val="005864B0"/>
    <w:rsid w:val="005864B7"/>
    <w:rsid w:val="00586588"/>
    <w:rsid w:val="0058671E"/>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82C"/>
    <w:rsid w:val="005A02A8"/>
    <w:rsid w:val="005A0B9D"/>
    <w:rsid w:val="005A0CDB"/>
    <w:rsid w:val="005A19AD"/>
    <w:rsid w:val="005A1D82"/>
    <w:rsid w:val="005A22E1"/>
    <w:rsid w:val="005A2406"/>
    <w:rsid w:val="005A37BE"/>
    <w:rsid w:val="005A4817"/>
    <w:rsid w:val="005A4BAF"/>
    <w:rsid w:val="005A54ED"/>
    <w:rsid w:val="005A568B"/>
    <w:rsid w:val="005A61BB"/>
    <w:rsid w:val="005A6FD2"/>
    <w:rsid w:val="005A71D4"/>
    <w:rsid w:val="005A7D0B"/>
    <w:rsid w:val="005A7D3C"/>
    <w:rsid w:val="005B05ED"/>
    <w:rsid w:val="005B1052"/>
    <w:rsid w:val="005B1BB7"/>
    <w:rsid w:val="005B20E3"/>
    <w:rsid w:val="005B2724"/>
    <w:rsid w:val="005B2AAD"/>
    <w:rsid w:val="005B2B98"/>
    <w:rsid w:val="005B3081"/>
    <w:rsid w:val="005B3641"/>
    <w:rsid w:val="005B3D1B"/>
    <w:rsid w:val="005B4849"/>
    <w:rsid w:val="005B4898"/>
    <w:rsid w:val="005B49F3"/>
    <w:rsid w:val="005B4DFC"/>
    <w:rsid w:val="005B4EAE"/>
    <w:rsid w:val="005B52D8"/>
    <w:rsid w:val="005B59A8"/>
    <w:rsid w:val="005B59AC"/>
    <w:rsid w:val="005B65E7"/>
    <w:rsid w:val="005B69D9"/>
    <w:rsid w:val="005B6E50"/>
    <w:rsid w:val="005B7894"/>
    <w:rsid w:val="005B7E62"/>
    <w:rsid w:val="005C0A2C"/>
    <w:rsid w:val="005C12C7"/>
    <w:rsid w:val="005C1E59"/>
    <w:rsid w:val="005C1FA5"/>
    <w:rsid w:val="005C2270"/>
    <w:rsid w:val="005C2373"/>
    <w:rsid w:val="005C24D9"/>
    <w:rsid w:val="005C28A2"/>
    <w:rsid w:val="005C2C07"/>
    <w:rsid w:val="005C2EBB"/>
    <w:rsid w:val="005C3A51"/>
    <w:rsid w:val="005C4054"/>
    <w:rsid w:val="005C46B4"/>
    <w:rsid w:val="005C47C6"/>
    <w:rsid w:val="005C57A4"/>
    <w:rsid w:val="005C57B3"/>
    <w:rsid w:val="005C5803"/>
    <w:rsid w:val="005C66D2"/>
    <w:rsid w:val="005C7663"/>
    <w:rsid w:val="005C7B20"/>
    <w:rsid w:val="005C7F29"/>
    <w:rsid w:val="005D0208"/>
    <w:rsid w:val="005D0B96"/>
    <w:rsid w:val="005D0E43"/>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4082"/>
    <w:rsid w:val="005E431F"/>
    <w:rsid w:val="005E5FBD"/>
    <w:rsid w:val="005E649A"/>
    <w:rsid w:val="005E6588"/>
    <w:rsid w:val="005E6C18"/>
    <w:rsid w:val="005E6FBF"/>
    <w:rsid w:val="005E719B"/>
    <w:rsid w:val="005E7643"/>
    <w:rsid w:val="005E7F5C"/>
    <w:rsid w:val="005F00DF"/>
    <w:rsid w:val="005F01B8"/>
    <w:rsid w:val="005F0516"/>
    <w:rsid w:val="005F0720"/>
    <w:rsid w:val="005F0825"/>
    <w:rsid w:val="005F0835"/>
    <w:rsid w:val="005F0ED8"/>
    <w:rsid w:val="005F22CD"/>
    <w:rsid w:val="005F23F1"/>
    <w:rsid w:val="005F2B2A"/>
    <w:rsid w:val="005F316C"/>
    <w:rsid w:val="005F3399"/>
    <w:rsid w:val="005F3434"/>
    <w:rsid w:val="005F35CF"/>
    <w:rsid w:val="005F4346"/>
    <w:rsid w:val="005F45A2"/>
    <w:rsid w:val="005F4654"/>
    <w:rsid w:val="005F5D73"/>
    <w:rsid w:val="005F5F6C"/>
    <w:rsid w:val="005F6A1D"/>
    <w:rsid w:val="005F6A7D"/>
    <w:rsid w:val="005F6AC8"/>
    <w:rsid w:val="005F7144"/>
    <w:rsid w:val="005F7571"/>
    <w:rsid w:val="005F7A90"/>
    <w:rsid w:val="00600D37"/>
    <w:rsid w:val="00600D7C"/>
    <w:rsid w:val="00601B6A"/>
    <w:rsid w:val="00601B89"/>
    <w:rsid w:val="00602406"/>
    <w:rsid w:val="00602477"/>
    <w:rsid w:val="00603792"/>
    <w:rsid w:val="00603E1F"/>
    <w:rsid w:val="0060430B"/>
    <w:rsid w:val="00604B37"/>
    <w:rsid w:val="00604C91"/>
    <w:rsid w:val="00604F1D"/>
    <w:rsid w:val="006055CE"/>
    <w:rsid w:val="00605D76"/>
    <w:rsid w:val="00605EA6"/>
    <w:rsid w:val="00606033"/>
    <w:rsid w:val="006061B8"/>
    <w:rsid w:val="006072D9"/>
    <w:rsid w:val="006073D7"/>
    <w:rsid w:val="00607681"/>
    <w:rsid w:val="00610139"/>
    <w:rsid w:val="00610EC0"/>
    <w:rsid w:val="006120FE"/>
    <w:rsid w:val="00612E55"/>
    <w:rsid w:val="00612E71"/>
    <w:rsid w:val="00614934"/>
    <w:rsid w:val="006149C8"/>
    <w:rsid w:val="006158F6"/>
    <w:rsid w:val="00615955"/>
    <w:rsid w:val="00615F27"/>
    <w:rsid w:val="00616345"/>
    <w:rsid w:val="00620289"/>
    <w:rsid w:val="0062276D"/>
    <w:rsid w:val="006228B5"/>
    <w:rsid w:val="0062356A"/>
    <w:rsid w:val="00623BD1"/>
    <w:rsid w:val="00624D52"/>
    <w:rsid w:val="006252A6"/>
    <w:rsid w:val="00625330"/>
    <w:rsid w:val="006253CA"/>
    <w:rsid w:val="006255EF"/>
    <w:rsid w:val="006263A3"/>
    <w:rsid w:val="00626434"/>
    <w:rsid w:val="00626711"/>
    <w:rsid w:val="00626CB9"/>
    <w:rsid w:val="006304AD"/>
    <w:rsid w:val="00632321"/>
    <w:rsid w:val="0063275A"/>
    <w:rsid w:val="006328A6"/>
    <w:rsid w:val="00633B54"/>
    <w:rsid w:val="00633C8D"/>
    <w:rsid w:val="00633CA4"/>
    <w:rsid w:val="00634A99"/>
    <w:rsid w:val="00636375"/>
    <w:rsid w:val="0063652C"/>
    <w:rsid w:val="006366E0"/>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FB7"/>
    <w:rsid w:val="0065041C"/>
    <w:rsid w:val="00650887"/>
    <w:rsid w:val="00650A1B"/>
    <w:rsid w:val="00650A6B"/>
    <w:rsid w:val="0065104F"/>
    <w:rsid w:val="0065164D"/>
    <w:rsid w:val="006516D8"/>
    <w:rsid w:val="00652159"/>
    <w:rsid w:val="0065487D"/>
    <w:rsid w:val="006548D5"/>
    <w:rsid w:val="0065597C"/>
    <w:rsid w:val="00655FC0"/>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2871"/>
    <w:rsid w:val="0067331E"/>
    <w:rsid w:val="0067388D"/>
    <w:rsid w:val="00673974"/>
    <w:rsid w:val="00673A43"/>
    <w:rsid w:val="00674EF5"/>
    <w:rsid w:val="00675CA5"/>
    <w:rsid w:val="0067638F"/>
    <w:rsid w:val="0067740F"/>
    <w:rsid w:val="0067766B"/>
    <w:rsid w:val="006808A5"/>
    <w:rsid w:val="006813F4"/>
    <w:rsid w:val="00681775"/>
    <w:rsid w:val="00681BCF"/>
    <w:rsid w:val="00681C1D"/>
    <w:rsid w:val="00681C72"/>
    <w:rsid w:val="0068270B"/>
    <w:rsid w:val="00682E60"/>
    <w:rsid w:val="00683230"/>
    <w:rsid w:val="00683DBD"/>
    <w:rsid w:val="006844F5"/>
    <w:rsid w:val="00684543"/>
    <w:rsid w:val="006848C2"/>
    <w:rsid w:val="00684DE8"/>
    <w:rsid w:val="006857E3"/>
    <w:rsid w:val="00686137"/>
    <w:rsid w:val="006868B0"/>
    <w:rsid w:val="00686B32"/>
    <w:rsid w:val="00687352"/>
    <w:rsid w:val="00687436"/>
    <w:rsid w:val="006900EA"/>
    <w:rsid w:val="00690799"/>
    <w:rsid w:val="00691247"/>
    <w:rsid w:val="00691387"/>
    <w:rsid w:val="00691FDB"/>
    <w:rsid w:val="00692B8F"/>
    <w:rsid w:val="00693CC5"/>
    <w:rsid w:val="00694392"/>
    <w:rsid w:val="006946FD"/>
    <w:rsid w:val="006951D7"/>
    <w:rsid w:val="006952F6"/>
    <w:rsid w:val="006967B5"/>
    <w:rsid w:val="006968D5"/>
    <w:rsid w:val="00697698"/>
    <w:rsid w:val="00697DC2"/>
    <w:rsid w:val="006A0426"/>
    <w:rsid w:val="006A0757"/>
    <w:rsid w:val="006A0924"/>
    <w:rsid w:val="006A0C52"/>
    <w:rsid w:val="006A1066"/>
    <w:rsid w:val="006A119B"/>
    <w:rsid w:val="006A15C4"/>
    <w:rsid w:val="006A1ED3"/>
    <w:rsid w:val="006A2BC4"/>
    <w:rsid w:val="006A4416"/>
    <w:rsid w:val="006A4804"/>
    <w:rsid w:val="006A541F"/>
    <w:rsid w:val="006A5A4A"/>
    <w:rsid w:val="006A7ECE"/>
    <w:rsid w:val="006B005D"/>
    <w:rsid w:val="006B08BA"/>
    <w:rsid w:val="006B1C5C"/>
    <w:rsid w:val="006B1E6B"/>
    <w:rsid w:val="006B1F8D"/>
    <w:rsid w:val="006B2396"/>
    <w:rsid w:val="006B2D0F"/>
    <w:rsid w:val="006B40D7"/>
    <w:rsid w:val="006B4789"/>
    <w:rsid w:val="006B4E88"/>
    <w:rsid w:val="006B5181"/>
    <w:rsid w:val="006B58F6"/>
    <w:rsid w:val="006B64E7"/>
    <w:rsid w:val="006B6B11"/>
    <w:rsid w:val="006B71AF"/>
    <w:rsid w:val="006B71F7"/>
    <w:rsid w:val="006C08F2"/>
    <w:rsid w:val="006C1F46"/>
    <w:rsid w:val="006C3530"/>
    <w:rsid w:val="006C475B"/>
    <w:rsid w:val="006C653C"/>
    <w:rsid w:val="006C6740"/>
    <w:rsid w:val="006C6ECB"/>
    <w:rsid w:val="006D0268"/>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59C3"/>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4071"/>
    <w:rsid w:val="00714D6A"/>
    <w:rsid w:val="00715314"/>
    <w:rsid w:val="00715504"/>
    <w:rsid w:val="007156B7"/>
    <w:rsid w:val="00715938"/>
    <w:rsid w:val="0071617A"/>
    <w:rsid w:val="00716857"/>
    <w:rsid w:val="007168B1"/>
    <w:rsid w:val="0072050D"/>
    <w:rsid w:val="0072228A"/>
    <w:rsid w:val="00723350"/>
    <w:rsid w:val="0072393D"/>
    <w:rsid w:val="00723A44"/>
    <w:rsid w:val="00723C03"/>
    <w:rsid w:val="0072534F"/>
    <w:rsid w:val="007256FB"/>
    <w:rsid w:val="00725E4A"/>
    <w:rsid w:val="00725E68"/>
    <w:rsid w:val="007263AA"/>
    <w:rsid w:val="007273DF"/>
    <w:rsid w:val="007279E1"/>
    <w:rsid w:val="00727B62"/>
    <w:rsid w:val="00730055"/>
    <w:rsid w:val="00730861"/>
    <w:rsid w:val="00730E5A"/>
    <w:rsid w:val="007316DE"/>
    <w:rsid w:val="007316F6"/>
    <w:rsid w:val="00733C22"/>
    <w:rsid w:val="0073492A"/>
    <w:rsid w:val="00734AC6"/>
    <w:rsid w:val="00734ECD"/>
    <w:rsid w:val="00736B34"/>
    <w:rsid w:val="007370C7"/>
    <w:rsid w:val="00737137"/>
    <w:rsid w:val="00737C21"/>
    <w:rsid w:val="00740028"/>
    <w:rsid w:val="007404C0"/>
    <w:rsid w:val="007413A7"/>
    <w:rsid w:val="00741D68"/>
    <w:rsid w:val="007420C6"/>
    <w:rsid w:val="00742620"/>
    <w:rsid w:val="007426C2"/>
    <w:rsid w:val="0074383D"/>
    <w:rsid w:val="00743C04"/>
    <w:rsid w:val="00743D9F"/>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F5"/>
    <w:rsid w:val="00762127"/>
    <w:rsid w:val="00762173"/>
    <w:rsid w:val="00762BD5"/>
    <w:rsid w:val="00762D56"/>
    <w:rsid w:val="00762F88"/>
    <w:rsid w:val="007632E9"/>
    <w:rsid w:val="0076467E"/>
    <w:rsid w:val="0076475C"/>
    <w:rsid w:val="00764E08"/>
    <w:rsid w:val="00765C52"/>
    <w:rsid w:val="0076792C"/>
    <w:rsid w:val="00771A32"/>
    <w:rsid w:val="00771C91"/>
    <w:rsid w:val="00771EFE"/>
    <w:rsid w:val="00772A70"/>
    <w:rsid w:val="00774460"/>
    <w:rsid w:val="00774D38"/>
    <w:rsid w:val="00775154"/>
    <w:rsid w:val="00775840"/>
    <w:rsid w:val="0077659E"/>
    <w:rsid w:val="00776A5C"/>
    <w:rsid w:val="00776CF7"/>
    <w:rsid w:val="00776EA0"/>
    <w:rsid w:val="007774FA"/>
    <w:rsid w:val="00780241"/>
    <w:rsid w:val="007809FE"/>
    <w:rsid w:val="00780F9F"/>
    <w:rsid w:val="00781391"/>
    <w:rsid w:val="00784731"/>
    <w:rsid w:val="00784C3E"/>
    <w:rsid w:val="0078575C"/>
    <w:rsid w:val="00785960"/>
    <w:rsid w:val="00785A2D"/>
    <w:rsid w:val="0078602F"/>
    <w:rsid w:val="0078776D"/>
    <w:rsid w:val="00790C4D"/>
    <w:rsid w:val="007913B1"/>
    <w:rsid w:val="0079184C"/>
    <w:rsid w:val="0079187E"/>
    <w:rsid w:val="00792206"/>
    <w:rsid w:val="00792B83"/>
    <w:rsid w:val="00794306"/>
    <w:rsid w:val="007946AF"/>
    <w:rsid w:val="00794B49"/>
    <w:rsid w:val="007953D6"/>
    <w:rsid w:val="00795802"/>
    <w:rsid w:val="007972AF"/>
    <w:rsid w:val="00797AAD"/>
    <w:rsid w:val="00797CCB"/>
    <w:rsid w:val="00797DB3"/>
    <w:rsid w:val="007A151D"/>
    <w:rsid w:val="007A1E6F"/>
    <w:rsid w:val="007A2A2F"/>
    <w:rsid w:val="007A2C56"/>
    <w:rsid w:val="007A2DB3"/>
    <w:rsid w:val="007A3296"/>
    <w:rsid w:val="007A3D76"/>
    <w:rsid w:val="007A50E5"/>
    <w:rsid w:val="007A5504"/>
    <w:rsid w:val="007A55A1"/>
    <w:rsid w:val="007A590E"/>
    <w:rsid w:val="007A5928"/>
    <w:rsid w:val="007A6490"/>
    <w:rsid w:val="007A6B15"/>
    <w:rsid w:val="007A6B8A"/>
    <w:rsid w:val="007A6D07"/>
    <w:rsid w:val="007A6F41"/>
    <w:rsid w:val="007B0C2F"/>
    <w:rsid w:val="007B1772"/>
    <w:rsid w:val="007B1B10"/>
    <w:rsid w:val="007B1B6F"/>
    <w:rsid w:val="007B2461"/>
    <w:rsid w:val="007B279A"/>
    <w:rsid w:val="007B2891"/>
    <w:rsid w:val="007B30EB"/>
    <w:rsid w:val="007B3CE5"/>
    <w:rsid w:val="007B3F63"/>
    <w:rsid w:val="007B485C"/>
    <w:rsid w:val="007B4B3B"/>
    <w:rsid w:val="007B6148"/>
    <w:rsid w:val="007B679A"/>
    <w:rsid w:val="007B745C"/>
    <w:rsid w:val="007B7691"/>
    <w:rsid w:val="007C18FD"/>
    <w:rsid w:val="007C1C54"/>
    <w:rsid w:val="007C1EE6"/>
    <w:rsid w:val="007C27AA"/>
    <w:rsid w:val="007C2A22"/>
    <w:rsid w:val="007C2BD7"/>
    <w:rsid w:val="007C3966"/>
    <w:rsid w:val="007C3A93"/>
    <w:rsid w:val="007C3D3A"/>
    <w:rsid w:val="007C40F5"/>
    <w:rsid w:val="007C4779"/>
    <w:rsid w:val="007C49A6"/>
    <w:rsid w:val="007C4B85"/>
    <w:rsid w:val="007C4D1B"/>
    <w:rsid w:val="007C5865"/>
    <w:rsid w:val="007C6308"/>
    <w:rsid w:val="007C711A"/>
    <w:rsid w:val="007C75F4"/>
    <w:rsid w:val="007C78A2"/>
    <w:rsid w:val="007C7A44"/>
    <w:rsid w:val="007D13B8"/>
    <w:rsid w:val="007D2231"/>
    <w:rsid w:val="007D22EB"/>
    <w:rsid w:val="007D2753"/>
    <w:rsid w:val="007D2D2F"/>
    <w:rsid w:val="007D3E80"/>
    <w:rsid w:val="007D48A9"/>
    <w:rsid w:val="007D49C0"/>
    <w:rsid w:val="007D4F92"/>
    <w:rsid w:val="007D569F"/>
    <w:rsid w:val="007D5E7A"/>
    <w:rsid w:val="007D60A0"/>
    <w:rsid w:val="007D61EF"/>
    <w:rsid w:val="007D676A"/>
    <w:rsid w:val="007D6B24"/>
    <w:rsid w:val="007D6E2F"/>
    <w:rsid w:val="007D6F07"/>
    <w:rsid w:val="007D760C"/>
    <w:rsid w:val="007D7740"/>
    <w:rsid w:val="007E224E"/>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42FA"/>
    <w:rsid w:val="007F4B34"/>
    <w:rsid w:val="007F50DE"/>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5BD"/>
    <w:rsid w:val="00810594"/>
    <w:rsid w:val="00811F08"/>
    <w:rsid w:val="00812013"/>
    <w:rsid w:val="00812397"/>
    <w:rsid w:val="008127DC"/>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0C4A"/>
    <w:rsid w:val="00821699"/>
    <w:rsid w:val="00821714"/>
    <w:rsid w:val="00821BEA"/>
    <w:rsid w:val="00822BAF"/>
    <w:rsid w:val="00822C65"/>
    <w:rsid w:val="00822FEA"/>
    <w:rsid w:val="0082338C"/>
    <w:rsid w:val="0082486F"/>
    <w:rsid w:val="00824B7F"/>
    <w:rsid w:val="00830E3C"/>
    <w:rsid w:val="00831671"/>
    <w:rsid w:val="00831C7D"/>
    <w:rsid w:val="00831DDC"/>
    <w:rsid w:val="008323CF"/>
    <w:rsid w:val="0083306D"/>
    <w:rsid w:val="00833677"/>
    <w:rsid w:val="00833B72"/>
    <w:rsid w:val="0083487F"/>
    <w:rsid w:val="00834C23"/>
    <w:rsid w:val="00834F69"/>
    <w:rsid w:val="00835DCD"/>
    <w:rsid w:val="008363B6"/>
    <w:rsid w:val="00836624"/>
    <w:rsid w:val="008370B1"/>
    <w:rsid w:val="008373EC"/>
    <w:rsid w:val="00837EC7"/>
    <w:rsid w:val="00837F50"/>
    <w:rsid w:val="00840865"/>
    <w:rsid w:val="008416E1"/>
    <w:rsid w:val="00841F78"/>
    <w:rsid w:val="00842164"/>
    <w:rsid w:val="008439E7"/>
    <w:rsid w:val="00843A59"/>
    <w:rsid w:val="00844464"/>
    <w:rsid w:val="0084452B"/>
    <w:rsid w:val="00844535"/>
    <w:rsid w:val="00845FCA"/>
    <w:rsid w:val="00847828"/>
    <w:rsid w:val="00847BC3"/>
    <w:rsid w:val="0085030D"/>
    <w:rsid w:val="0085051D"/>
    <w:rsid w:val="00851669"/>
    <w:rsid w:val="008527ED"/>
    <w:rsid w:val="00852A06"/>
    <w:rsid w:val="00853AE7"/>
    <w:rsid w:val="00853C1D"/>
    <w:rsid w:val="00853D52"/>
    <w:rsid w:val="00853E1B"/>
    <w:rsid w:val="00854624"/>
    <w:rsid w:val="008549A3"/>
    <w:rsid w:val="0085542F"/>
    <w:rsid w:val="008555BE"/>
    <w:rsid w:val="008555C2"/>
    <w:rsid w:val="00855AEC"/>
    <w:rsid w:val="00855D87"/>
    <w:rsid w:val="00855DC5"/>
    <w:rsid w:val="00856BF9"/>
    <w:rsid w:val="00856F8D"/>
    <w:rsid w:val="008572B8"/>
    <w:rsid w:val="0086097F"/>
    <w:rsid w:val="00860C2F"/>
    <w:rsid w:val="0086141D"/>
    <w:rsid w:val="0086197A"/>
    <w:rsid w:val="008622E5"/>
    <w:rsid w:val="00862FB8"/>
    <w:rsid w:val="0086338C"/>
    <w:rsid w:val="00863CED"/>
    <w:rsid w:val="008641FC"/>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707"/>
    <w:rsid w:val="0087773B"/>
    <w:rsid w:val="00877ED2"/>
    <w:rsid w:val="00880E89"/>
    <w:rsid w:val="00880FE6"/>
    <w:rsid w:val="00881152"/>
    <w:rsid w:val="00882DF9"/>
    <w:rsid w:val="00882E80"/>
    <w:rsid w:val="00883897"/>
    <w:rsid w:val="00883B41"/>
    <w:rsid w:val="0088424C"/>
    <w:rsid w:val="008846BF"/>
    <w:rsid w:val="00884811"/>
    <w:rsid w:val="00885677"/>
    <w:rsid w:val="0088568C"/>
    <w:rsid w:val="00885EE0"/>
    <w:rsid w:val="00887006"/>
    <w:rsid w:val="00887F47"/>
    <w:rsid w:val="00890239"/>
    <w:rsid w:val="00890ECC"/>
    <w:rsid w:val="00891702"/>
    <w:rsid w:val="0089559B"/>
    <w:rsid w:val="008973D7"/>
    <w:rsid w:val="00897C8A"/>
    <w:rsid w:val="00897E8E"/>
    <w:rsid w:val="008A0445"/>
    <w:rsid w:val="008A08CB"/>
    <w:rsid w:val="008A0D6B"/>
    <w:rsid w:val="008A0FA2"/>
    <w:rsid w:val="008A1F46"/>
    <w:rsid w:val="008A49B7"/>
    <w:rsid w:val="008A69BE"/>
    <w:rsid w:val="008A6CE9"/>
    <w:rsid w:val="008A75F6"/>
    <w:rsid w:val="008A786D"/>
    <w:rsid w:val="008A7C6D"/>
    <w:rsid w:val="008B03F9"/>
    <w:rsid w:val="008B0471"/>
    <w:rsid w:val="008B1436"/>
    <w:rsid w:val="008B19A5"/>
    <w:rsid w:val="008B2E1B"/>
    <w:rsid w:val="008B3EB1"/>
    <w:rsid w:val="008B3EB9"/>
    <w:rsid w:val="008B543E"/>
    <w:rsid w:val="008B5B2D"/>
    <w:rsid w:val="008B6375"/>
    <w:rsid w:val="008B6377"/>
    <w:rsid w:val="008B6852"/>
    <w:rsid w:val="008B6F89"/>
    <w:rsid w:val="008B7D8E"/>
    <w:rsid w:val="008C06EC"/>
    <w:rsid w:val="008C1AD1"/>
    <w:rsid w:val="008C2577"/>
    <w:rsid w:val="008C31CD"/>
    <w:rsid w:val="008C4AE7"/>
    <w:rsid w:val="008C5BCF"/>
    <w:rsid w:val="008C608A"/>
    <w:rsid w:val="008C6C34"/>
    <w:rsid w:val="008D059A"/>
    <w:rsid w:val="008D0841"/>
    <w:rsid w:val="008D193B"/>
    <w:rsid w:val="008D1EA5"/>
    <w:rsid w:val="008D23D6"/>
    <w:rsid w:val="008D2715"/>
    <w:rsid w:val="008D2959"/>
    <w:rsid w:val="008D33D4"/>
    <w:rsid w:val="008D3FC2"/>
    <w:rsid w:val="008D4976"/>
    <w:rsid w:val="008D4FFD"/>
    <w:rsid w:val="008D5B7C"/>
    <w:rsid w:val="008D6931"/>
    <w:rsid w:val="008D72CE"/>
    <w:rsid w:val="008E0AA3"/>
    <w:rsid w:val="008E117D"/>
    <w:rsid w:val="008E1458"/>
    <w:rsid w:val="008E1745"/>
    <w:rsid w:val="008E19C3"/>
    <w:rsid w:val="008E1ADD"/>
    <w:rsid w:val="008E2F82"/>
    <w:rsid w:val="008E334D"/>
    <w:rsid w:val="008E3810"/>
    <w:rsid w:val="008E512F"/>
    <w:rsid w:val="008E67C5"/>
    <w:rsid w:val="008E6E38"/>
    <w:rsid w:val="008E71A4"/>
    <w:rsid w:val="008E7E43"/>
    <w:rsid w:val="008F0A1D"/>
    <w:rsid w:val="008F0BE6"/>
    <w:rsid w:val="008F11E9"/>
    <w:rsid w:val="008F14E9"/>
    <w:rsid w:val="008F20CF"/>
    <w:rsid w:val="008F2583"/>
    <w:rsid w:val="008F2E24"/>
    <w:rsid w:val="008F35EF"/>
    <w:rsid w:val="008F3B41"/>
    <w:rsid w:val="008F43FD"/>
    <w:rsid w:val="008F4708"/>
    <w:rsid w:val="008F4DB8"/>
    <w:rsid w:val="008F506B"/>
    <w:rsid w:val="008F5D11"/>
    <w:rsid w:val="008F5DAF"/>
    <w:rsid w:val="008F714A"/>
    <w:rsid w:val="008F714E"/>
    <w:rsid w:val="008F7367"/>
    <w:rsid w:val="008F7676"/>
    <w:rsid w:val="008F76C9"/>
    <w:rsid w:val="008F7F67"/>
    <w:rsid w:val="00900013"/>
    <w:rsid w:val="0090015E"/>
    <w:rsid w:val="00900546"/>
    <w:rsid w:val="00901C7F"/>
    <w:rsid w:val="00902386"/>
    <w:rsid w:val="00903298"/>
    <w:rsid w:val="00903B3F"/>
    <w:rsid w:val="00903CED"/>
    <w:rsid w:val="00904318"/>
    <w:rsid w:val="0090443B"/>
    <w:rsid w:val="0090481E"/>
    <w:rsid w:val="00904C54"/>
    <w:rsid w:val="00904CF2"/>
    <w:rsid w:val="0090554A"/>
    <w:rsid w:val="00905D65"/>
    <w:rsid w:val="00906A12"/>
    <w:rsid w:val="00907106"/>
    <w:rsid w:val="009072A6"/>
    <w:rsid w:val="0090762F"/>
    <w:rsid w:val="00907BB3"/>
    <w:rsid w:val="00907CDF"/>
    <w:rsid w:val="0091123B"/>
    <w:rsid w:val="00911665"/>
    <w:rsid w:val="00913B80"/>
    <w:rsid w:val="00914259"/>
    <w:rsid w:val="00914F87"/>
    <w:rsid w:val="009152F3"/>
    <w:rsid w:val="0091561F"/>
    <w:rsid w:val="0091667D"/>
    <w:rsid w:val="00916AE7"/>
    <w:rsid w:val="00917379"/>
    <w:rsid w:val="0092068A"/>
    <w:rsid w:val="009217B6"/>
    <w:rsid w:val="00921F5F"/>
    <w:rsid w:val="009230BB"/>
    <w:rsid w:val="009236E1"/>
    <w:rsid w:val="009245AC"/>
    <w:rsid w:val="00925747"/>
    <w:rsid w:val="00925E8A"/>
    <w:rsid w:val="00926460"/>
    <w:rsid w:val="00926B60"/>
    <w:rsid w:val="009271D3"/>
    <w:rsid w:val="009274BE"/>
    <w:rsid w:val="0092757C"/>
    <w:rsid w:val="00927EBA"/>
    <w:rsid w:val="00930441"/>
    <w:rsid w:val="009314CE"/>
    <w:rsid w:val="0093283B"/>
    <w:rsid w:val="00932C3F"/>
    <w:rsid w:val="00932C85"/>
    <w:rsid w:val="0093364C"/>
    <w:rsid w:val="0093371B"/>
    <w:rsid w:val="009346E4"/>
    <w:rsid w:val="009349B2"/>
    <w:rsid w:val="009355CC"/>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4CD"/>
    <w:rsid w:val="00942A8B"/>
    <w:rsid w:val="00943437"/>
    <w:rsid w:val="00943FBA"/>
    <w:rsid w:val="00945782"/>
    <w:rsid w:val="00945839"/>
    <w:rsid w:val="00945A40"/>
    <w:rsid w:val="00945C41"/>
    <w:rsid w:val="00946162"/>
    <w:rsid w:val="00946B4F"/>
    <w:rsid w:val="00947225"/>
    <w:rsid w:val="009475A5"/>
    <w:rsid w:val="009477E0"/>
    <w:rsid w:val="009504EB"/>
    <w:rsid w:val="009507A7"/>
    <w:rsid w:val="009508A7"/>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8B3"/>
    <w:rsid w:val="00956A1B"/>
    <w:rsid w:val="00957135"/>
    <w:rsid w:val="009571CB"/>
    <w:rsid w:val="00957342"/>
    <w:rsid w:val="00957E86"/>
    <w:rsid w:val="00960120"/>
    <w:rsid w:val="00960791"/>
    <w:rsid w:val="00961063"/>
    <w:rsid w:val="009613BB"/>
    <w:rsid w:val="00961743"/>
    <w:rsid w:val="00961E05"/>
    <w:rsid w:val="009627B3"/>
    <w:rsid w:val="009628C6"/>
    <w:rsid w:val="00962F41"/>
    <w:rsid w:val="00962F92"/>
    <w:rsid w:val="00962FA9"/>
    <w:rsid w:val="00963182"/>
    <w:rsid w:val="00963359"/>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4617"/>
    <w:rsid w:val="00975246"/>
    <w:rsid w:val="00975967"/>
    <w:rsid w:val="00976486"/>
    <w:rsid w:val="00976CD0"/>
    <w:rsid w:val="00977051"/>
    <w:rsid w:val="00980163"/>
    <w:rsid w:val="009801E7"/>
    <w:rsid w:val="009820AC"/>
    <w:rsid w:val="00983672"/>
    <w:rsid w:val="009836C4"/>
    <w:rsid w:val="009836D4"/>
    <w:rsid w:val="009841E8"/>
    <w:rsid w:val="00984E54"/>
    <w:rsid w:val="00984EDE"/>
    <w:rsid w:val="00985980"/>
    <w:rsid w:val="009859A5"/>
    <w:rsid w:val="00985D13"/>
    <w:rsid w:val="009865E2"/>
    <w:rsid w:val="009866B8"/>
    <w:rsid w:val="00986BAF"/>
    <w:rsid w:val="00987EA0"/>
    <w:rsid w:val="00987F4B"/>
    <w:rsid w:val="00990457"/>
    <w:rsid w:val="009911DB"/>
    <w:rsid w:val="009920A7"/>
    <w:rsid w:val="00992725"/>
    <w:rsid w:val="00992AF5"/>
    <w:rsid w:val="00993A69"/>
    <w:rsid w:val="00994EB2"/>
    <w:rsid w:val="00994F92"/>
    <w:rsid w:val="00995601"/>
    <w:rsid w:val="00995907"/>
    <w:rsid w:val="009961BA"/>
    <w:rsid w:val="00996A8F"/>
    <w:rsid w:val="009970FF"/>
    <w:rsid w:val="009A05A7"/>
    <w:rsid w:val="009A0807"/>
    <w:rsid w:val="009A0809"/>
    <w:rsid w:val="009A08FD"/>
    <w:rsid w:val="009A090B"/>
    <w:rsid w:val="009A1A97"/>
    <w:rsid w:val="009A1D7F"/>
    <w:rsid w:val="009A1E89"/>
    <w:rsid w:val="009A3855"/>
    <w:rsid w:val="009A3B15"/>
    <w:rsid w:val="009A3BDE"/>
    <w:rsid w:val="009A3F36"/>
    <w:rsid w:val="009A54F5"/>
    <w:rsid w:val="009A5B9C"/>
    <w:rsid w:val="009A5FEE"/>
    <w:rsid w:val="009A6039"/>
    <w:rsid w:val="009A69C3"/>
    <w:rsid w:val="009B15AB"/>
    <w:rsid w:val="009B1998"/>
    <w:rsid w:val="009B1EE6"/>
    <w:rsid w:val="009B252E"/>
    <w:rsid w:val="009B2F5C"/>
    <w:rsid w:val="009B3135"/>
    <w:rsid w:val="009B3E67"/>
    <w:rsid w:val="009B4052"/>
    <w:rsid w:val="009B4237"/>
    <w:rsid w:val="009B5437"/>
    <w:rsid w:val="009B5841"/>
    <w:rsid w:val="009B5857"/>
    <w:rsid w:val="009B617D"/>
    <w:rsid w:val="009B67C3"/>
    <w:rsid w:val="009B6A94"/>
    <w:rsid w:val="009B71A7"/>
    <w:rsid w:val="009B7B98"/>
    <w:rsid w:val="009C0577"/>
    <w:rsid w:val="009C0DD4"/>
    <w:rsid w:val="009C196A"/>
    <w:rsid w:val="009C2266"/>
    <w:rsid w:val="009C2956"/>
    <w:rsid w:val="009C2D98"/>
    <w:rsid w:val="009C3451"/>
    <w:rsid w:val="009C3E7F"/>
    <w:rsid w:val="009C43C5"/>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1519"/>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3B3"/>
    <w:rsid w:val="009D6713"/>
    <w:rsid w:val="009D67E3"/>
    <w:rsid w:val="009D6831"/>
    <w:rsid w:val="009D7F3C"/>
    <w:rsid w:val="009E149F"/>
    <w:rsid w:val="009E198E"/>
    <w:rsid w:val="009E1D6A"/>
    <w:rsid w:val="009E31A5"/>
    <w:rsid w:val="009E37F2"/>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6D8"/>
    <w:rsid w:val="009F3B81"/>
    <w:rsid w:val="009F47B0"/>
    <w:rsid w:val="009F4E20"/>
    <w:rsid w:val="009F564B"/>
    <w:rsid w:val="009F588C"/>
    <w:rsid w:val="009F6039"/>
    <w:rsid w:val="009F63A3"/>
    <w:rsid w:val="009F76D3"/>
    <w:rsid w:val="00A002AA"/>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3A45"/>
    <w:rsid w:val="00A14678"/>
    <w:rsid w:val="00A1505A"/>
    <w:rsid w:val="00A1586D"/>
    <w:rsid w:val="00A16631"/>
    <w:rsid w:val="00A16CAC"/>
    <w:rsid w:val="00A174FC"/>
    <w:rsid w:val="00A17780"/>
    <w:rsid w:val="00A1796E"/>
    <w:rsid w:val="00A17F91"/>
    <w:rsid w:val="00A208BD"/>
    <w:rsid w:val="00A20987"/>
    <w:rsid w:val="00A211C3"/>
    <w:rsid w:val="00A21C96"/>
    <w:rsid w:val="00A225DB"/>
    <w:rsid w:val="00A22E4B"/>
    <w:rsid w:val="00A2305C"/>
    <w:rsid w:val="00A23A0A"/>
    <w:rsid w:val="00A23C57"/>
    <w:rsid w:val="00A248F8"/>
    <w:rsid w:val="00A25452"/>
    <w:rsid w:val="00A258F3"/>
    <w:rsid w:val="00A25B1F"/>
    <w:rsid w:val="00A26950"/>
    <w:rsid w:val="00A26C1D"/>
    <w:rsid w:val="00A27272"/>
    <w:rsid w:val="00A27480"/>
    <w:rsid w:val="00A274B6"/>
    <w:rsid w:val="00A27BE2"/>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5633"/>
    <w:rsid w:val="00A35E24"/>
    <w:rsid w:val="00A37195"/>
    <w:rsid w:val="00A40CBB"/>
    <w:rsid w:val="00A42419"/>
    <w:rsid w:val="00A42456"/>
    <w:rsid w:val="00A43653"/>
    <w:rsid w:val="00A447FB"/>
    <w:rsid w:val="00A45E0A"/>
    <w:rsid w:val="00A462C1"/>
    <w:rsid w:val="00A47296"/>
    <w:rsid w:val="00A472F6"/>
    <w:rsid w:val="00A473DB"/>
    <w:rsid w:val="00A47E16"/>
    <w:rsid w:val="00A47E7B"/>
    <w:rsid w:val="00A47FCA"/>
    <w:rsid w:val="00A505D4"/>
    <w:rsid w:val="00A507DA"/>
    <w:rsid w:val="00A50BAB"/>
    <w:rsid w:val="00A51921"/>
    <w:rsid w:val="00A51B34"/>
    <w:rsid w:val="00A53AA2"/>
    <w:rsid w:val="00A53CB8"/>
    <w:rsid w:val="00A5450C"/>
    <w:rsid w:val="00A54AC9"/>
    <w:rsid w:val="00A5512B"/>
    <w:rsid w:val="00A55504"/>
    <w:rsid w:val="00A5571B"/>
    <w:rsid w:val="00A5580D"/>
    <w:rsid w:val="00A55E91"/>
    <w:rsid w:val="00A564E5"/>
    <w:rsid w:val="00A56DE4"/>
    <w:rsid w:val="00A60874"/>
    <w:rsid w:val="00A60A78"/>
    <w:rsid w:val="00A60F4B"/>
    <w:rsid w:val="00A61ECA"/>
    <w:rsid w:val="00A623BC"/>
    <w:rsid w:val="00A62780"/>
    <w:rsid w:val="00A62F9E"/>
    <w:rsid w:val="00A633EC"/>
    <w:rsid w:val="00A63C61"/>
    <w:rsid w:val="00A63D1D"/>
    <w:rsid w:val="00A6416F"/>
    <w:rsid w:val="00A64587"/>
    <w:rsid w:val="00A65C80"/>
    <w:rsid w:val="00A662D5"/>
    <w:rsid w:val="00A70022"/>
    <w:rsid w:val="00A71293"/>
    <w:rsid w:val="00A715C8"/>
    <w:rsid w:val="00A727EF"/>
    <w:rsid w:val="00A7284A"/>
    <w:rsid w:val="00A731A7"/>
    <w:rsid w:val="00A73446"/>
    <w:rsid w:val="00A74711"/>
    <w:rsid w:val="00A748E0"/>
    <w:rsid w:val="00A76182"/>
    <w:rsid w:val="00A76278"/>
    <w:rsid w:val="00A76970"/>
    <w:rsid w:val="00A76BA3"/>
    <w:rsid w:val="00A76E8A"/>
    <w:rsid w:val="00A77021"/>
    <w:rsid w:val="00A7708B"/>
    <w:rsid w:val="00A770DE"/>
    <w:rsid w:val="00A77D82"/>
    <w:rsid w:val="00A77F73"/>
    <w:rsid w:val="00A80082"/>
    <w:rsid w:val="00A8086F"/>
    <w:rsid w:val="00A82D94"/>
    <w:rsid w:val="00A83761"/>
    <w:rsid w:val="00A8435D"/>
    <w:rsid w:val="00A84408"/>
    <w:rsid w:val="00A848FA"/>
    <w:rsid w:val="00A84D80"/>
    <w:rsid w:val="00A85343"/>
    <w:rsid w:val="00A8542E"/>
    <w:rsid w:val="00A85B6F"/>
    <w:rsid w:val="00A85EAB"/>
    <w:rsid w:val="00A85F50"/>
    <w:rsid w:val="00A8669D"/>
    <w:rsid w:val="00A8705C"/>
    <w:rsid w:val="00A87FAB"/>
    <w:rsid w:val="00A917D4"/>
    <w:rsid w:val="00A91A43"/>
    <w:rsid w:val="00A91B86"/>
    <w:rsid w:val="00A91D5E"/>
    <w:rsid w:val="00A91FD0"/>
    <w:rsid w:val="00A922FC"/>
    <w:rsid w:val="00A925CF"/>
    <w:rsid w:val="00A926EA"/>
    <w:rsid w:val="00A92A33"/>
    <w:rsid w:val="00A9377E"/>
    <w:rsid w:val="00A93F0D"/>
    <w:rsid w:val="00A943C7"/>
    <w:rsid w:val="00A94953"/>
    <w:rsid w:val="00A94A11"/>
    <w:rsid w:val="00A94F69"/>
    <w:rsid w:val="00A95A6A"/>
    <w:rsid w:val="00A973A9"/>
    <w:rsid w:val="00A97FCB"/>
    <w:rsid w:val="00AA0799"/>
    <w:rsid w:val="00AA161E"/>
    <w:rsid w:val="00AA209D"/>
    <w:rsid w:val="00AA30B2"/>
    <w:rsid w:val="00AA3CA4"/>
    <w:rsid w:val="00AA4768"/>
    <w:rsid w:val="00AA484A"/>
    <w:rsid w:val="00AA5546"/>
    <w:rsid w:val="00AA69FC"/>
    <w:rsid w:val="00AA7312"/>
    <w:rsid w:val="00AA7981"/>
    <w:rsid w:val="00AB1007"/>
    <w:rsid w:val="00AB13EA"/>
    <w:rsid w:val="00AB1C18"/>
    <w:rsid w:val="00AB218F"/>
    <w:rsid w:val="00AB2F33"/>
    <w:rsid w:val="00AB2FFB"/>
    <w:rsid w:val="00AB32E4"/>
    <w:rsid w:val="00AB3F53"/>
    <w:rsid w:val="00AB41DF"/>
    <w:rsid w:val="00AB42F6"/>
    <w:rsid w:val="00AB473E"/>
    <w:rsid w:val="00AB496B"/>
    <w:rsid w:val="00AB4DC1"/>
    <w:rsid w:val="00AB5171"/>
    <w:rsid w:val="00AB66DF"/>
    <w:rsid w:val="00AB6B59"/>
    <w:rsid w:val="00AB7134"/>
    <w:rsid w:val="00AB7B59"/>
    <w:rsid w:val="00AB7D5B"/>
    <w:rsid w:val="00AC0508"/>
    <w:rsid w:val="00AC0F9D"/>
    <w:rsid w:val="00AC195B"/>
    <w:rsid w:val="00AC2045"/>
    <w:rsid w:val="00AC3105"/>
    <w:rsid w:val="00AC4740"/>
    <w:rsid w:val="00AC6F72"/>
    <w:rsid w:val="00AD0535"/>
    <w:rsid w:val="00AD05E3"/>
    <w:rsid w:val="00AD164E"/>
    <w:rsid w:val="00AD1BFB"/>
    <w:rsid w:val="00AD22FB"/>
    <w:rsid w:val="00AD272B"/>
    <w:rsid w:val="00AD272C"/>
    <w:rsid w:val="00AD2CC5"/>
    <w:rsid w:val="00AD3254"/>
    <w:rsid w:val="00AD3356"/>
    <w:rsid w:val="00AD4515"/>
    <w:rsid w:val="00AD4A48"/>
    <w:rsid w:val="00AD4E4F"/>
    <w:rsid w:val="00AD5E66"/>
    <w:rsid w:val="00AD6494"/>
    <w:rsid w:val="00AD65BD"/>
    <w:rsid w:val="00AD6A32"/>
    <w:rsid w:val="00AE2651"/>
    <w:rsid w:val="00AE2F50"/>
    <w:rsid w:val="00AE3A92"/>
    <w:rsid w:val="00AE4BC8"/>
    <w:rsid w:val="00AE509D"/>
    <w:rsid w:val="00AE53AC"/>
    <w:rsid w:val="00AE53F6"/>
    <w:rsid w:val="00AE5945"/>
    <w:rsid w:val="00AE5F3E"/>
    <w:rsid w:val="00AE7247"/>
    <w:rsid w:val="00AE7255"/>
    <w:rsid w:val="00AE7C14"/>
    <w:rsid w:val="00AF0E44"/>
    <w:rsid w:val="00AF1494"/>
    <w:rsid w:val="00AF170D"/>
    <w:rsid w:val="00AF1DF4"/>
    <w:rsid w:val="00AF2092"/>
    <w:rsid w:val="00AF2FCA"/>
    <w:rsid w:val="00AF3837"/>
    <w:rsid w:val="00AF44BE"/>
    <w:rsid w:val="00AF4A06"/>
    <w:rsid w:val="00AF5C45"/>
    <w:rsid w:val="00AF5DDB"/>
    <w:rsid w:val="00AF6E6C"/>
    <w:rsid w:val="00AF776A"/>
    <w:rsid w:val="00B002B7"/>
    <w:rsid w:val="00B00327"/>
    <w:rsid w:val="00B008B1"/>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5E84"/>
    <w:rsid w:val="00B06423"/>
    <w:rsid w:val="00B068DC"/>
    <w:rsid w:val="00B06F0F"/>
    <w:rsid w:val="00B070C8"/>
    <w:rsid w:val="00B07180"/>
    <w:rsid w:val="00B07E6E"/>
    <w:rsid w:val="00B10137"/>
    <w:rsid w:val="00B10B84"/>
    <w:rsid w:val="00B10F25"/>
    <w:rsid w:val="00B11C6D"/>
    <w:rsid w:val="00B12A0B"/>
    <w:rsid w:val="00B1307B"/>
    <w:rsid w:val="00B13B6E"/>
    <w:rsid w:val="00B1485B"/>
    <w:rsid w:val="00B15F27"/>
    <w:rsid w:val="00B16169"/>
    <w:rsid w:val="00B164BB"/>
    <w:rsid w:val="00B16985"/>
    <w:rsid w:val="00B171D1"/>
    <w:rsid w:val="00B178F1"/>
    <w:rsid w:val="00B2092F"/>
    <w:rsid w:val="00B2096D"/>
    <w:rsid w:val="00B20F4B"/>
    <w:rsid w:val="00B213E1"/>
    <w:rsid w:val="00B2164A"/>
    <w:rsid w:val="00B22983"/>
    <w:rsid w:val="00B2300A"/>
    <w:rsid w:val="00B2505B"/>
    <w:rsid w:val="00B2582E"/>
    <w:rsid w:val="00B2607A"/>
    <w:rsid w:val="00B260CD"/>
    <w:rsid w:val="00B263AD"/>
    <w:rsid w:val="00B263F5"/>
    <w:rsid w:val="00B27768"/>
    <w:rsid w:val="00B27DF4"/>
    <w:rsid w:val="00B30843"/>
    <w:rsid w:val="00B30884"/>
    <w:rsid w:val="00B33FBF"/>
    <w:rsid w:val="00B3430D"/>
    <w:rsid w:val="00B34AAB"/>
    <w:rsid w:val="00B350A9"/>
    <w:rsid w:val="00B3536F"/>
    <w:rsid w:val="00B354DD"/>
    <w:rsid w:val="00B3591D"/>
    <w:rsid w:val="00B35CD0"/>
    <w:rsid w:val="00B35FFE"/>
    <w:rsid w:val="00B361F2"/>
    <w:rsid w:val="00B3663D"/>
    <w:rsid w:val="00B3698D"/>
    <w:rsid w:val="00B36A83"/>
    <w:rsid w:val="00B370EC"/>
    <w:rsid w:val="00B37300"/>
    <w:rsid w:val="00B4022D"/>
    <w:rsid w:val="00B402E1"/>
    <w:rsid w:val="00B4052E"/>
    <w:rsid w:val="00B40B98"/>
    <w:rsid w:val="00B41063"/>
    <w:rsid w:val="00B4184B"/>
    <w:rsid w:val="00B41F9D"/>
    <w:rsid w:val="00B42C8B"/>
    <w:rsid w:val="00B43CA2"/>
    <w:rsid w:val="00B44AE8"/>
    <w:rsid w:val="00B4772A"/>
    <w:rsid w:val="00B47CFE"/>
    <w:rsid w:val="00B47EE2"/>
    <w:rsid w:val="00B503A8"/>
    <w:rsid w:val="00B506AF"/>
    <w:rsid w:val="00B50724"/>
    <w:rsid w:val="00B511EC"/>
    <w:rsid w:val="00B512F3"/>
    <w:rsid w:val="00B5205B"/>
    <w:rsid w:val="00B526B2"/>
    <w:rsid w:val="00B52776"/>
    <w:rsid w:val="00B52BBD"/>
    <w:rsid w:val="00B5404E"/>
    <w:rsid w:val="00B54872"/>
    <w:rsid w:val="00B548C3"/>
    <w:rsid w:val="00B55025"/>
    <w:rsid w:val="00B55911"/>
    <w:rsid w:val="00B55999"/>
    <w:rsid w:val="00B574ED"/>
    <w:rsid w:val="00B605D5"/>
    <w:rsid w:val="00B609F2"/>
    <w:rsid w:val="00B60A47"/>
    <w:rsid w:val="00B61DC4"/>
    <w:rsid w:val="00B62C1C"/>
    <w:rsid w:val="00B633A2"/>
    <w:rsid w:val="00B6380B"/>
    <w:rsid w:val="00B63BCA"/>
    <w:rsid w:val="00B63F73"/>
    <w:rsid w:val="00B63F7C"/>
    <w:rsid w:val="00B64BCF"/>
    <w:rsid w:val="00B66D8A"/>
    <w:rsid w:val="00B670E5"/>
    <w:rsid w:val="00B6778E"/>
    <w:rsid w:val="00B6794C"/>
    <w:rsid w:val="00B70662"/>
    <w:rsid w:val="00B71B2B"/>
    <w:rsid w:val="00B72380"/>
    <w:rsid w:val="00B7247B"/>
    <w:rsid w:val="00B732B9"/>
    <w:rsid w:val="00B73854"/>
    <w:rsid w:val="00B742E6"/>
    <w:rsid w:val="00B745A7"/>
    <w:rsid w:val="00B747D1"/>
    <w:rsid w:val="00B74850"/>
    <w:rsid w:val="00B75B5A"/>
    <w:rsid w:val="00B75FF0"/>
    <w:rsid w:val="00B80071"/>
    <w:rsid w:val="00B8018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4993"/>
    <w:rsid w:val="00B95FAF"/>
    <w:rsid w:val="00B963CB"/>
    <w:rsid w:val="00B96C76"/>
    <w:rsid w:val="00B972CC"/>
    <w:rsid w:val="00BA07DF"/>
    <w:rsid w:val="00BA0A90"/>
    <w:rsid w:val="00BA10ED"/>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1A22"/>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59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000"/>
    <w:rsid w:val="00BE388A"/>
    <w:rsid w:val="00BE3A28"/>
    <w:rsid w:val="00BE4E5D"/>
    <w:rsid w:val="00BE4E9B"/>
    <w:rsid w:val="00BE59E1"/>
    <w:rsid w:val="00BE5AE7"/>
    <w:rsid w:val="00BE5E0C"/>
    <w:rsid w:val="00BE62B5"/>
    <w:rsid w:val="00BE6883"/>
    <w:rsid w:val="00BE7F49"/>
    <w:rsid w:val="00BF1B8C"/>
    <w:rsid w:val="00BF1F7C"/>
    <w:rsid w:val="00BF2094"/>
    <w:rsid w:val="00BF2344"/>
    <w:rsid w:val="00BF2FF4"/>
    <w:rsid w:val="00BF302C"/>
    <w:rsid w:val="00BF3B52"/>
    <w:rsid w:val="00BF443A"/>
    <w:rsid w:val="00BF4BB4"/>
    <w:rsid w:val="00BF4D34"/>
    <w:rsid w:val="00BF4E07"/>
    <w:rsid w:val="00BF515E"/>
    <w:rsid w:val="00BF588F"/>
    <w:rsid w:val="00BF5CC3"/>
    <w:rsid w:val="00BF5E73"/>
    <w:rsid w:val="00BF6F46"/>
    <w:rsid w:val="00BF7986"/>
    <w:rsid w:val="00C00042"/>
    <w:rsid w:val="00C01471"/>
    <w:rsid w:val="00C01510"/>
    <w:rsid w:val="00C018F7"/>
    <w:rsid w:val="00C022D9"/>
    <w:rsid w:val="00C04708"/>
    <w:rsid w:val="00C04A82"/>
    <w:rsid w:val="00C04E34"/>
    <w:rsid w:val="00C050B8"/>
    <w:rsid w:val="00C06731"/>
    <w:rsid w:val="00C06E3C"/>
    <w:rsid w:val="00C075CD"/>
    <w:rsid w:val="00C07B67"/>
    <w:rsid w:val="00C10459"/>
    <w:rsid w:val="00C10AAB"/>
    <w:rsid w:val="00C1160C"/>
    <w:rsid w:val="00C11A8F"/>
    <w:rsid w:val="00C11CCF"/>
    <w:rsid w:val="00C1246B"/>
    <w:rsid w:val="00C12B35"/>
    <w:rsid w:val="00C12ED1"/>
    <w:rsid w:val="00C14C08"/>
    <w:rsid w:val="00C14F0D"/>
    <w:rsid w:val="00C15D02"/>
    <w:rsid w:val="00C15DCC"/>
    <w:rsid w:val="00C1616B"/>
    <w:rsid w:val="00C169C8"/>
    <w:rsid w:val="00C177AA"/>
    <w:rsid w:val="00C203EA"/>
    <w:rsid w:val="00C2053E"/>
    <w:rsid w:val="00C2112A"/>
    <w:rsid w:val="00C229C7"/>
    <w:rsid w:val="00C23236"/>
    <w:rsid w:val="00C235DE"/>
    <w:rsid w:val="00C24133"/>
    <w:rsid w:val="00C244AD"/>
    <w:rsid w:val="00C2477E"/>
    <w:rsid w:val="00C2583A"/>
    <w:rsid w:val="00C27FF0"/>
    <w:rsid w:val="00C3041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4835"/>
    <w:rsid w:val="00C44921"/>
    <w:rsid w:val="00C44ADD"/>
    <w:rsid w:val="00C461D6"/>
    <w:rsid w:val="00C46F4F"/>
    <w:rsid w:val="00C46FA0"/>
    <w:rsid w:val="00C47054"/>
    <w:rsid w:val="00C47361"/>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737"/>
    <w:rsid w:val="00C56019"/>
    <w:rsid w:val="00C5670E"/>
    <w:rsid w:val="00C5692A"/>
    <w:rsid w:val="00C56D6D"/>
    <w:rsid w:val="00C56EBD"/>
    <w:rsid w:val="00C602A7"/>
    <w:rsid w:val="00C606A4"/>
    <w:rsid w:val="00C60856"/>
    <w:rsid w:val="00C6093F"/>
    <w:rsid w:val="00C612D5"/>
    <w:rsid w:val="00C616A7"/>
    <w:rsid w:val="00C61C47"/>
    <w:rsid w:val="00C63859"/>
    <w:rsid w:val="00C638CB"/>
    <w:rsid w:val="00C63C77"/>
    <w:rsid w:val="00C64A03"/>
    <w:rsid w:val="00C6656B"/>
    <w:rsid w:val="00C66AC8"/>
    <w:rsid w:val="00C66BEA"/>
    <w:rsid w:val="00C66F3A"/>
    <w:rsid w:val="00C67B0C"/>
    <w:rsid w:val="00C67DEB"/>
    <w:rsid w:val="00C70598"/>
    <w:rsid w:val="00C7085B"/>
    <w:rsid w:val="00C70902"/>
    <w:rsid w:val="00C70CA3"/>
    <w:rsid w:val="00C70F6C"/>
    <w:rsid w:val="00C7118C"/>
    <w:rsid w:val="00C71F0C"/>
    <w:rsid w:val="00C726E1"/>
    <w:rsid w:val="00C728DB"/>
    <w:rsid w:val="00C72E88"/>
    <w:rsid w:val="00C73471"/>
    <w:rsid w:val="00C73846"/>
    <w:rsid w:val="00C73938"/>
    <w:rsid w:val="00C743EC"/>
    <w:rsid w:val="00C74528"/>
    <w:rsid w:val="00C74536"/>
    <w:rsid w:val="00C74ADB"/>
    <w:rsid w:val="00C75A73"/>
    <w:rsid w:val="00C75E1D"/>
    <w:rsid w:val="00C763BB"/>
    <w:rsid w:val="00C76B32"/>
    <w:rsid w:val="00C76C72"/>
    <w:rsid w:val="00C76E02"/>
    <w:rsid w:val="00C7720B"/>
    <w:rsid w:val="00C7759B"/>
    <w:rsid w:val="00C77B6A"/>
    <w:rsid w:val="00C80281"/>
    <w:rsid w:val="00C80483"/>
    <w:rsid w:val="00C8087B"/>
    <w:rsid w:val="00C8241F"/>
    <w:rsid w:val="00C825D1"/>
    <w:rsid w:val="00C83F57"/>
    <w:rsid w:val="00C8503B"/>
    <w:rsid w:val="00C86590"/>
    <w:rsid w:val="00C865D0"/>
    <w:rsid w:val="00C869DE"/>
    <w:rsid w:val="00C876A6"/>
    <w:rsid w:val="00C9003A"/>
    <w:rsid w:val="00C90690"/>
    <w:rsid w:val="00C9168C"/>
    <w:rsid w:val="00C9472E"/>
    <w:rsid w:val="00C95500"/>
    <w:rsid w:val="00C95D46"/>
    <w:rsid w:val="00C9657E"/>
    <w:rsid w:val="00C96601"/>
    <w:rsid w:val="00C96B25"/>
    <w:rsid w:val="00C96CE6"/>
    <w:rsid w:val="00C96D17"/>
    <w:rsid w:val="00C979FA"/>
    <w:rsid w:val="00C97F35"/>
    <w:rsid w:val="00CA0E23"/>
    <w:rsid w:val="00CA1F83"/>
    <w:rsid w:val="00CA2A45"/>
    <w:rsid w:val="00CA2E1F"/>
    <w:rsid w:val="00CA2FD9"/>
    <w:rsid w:val="00CA3223"/>
    <w:rsid w:val="00CA358C"/>
    <w:rsid w:val="00CA3EFC"/>
    <w:rsid w:val="00CA47F5"/>
    <w:rsid w:val="00CA4898"/>
    <w:rsid w:val="00CA496E"/>
    <w:rsid w:val="00CA4C0D"/>
    <w:rsid w:val="00CA5135"/>
    <w:rsid w:val="00CA58B1"/>
    <w:rsid w:val="00CA6372"/>
    <w:rsid w:val="00CA68B0"/>
    <w:rsid w:val="00CA6C81"/>
    <w:rsid w:val="00CA70F2"/>
    <w:rsid w:val="00CA7562"/>
    <w:rsid w:val="00CA7F3F"/>
    <w:rsid w:val="00CB08EB"/>
    <w:rsid w:val="00CB1382"/>
    <w:rsid w:val="00CB2AB8"/>
    <w:rsid w:val="00CB2F5C"/>
    <w:rsid w:val="00CB42D5"/>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5FA9"/>
    <w:rsid w:val="00CC6773"/>
    <w:rsid w:val="00CC7FC8"/>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4D36"/>
    <w:rsid w:val="00CD51EC"/>
    <w:rsid w:val="00CD5238"/>
    <w:rsid w:val="00CD54EE"/>
    <w:rsid w:val="00CD5DB0"/>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6CF"/>
    <w:rsid w:val="00CE4D86"/>
    <w:rsid w:val="00CE4E01"/>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F97"/>
    <w:rsid w:val="00D012DE"/>
    <w:rsid w:val="00D01661"/>
    <w:rsid w:val="00D018CB"/>
    <w:rsid w:val="00D02C43"/>
    <w:rsid w:val="00D02FBA"/>
    <w:rsid w:val="00D0310D"/>
    <w:rsid w:val="00D0380F"/>
    <w:rsid w:val="00D03E9D"/>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546"/>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6AE"/>
    <w:rsid w:val="00D227D9"/>
    <w:rsid w:val="00D2316C"/>
    <w:rsid w:val="00D246AC"/>
    <w:rsid w:val="00D246FD"/>
    <w:rsid w:val="00D24A05"/>
    <w:rsid w:val="00D24DD6"/>
    <w:rsid w:val="00D2572A"/>
    <w:rsid w:val="00D25AF6"/>
    <w:rsid w:val="00D2723B"/>
    <w:rsid w:val="00D27583"/>
    <w:rsid w:val="00D278C2"/>
    <w:rsid w:val="00D27EF3"/>
    <w:rsid w:val="00D30553"/>
    <w:rsid w:val="00D30B7A"/>
    <w:rsid w:val="00D31506"/>
    <w:rsid w:val="00D31DAF"/>
    <w:rsid w:val="00D32020"/>
    <w:rsid w:val="00D320AF"/>
    <w:rsid w:val="00D33B1E"/>
    <w:rsid w:val="00D33CFD"/>
    <w:rsid w:val="00D3418E"/>
    <w:rsid w:val="00D341B7"/>
    <w:rsid w:val="00D35C0E"/>
    <w:rsid w:val="00D35DCA"/>
    <w:rsid w:val="00D35EF3"/>
    <w:rsid w:val="00D373B3"/>
    <w:rsid w:val="00D37AFE"/>
    <w:rsid w:val="00D407FD"/>
    <w:rsid w:val="00D40B84"/>
    <w:rsid w:val="00D41825"/>
    <w:rsid w:val="00D4347D"/>
    <w:rsid w:val="00D44259"/>
    <w:rsid w:val="00D44708"/>
    <w:rsid w:val="00D44CB0"/>
    <w:rsid w:val="00D45452"/>
    <w:rsid w:val="00D46357"/>
    <w:rsid w:val="00D465D4"/>
    <w:rsid w:val="00D46645"/>
    <w:rsid w:val="00D46AA2"/>
    <w:rsid w:val="00D46BF2"/>
    <w:rsid w:val="00D47302"/>
    <w:rsid w:val="00D4774F"/>
    <w:rsid w:val="00D47B58"/>
    <w:rsid w:val="00D503C8"/>
    <w:rsid w:val="00D50640"/>
    <w:rsid w:val="00D51FC3"/>
    <w:rsid w:val="00D52A67"/>
    <w:rsid w:val="00D52F8A"/>
    <w:rsid w:val="00D539A1"/>
    <w:rsid w:val="00D53CD3"/>
    <w:rsid w:val="00D53CFF"/>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91D"/>
    <w:rsid w:val="00D64AD5"/>
    <w:rsid w:val="00D64E8F"/>
    <w:rsid w:val="00D6616E"/>
    <w:rsid w:val="00D66427"/>
    <w:rsid w:val="00D670FF"/>
    <w:rsid w:val="00D67413"/>
    <w:rsid w:val="00D67658"/>
    <w:rsid w:val="00D70054"/>
    <w:rsid w:val="00D70A36"/>
    <w:rsid w:val="00D70FAD"/>
    <w:rsid w:val="00D71BC1"/>
    <w:rsid w:val="00D72161"/>
    <w:rsid w:val="00D72244"/>
    <w:rsid w:val="00D72384"/>
    <w:rsid w:val="00D72B7C"/>
    <w:rsid w:val="00D73052"/>
    <w:rsid w:val="00D737F2"/>
    <w:rsid w:val="00D73F24"/>
    <w:rsid w:val="00D742F8"/>
    <w:rsid w:val="00D750E2"/>
    <w:rsid w:val="00D7522A"/>
    <w:rsid w:val="00D752DA"/>
    <w:rsid w:val="00D7542E"/>
    <w:rsid w:val="00D756DE"/>
    <w:rsid w:val="00D757C6"/>
    <w:rsid w:val="00D75819"/>
    <w:rsid w:val="00D7618F"/>
    <w:rsid w:val="00D76203"/>
    <w:rsid w:val="00D77C24"/>
    <w:rsid w:val="00D8065C"/>
    <w:rsid w:val="00D80A5E"/>
    <w:rsid w:val="00D813B3"/>
    <w:rsid w:val="00D814DE"/>
    <w:rsid w:val="00D835A5"/>
    <w:rsid w:val="00D849BA"/>
    <w:rsid w:val="00D84A54"/>
    <w:rsid w:val="00D8538C"/>
    <w:rsid w:val="00D8538E"/>
    <w:rsid w:val="00D85494"/>
    <w:rsid w:val="00D861D8"/>
    <w:rsid w:val="00D86620"/>
    <w:rsid w:val="00D868DE"/>
    <w:rsid w:val="00D86CD6"/>
    <w:rsid w:val="00D870CA"/>
    <w:rsid w:val="00D87D13"/>
    <w:rsid w:val="00D90546"/>
    <w:rsid w:val="00D9071C"/>
    <w:rsid w:val="00D91123"/>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4E9A"/>
    <w:rsid w:val="00DA569A"/>
    <w:rsid w:val="00DA5774"/>
    <w:rsid w:val="00DA582A"/>
    <w:rsid w:val="00DA5F99"/>
    <w:rsid w:val="00DA6C85"/>
    <w:rsid w:val="00DA77D0"/>
    <w:rsid w:val="00DB0CFE"/>
    <w:rsid w:val="00DB1137"/>
    <w:rsid w:val="00DB1843"/>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81C"/>
    <w:rsid w:val="00DC7F33"/>
    <w:rsid w:val="00DD1146"/>
    <w:rsid w:val="00DD13AB"/>
    <w:rsid w:val="00DD2521"/>
    <w:rsid w:val="00DD38A6"/>
    <w:rsid w:val="00DD4498"/>
    <w:rsid w:val="00DD5E89"/>
    <w:rsid w:val="00DD6D79"/>
    <w:rsid w:val="00DD756A"/>
    <w:rsid w:val="00DE0CD4"/>
    <w:rsid w:val="00DE1B82"/>
    <w:rsid w:val="00DE305B"/>
    <w:rsid w:val="00DE3AD1"/>
    <w:rsid w:val="00DE3E84"/>
    <w:rsid w:val="00DE42BA"/>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D74"/>
    <w:rsid w:val="00DF55FF"/>
    <w:rsid w:val="00DF5617"/>
    <w:rsid w:val="00DF6237"/>
    <w:rsid w:val="00DF6388"/>
    <w:rsid w:val="00DF6FE3"/>
    <w:rsid w:val="00DF74BD"/>
    <w:rsid w:val="00DF7A0A"/>
    <w:rsid w:val="00DF7C05"/>
    <w:rsid w:val="00DF7E52"/>
    <w:rsid w:val="00E006FD"/>
    <w:rsid w:val="00E00A33"/>
    <w:rsid w:val="00E00D26"/>
    <w:rsid w:val="00E01213"/>
    <w:rsid w:val="00E01870"/>
    <w:rsid w:val="00E02A68"/>
    <w:rsid w:val="00E0344F"/>
    <w:rsid w:val="00E04402"/>
    <w:rsid w:val="00E04AB1"/>
    <w:rsid w:val="00E04C7F"/>
    <w:rsid w:val="00E04CEB"/>
    <w:rsid w:val="00E04ED1"/>
    <w:rsid w:val="00E0580C"/>
    <w:rsid w:val="00E05B7D"/>
    <w:rsid w:val="00E06D09"/>
    <w:rsid w:val="00E07028"/>
    <w:rsid w:val="00E07329"/>
    <w:rsid w:val="00E07887"/>
    <w:rsid w:val="00E07AD2"/>
    <w:rsid w:val="00E07EF0"/>
    <w:rsid w:val="00E10284"/>
    <w:rsid w:val="00E10568"/>
    <w:rsid w:val="00E1196B"/>
    <w:rsid w:val="00E12EC4"/>
    <w:rsid w:val="00E13740"/>
    <w:rsid w:val="00E13BB9"/>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A53"/>
    <w:rsid w:val="00E22AEE"/>
    <w:rsid w:val="00E233C0"/>
    <w:rsid w:val="00E24625"/>
    <w:rsid w:val="00E24745"/>
    <w:rsid w:val="00E253A7"/>
    <w:rsid w:val="00E2593C"/>
    <w:rsid w:val="00E25B7A"/>
    <w:rsid w:val="00E26BD8"/>
    <w:rsid w:val="00E26C2A"/>
    <w:rsid w:val="00E26CED"/>
    <w:rsid w:val="00E2706A"/>
    <w:rsid w:val="00E2795B"/>
    <w:rsid w:val="00E3007D"/>
    <w:rsid w:val="00E302E4"/>
    <w:rsid w:val="00E305B3"/>
    <w:rsid w:val="00E30621"/>
    <w:rsid w:val="00E33111"/>
    <w:rsid w:val="00E336F5"/>
    <w:rsid w:val="00E339A5"/>
    <w:rsid w:val="00E357D0"/>
    <w:rsid w:val="00E362DC"/>
    <w:rsid w:val="00E36EED"/>
    <w:rsid w:val="00E3740F"/>
    <w:rsid w:val="00E3767F"/>
    <w:rsid w:val="00E411FC"/>
    <w:rsid w:val="00E415B2"/>
    <w:rsid w:val="00E4263A"/>
    <w:rsid w:val="00E43247"/>
    <w:rsid w:val="00E43AE5"/>
    <w:rsid w:val="00E43C21"/>
    <w:rsid w:val="00E4438B"/>
    <w:rsid w:val="00E444ED"/>
    <w:rsid w:val="00E44C08"/>
    <w:rsid w:val="00E45562"/>
    <w:rsid w:val="00E45DA9"/>
    <w:rsid w:val="00E467AA"/>
    <w:rsid w:val="00E4698E"/>
    <w:rsid w:val="00E4731C"/>
    <w:rsid w:val="00E478F8"/>
    <w:rsid w:val="00E47F2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89A"/>
    <w:rsid w:val="00E62F16"/>
    <w:rsid w:val="00E63BD6"/>
    <w:rsid w:val="00E642E1"/>
    <w:rsid w:val="00E64CEE"/>
    <w:rsid w:val="00E6588B"/>
    <w:rsid w:val="00E66026"/>
    <w:rsid w:val="00E662BE"/>
    <w:rsid w:val="00E6751E"/>
    <w:rsid w:val="00E67F18"/>
    <w:rsid w:val="00E705BA"/>
    <w:rsid w:val="00E70958"/>
    <w:rsid w:val="00E713EC"/>
    <w:rsid w:val="00E73039"/>
    <w:rsid w:val="00E73C9F"/>
    <w:rsid w:val="00E7435F"/>
    <w:rsid w:val="00E7441F"/>
    <w:rsid w:val="00E74B5D"/>
    <w:rsid w:val="00E74C2A"/>
    <w:rsid w:val="00E75302"/>
    <w:rsid w:val="00E75787"/>
    <w:rsid w:val="00E758DC"/>
    <w:rsid w:val="00E75BF5"/>
    <w:rsid w:val="00E76582"/>
    <w:rsid w:val="00E76934"/>
    <w:rsid w:val="00E77873"/>
    <w:rsid w:val="00E77E03"/>
    <w:rsid w:val="00E81612"/>
    <w:rsid w:val="00E81A49"/>
    <w:rsid w:val="00E821EB"/>
    <w:rsid w:val="00E82EF5"/>
    <w:rsid w:val="00E84A59"/>
    <w:rsid w:val="00E85904"/>
    <w:rsid w:val="00E87384"/>
    <w:rsid w:val="00E87C2D"/>
    <w:rsid w:val="00E909DE"/>
    <w:rsid w:val="00E90A34"/>
    <w:rsid w:val="00E91935"/>
    <w:rsid w:val="00E93D84"/>
    <w:rsid w:val="00E9411F"/>
    <w:rsid w:val="00E9565C"/>
    <w:rsid w:val="00E9696C"/>
    <w:rsid w:val="00E96DE7"/>
    <w:rsid w:val="00E9734F"/>
    <w:rsid w:val="00E97F95"/>
    <w:rsid w:val="00EA0315"/>
    <w:rsid w:val="00EA1962"/>
    <w:rsid w:val="00EA1A61"/>
    <w:rsid w:val="00EA1DFD"/>
    <w:rsid w:val="00EA2E81"/>
    <w:rsid w:val="00EA3989"/>
    <w:rsid w:val="00EA3AD1"/>
    <w:rsid w:val="00EA3B75"/>
    <w:rsid w:val="00EA484C"/>
    <w:rsid w:val="00EA4AD1"/>
    <w:rsid w:val="00EA4AEC"/>
    <w:rsid w:val="00EA4D65"/>
    <w:rsid w:val="00EA52B0"/>
    <w:rsid w:val="00EA764B"/>
    <w:rsid w:val="00EA7C4F"/>
    <w:rsid w:val="00EB0577"/>
    <w:rsid w:val="00EB0FED"/>
    <w:rsid w:val="00EB1257"/>
    <w:rsid w:val="00EB186E"/>
    <w:rsid w:val="00EB1949"/>
    <w:rsid w:val="00EB1BFA"/>
    <w:rsid w:val="00EB2A22"/>
    <w:rsid w:val="00EB2EDA"/>
    <w:rsid w:val="00EB3305"/>
    <w:rsid w:val="00EB3AA5"/>
    <w:rsid w:val="00EB4071"/>
    <w:rsid w:val="00EB57AD"/>
    <w:rsid w:val="00EB69BE"/>
    <w:rsid w:val="00EB7F6C"/>
    <w:rsid w:val="00EC02ED"/>
    <w:rsid w:val="00EC0D0D"/>
    <w:rsid w:val="00EC0EF4"/>
    <w:rsid w:val="00EC23F9"/>
    <w:rsid w:val="00EC365A"/>
    <w:rsid w:val="00EC3AAA"/>
    <w:rsid w:val="00EC3D11"/>
    <w:rsid w:val="00EC47BF"/>
    <w:rsid w:val="00EC4CC4"/>
    <w:rsid w:val="00EC4D25"/>
    <w:rsid w:val="00EC62AA"/>
    <w:rsid w:val="00EC7563"/>
    <w:rsid w:val="00EC7A6F"/>
    <w:rsid w:val="00ED0CEC"/>
    <w:rsid w:val="00ED0E14"/>
    <w:rsid w:val="00ED10AC"/>
    <w:rsid w:val="00ED1B44"/>
    <w:rsid w:val="00ED1FEC"/>
    <w:rsid w:val="00ED210E"/>
    <w:rsid w:val="00ED2A20"/>
    <w:rsid w:val="00ED3282"/>
    <w:rsid w:val="00ED3DD5"/>
    <w:rsid w:val="00ED4709"/>
    <w:rsid w:val="00ED5E30"/>
    <w:rsid w:val="00ED5F61"/>
    <w:rsid w:val="00ED643C"/>
    <w:rsid w:val="00ED696E"/>
    <w:rsid w:val="00ED7DEA"/>
    <w:rsid w:val="00EE0010"/>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6630"/>
    <w:rsid w:val="00EE72D5"/>
    <w:rsid w:val="00EE7866"/>
    <w:rsid w:val="00EF01C6"/>
    <w:rsid w:val="00EF02CA"/>
    <w:rsid w:val="00EF0313"/>
    <w:rsid w:val="00EF03F8"/>
    <w:rsid w:val="00EF0466"/>
    <w:rsid w:val="00EF116D"/>
    <w:rsid w:val="00EF1C5B"/>
    <w:rsid w:val="00EF202B"/>
    <w:rsid w:val="00EF2B0F"/>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4938"/>
    <w:rsid w:val="00F052FB"/>
    <w:rsid w:val="00F059FB"/>
    <w:rsid w:val="00F05D70"/>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B27"/>
    <w:rsid w:val="00F16231"/>
    <w:rsid w:val="00F17E33"/>
    <w:rsid w:val="00F17E44"/>
    <w:rsid w:val="00F20079"/>
    <w:rsid w:val="00F2096D"/>
    <w:rsid w:val="00F2129B"/>
    <w:rsid w:val="00F21643"/>
    <w:rsid w:val="00F21B4A"/>
    <w:rsid w:val="00F21FEA"/>
    <w:rsid w:val="00F2242E"/>
    <w:rsid w:val="00F227DF"/>
    <w:rsid w:val="00F23425"/>
    <w:rsid w:val="00F2436D"/>
    <w:rsid w:val="00F24670"/>
    <w:rsid w:val="00F24FEE"/>
    <w:rsid w:val="00F253E9"/>
    <w:rsid w:val="00F26018"/>
    <w:rsid w:val="00F27B45"/>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22A0"/>
    <w:rsid w:val="00F42FD6"/>
    <w:rsid w:val="00F431E7"/>
    <w:rsid w:val="00F445FA"/>
    <w:rsid w:val="00F449B2"/>
    <w:rsid w:val="00F44DAE"/>
    <w:rsid w:val="00F46A2E"/>
    <w:rsid w:val="00F46CC8"/>
    <w:rsid w:val="00F4721A"/>
    <w:rsid w:val="00F47E59"/>
    <w:rsid w:val="00F47F99"/>
    <w:rsid w:val="00F532F7"/>
    <w:rsid w:val="00F53734"/>
    <w:rsid w:val="00F53AA3"/>
    <w:rsid w:val="00F5402D"/>
    <w:rsid w:val="00F54F4C"/>
    <w:rsid w:val="00F5520F"/>
    <w:rsid w:val="00F5614D"/>
    <w:rsid w:val="00F56F06"/>
    <w:rsid w:val="00F56FF8"/>
    <w:rsid w:val="00F57429"/>
    <w:rsid w:val="00F57DE9"/>
    <w:rsid w:val="00F57F09"/>
    <w:rsid w:val="00F6056F"/>
    <w:rsid w:val="00F60876"/>
    <w:rsid w:val="00F60DB7"/>
    <w:rsid w:val="00F60F61"/>
    <w:rsid w:val="00F61FDE"/>
    <w:rsid w:val="00F641CF"/>
    <w:rsid w:val="00F64A74"/>
    <w:rsid w:val="00F64E27"/>
    <w:rsid w:val="00F66392"/>
    <w:rsid w:val="00F6698F"/>
    <w:rsid w:val="00F66B90"/>
    <w:rsid w:val="00F66FE1"/>
    <w:rsid w:val="00F70509"/>
    <w:rsid w:val="00F70530"/>
    <w:rsid w:val="00F71D21"/>
    <w:rsid w:val="00F7235A"/>
    <w:rsid w:val="00F74350"/>
    <w:rsid w:val="00F74A86"/>
    <w:rsid w:val="00F758DF"/>
    <w:rsid w:val="00F76054"/>
    <w:rsid w:val="00F764DC"/>
    <w:rsid w:val="00F76940"/>
    <w:rsid w:val="00F76D8F"/>
    <w:rsid w:val="00F775D9"/>
    <w:rsid w:val="00F77C7A"/>
    <w:rsid w:val="00F809BE"/>
    <w:rsid w:val="00F80F5F"/>
    <w:rsid w:val="00F8181C"/>
    <w:rsid w:val="00F8186C"/>
    <w:rsid w:val="00F82C66"/>
    <w:rsid w:val="00F833B0"/>
    <w:rsid w:val="00F83F27"/>
    <w:rsid w:val="00F84297"/>
    <w:rsid w:val="00F8662C"/>
    <w:rsid w:val="00F866EC"/>
    <w:rsid w:val="00F86CC6"/>
    <w:rsid w:val="00F86DEB"/>
    <w:rsid w:val="00F87D61"/>
    <w:rsid w:val="00F90205"/>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741"/>
    <w:rsid w:val="00FB086F"/>
    <w:rsid w:val="00FB37CF"/>
    <w:rsid w:val="00FB3F02"/>
    <w:rsid w:val="00FB431C"/>
    <w:rsid w:val="00FB4C52"/>
    <w:rsid w:val="00FB5098"/>
    <w:rsid w:val="00FB5426"/>
    <w:rsid w:val="00FB548F"/>
    <w:rsid w:val="00FB566B"/>
    <w:rsid w:val="00FB5A7D"/>
    <w:rsid w:val="00FB6055"/>
    <w:rsid w:val="00FB66D1"/>
    <w:rsid w:val="00FB6A30"/>
    <w:rsid w:val="00FB6A7E"/>
    <w:rsid w:val="00FB7885"/>
    <w:rsid w:val="00FB78A5"/>
    <w:rsid w:val="00FB7AA6"/>
    <w:rsid w:val="00FB7AEB"/>
    <w:rsid w:val="00FB7B88"/>
    <w:rsid w:val="00FB7F00"/>
    <w:rsid w:val="00FC08D0"/>
    <w:rsid w:val="00FC107B"/>
    <w:rsid w:val="00FC1E02"/>
    <w:rsid w:val="00FC29E1"/>
    <w:rsid w:val="00FC333B"/>
    <w:rsid w:val="00FC35C7"/>
    <w:rsid w:val="00FC4C6C"/>
    <w:rsid w:val="00FC4CA8"/>
    <w:rsid w:val="00FC5324"/>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6EE9"/>
    <w:rsid w:val="00FD7026"/>
    <w:rsid w:val="00FD7050"/>
    <w:rsid w:val="00FD7ABA"/>
    <w:rsid w:val="00FD7CCD"/>
    <w:rsid w:val="00FE0866"/>
    <w:rsid w:val="00FE25FE"/>
    <w:rsid w:val="00FE3A17"/>
    <w:rsid w:val="00FE6136"/>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09B"/>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E6388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9D6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9.png"/><Relationship Id="rId21" Type="http://schemas.openxmlformats.org/officeDocument/2006/relationships/image" Target="media/image5.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mapadotacji.gov.pl" TargetMode="External"/><Relationship Id="rId29" Type="http://schemas.openxmlformats.org/officeDocument/2006/relationships/hyperlink" Target="http://www.funduszeu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mapadotacji.gov.pl" TargetMode="External"/><Relationship Id="rId28" Type="http://schemas.openxmlformats.org/officeDocument/2006/relationships/hyperlink" Target="http://www.funduszeeuropejskie.gov.pl"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image" Target="media/image10.jpe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BE44D-770B-455E-84E1-2787200E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22701</Words>
  <Characters>136209</Characters>
  <Application>Microsoft Office Word</Application>
  <DocSecurity>0</DocSecurity>
  <Lines>1135</Lines>
  <Paragraphs>317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158593</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4</cp:revision>
  <cp:lastPrinted>2023-06-26T10:24:00Z</cp:lastPrinted>
  <dcterms:created xsi:type="dcterms:W3CDTF">2025-12-09T12:05:00Z</dcterms:created>
  <dcterms:modified xsi:type="dcterms:W3CDTF">2026-01-02T05:33:00Z</dcterms:modified>
</cp:coreProperties>
</file>